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7FF" w:rsidRPr="004F1D3B" w:rsidRDefault="00ED17FF" w:rsidP="0008304F">
      <w:pPr>
        <w:jc w:val="center"/>
        <w:rPr>
          <w:rFonts w:ascii="Century Gothic" w:hAnsi="Century Gothic" w:cs="Calibri"/>
          <w:b/>
        </w:rPr>
      </w:pPr>
      <w:r w:rsidRPr="004F1D3B">
        <w:rPr>
          <w:rFonts w:ascii="Century Gothic" w:hAnsi="Century Gothic" w:cs="Calibri"/>
          <w:b/>
        </w:rPr>
        <w:t xml:space="preserve">ΠΙΝΑΚΑΣ </w:t>
      </w:r>
      <w:r w:rsidR="0008304F">
        <w:rPr>
          <w:rFonts w:ascii="Century Gothic" w:hAnsi="Century Gothic" w:cs="Calibri"/>
          <w:b/>
        </w:rPr>
        <w:t>ΔΙΑΧΩΡΙΣΜΟΥ ΤΟΥ ΟΙΚΟΝΟΜΙΚΟΥ ΑΝΤΙΚΕΙΜΕΝΟΥ ΣΕ</w:t>
      </w:r>
    </w:p>
    <w:p w:rsidR="00ED17FF" w:rsidRPr="004F1D3B" w:rsidRDefault="00ED17FF" w:rsidP="00B23E38">
      <w:pPr>
        <w:jc w:val="center"/>
        <w:rPr>
          <w:rFonts w:ascii="Century Gothic" w:hAnsi="Century Gothic" w:cs="Calibri"/>
          <w:b/>
        </w:rPr>
      </w:pPr>
    </w:p>
    <w:p w:rsidR="00ED17FF" w:rsidRPr="004F1D3B" w:rsidRDefault="00ED17FF" w:rsidP="00B23E38">
      <w:pPr>
        <w:jc w:val="center"/>
        <w:rPr>
          <w:rFonts w:ascii="Century Gothic" w:hAnsi="Century Gothic" w:cs="Calibri"/>
          <w:b/>
        </w:rPr>
      </w:pPr>
      <w:r w:rsidRPr="004F1D3B">
        <w:rPr>
          <w:rFonts w:ascii="Century Gothic" w:hAnsi="Century Gothic" w:cs="Calibri"/>
          <w:b/>
        </w:rPr>
        <w:t>ΕΡΓΑ ΠΟΥ ΕΚΤΕΛΟΥΝΤΑΙ ΣΕ ΦΑΣΕΙΣ</w:t>
      </w:r>
    </w:p>
    <w:p w:rsidR="008F5878" w:rsidRDefault="008F5878" w:rsidP="00A30DB6">
      <w:pPr>
        <w:spacing w:line="360" w:lineRule="auto"/>
        <w:jc w:val="both"/>
        <w:rPr>
          <w:rFonts w:ascii="Century Gothic" w:hAnsi="Century Gothic" w:cs="Calibri"/>
          <w:sz w:val="20"/>
          <w:szCs w:val="20"/>
        </w:rPr>
      </w:pPr>
    </w:p>
    <w:p w:rsidR="008F5878" w:rsidRDefault="008F5878" w:rsidP="00A30DB6">
      <w:pPr>
        <w:spacing w:line="360" w:lineRule="auto"/>
        <w:jc w:val="both"/>
        <w:rPr>
          <w:rFonts w:ascii="Century Gothic" w:hAnsi="Century Gothic" w:cs="Calibri"/>
          <w:sz w:val="20"/>
          <w:szCs w:val="20"/>
        </w:rPr>
      </w:pPr>
    </w:p>
    <w:p w:rsidR="00ED17FF" w:rsidRPr="004F1D3B" w:rsidRDefault="00ED17FF" w:rsidP="00A30DB6">
      <w:pPr>
        <w:spacing w:line="360" w:lineRule="auto"/>
        <w:jc w:val="both"/>
        <w:rPr>
          <w:rFonts w:ascii="Century Gothic" w:hAnsi="Century Gothic" w:cs="Calibri"/>
          <w:sz w:val="20"/>
          <w:szCs w:val="20"/>
        </w:rPr>
      </w:pPr>
      <w:r w:rsidRPr="004F1D3B">
        <w:rPr>
          <w:rFonts w:ascii="Century Gothic" w:hAnsi="Century Gothic" w:cs="Calibri"/>
          <w:sz w:val="20"/>
          <w:szCs w:val="20"/>
        </w:rPr>
        <w:t>Στην περίπτωση που το προτεινόμενο έργο αποτελεί</w:t>
      </w:r>
      <w:r>
        <w:rPr>
          <w:rFonts w:ascii="Century Gothic" w:hAnsi="Century Gothic" w:cs="Calibri"/>
          <w:sz w:val="20"/>
          <w:szCs w:val="20"/>
        </w:rPr>
        <w:t xml:space="preserve"> έργο που υλοποιείται σε Φάσεις, </w:t>
      </w:r>
      <w:r w:rsidRPr="004F1D3B">
        <w:rPr>
          <w:rFonts w:ascii="Century Gothic" w:hAnsi="Century Gothic" w:cs="Calibri"/>
          <w:sz w:val="20"/>
          <w:szCs w:val="20"/>
        </w:rPr>
        <w:t>ο δικαιούχος καλείται να υποβάλει επιπροσθέτως τις κάτωθι πληροφορίες, που αφορούν στον διαχωρισμ</w:t>
      </w:r>
      <w:r w:rsidR="00CC2250">
        <w:rPr>
          <w:rFonts w:ascii="Century Gothic" w:hAnsi="Century Gothic" w:cs="Calibri"/>
          <w:sz w:val="20"/>
          <w:szCs w:val="20"/>
        </w:rPr>
        <w:t>ό</w:t>
      </w:r>
      <w:bookmarkStart w:id="0" w:name="_GoBack"/>
      <w:bookmarkEnd w:id="0"/>
      <w:r w:rsidRPr="004F1D3B">
        <w:rPr>
          <w:rFonts w:ascii="Century Gothic" w:hAnsi="Century Gothic" w:cs="Calibri"/>
          <w:sz w:val="20"/>
          <w:szCs w:val="20"/>
        </w:rPr>
        <w:t xml:space="preserve"> του οικονομικού αντικειμένου του έργου σε Φάσ</w:t>
      </w:r>
      <w:r>
        <w:rPr>
          <w:rFonts w:ascii="Century Gothic" w:hAnsi="Century Gothic" w:cs="Calibri"/>
          <w:sz w:val="20"/>
          <w:szCs w:val="20"/>
        </w:rPr>
        <w:t>εις</w:t>
      </w:r>
      <w:r w:rsidRPr="004F1D3B">
        <w:rPr>
          <w:rFonts w:ascii="Century Gothic" w:hAnsi="Century Gothic" w:cs="Calibri"/>
          <w:sz w:val="20"/>
          <w:szCs w:val="20"/>
        </w:rPr>
        <w:t>, προκειμένου η Διαχειριστική Αρχή να αξιολογήσει την πράξη</w:t>
      </w:r>
      <w:r w:rsidRPr="00590685">
        <w:rPr>
          <w:rFonts w:ascii="Century Gothic" w:hAnsi="Century Gothic" w:cs="Calibri"/>
          <w:sz w:val="20"/>
          <w:szCs w:val="20"/>
        </w:rPr>
        <w:t>:</w:t>
      </w:r>
    </w:p>
    <w:p w:rsidR="00ED17FF" w:rsidRPr="0008304F" w:rsidRDefault="0008304F" w:rsidP="00A30DB6">
      <w:pPr>
        <w:spacing w:line="360" w:lineRule="auto"/>
        <w:jc w:val="both"/>
        <w:rPr>
          <w:rFonts w:ascii="Century Gothic" w:hAnsi="Century Gothic" w:cs="Calibri"/>
          <w:b/>
          <w:sz w:val="20"/>
          <w:szCs w:val="20"/>
        </w:rPr>
      </w:pPr>
      <w:r w:rsidRPr="0008304F">
        <w:rPr>
          <w:rFonts w:ascii="Century Gothic" w:hAnsi="Century Gothic" w:cs="Calibri"/>
          <w:b/>
          <w:sz w:val="20"/>
          <w:szCs w:val="20"/>
        </w:rPr>
        <w:t>ΠΡΑΞΗ:………..</w:t>
      </w:r>
    </w:p>
    <w:p w:rsidR="0008304F" w:rsidRPr="0008304F" w:rsidRDefault="0008304F" w:rsidP="00A30DB6">
      <w:pPr>
        <w:spacing w:line="360" w:lineRule="auto"/>
        <w:jc w:val="both"/>
        <w:rPr>
          <w:rFonts w:ascii="Century Gothic" w:hAnsi="Century Gothic" w:cs="Calibri"/>
          <w:b/>
          <w:sz w:val="20"/>
          <w:szCs w:val="20"/>
        </w:rPr>
      </w:pPr>
      <w:r w:rsidRPr="0008304F">
        <w:rPr>
          <w:rFonts w:ascii="Century Gothic" w:hAnsi="Century Gothic" w:cs="Calibri"/>
          <w:b/>
          <w:sz w:val="20"/>
          <w:szCs w:val="20"/>
        </w:rPr>
        <w:t>ΚΩΔΙΚΟΣ ΟΠΣ: …………….</w:t>
      </w:r>
    </w:p>
    <w:p w:rsidR="0008304F" w:rsidRPr="0008304F" w:rsidRDefault="0008304F" w:rsidP="00A30DB6">
      <w:pPr>
        <w:spacing w:line="360" w:lineRule="auto"/>
        <w:jc w:val="both"/>
        <w:rPr>
          <w:rFonts w:ascii="Century Gothic" w:hAnsi="Century Gothic" w:cs="Calibri"/>
          <w:b/>
          <w:sz w:val="20"/>
          <w:szCs w:val="20"/>
        </w:rPr>
      </w:pPr>
      <w:r w:rsidRPr="0008304F">
        <w:rPr>
          <w:rFonts w:ascii="Century Gothic" w:hAnsi="Century Gothic" w:cs="Calibri"/>
          <w:b/>
          <w:sz w:val="20"/>
          <w:szCs w:val="20"/>
        </w:rPr>
        <w:t>ΚΩΔΙΚΟΣ ΚΑΙ ΤΙΤΛΟΣ ΠΡΟΣΚΛΗΣΗΣ: …………………….</w:t>
      </w:r>
    </w:p>
    <w:p w:rsidR="00ED17FF" w:rsidRPr="00761586" w:rsidRDefault="00ED17FF" w:rsidP="00761586">
      <w:pPr>
        <w:spacing w:before="100" w:beforeAutospacing="1" w:after="100" w:afterAutospacing="1" w:line="360" w:lineRule="auto"/>
        <w:rPr>
          <w:rFonts w:ascii="Century Gothic" w:hAnsi="Century Gothic" w:cs="Calibri"/>
          <w:b/>
          <w:sz w:val="20"/>
          <w:szCs w:val="20"/>
        </w:rPr>
      </w:pPr>
      <w:r w:rsidRPr="00761586">
        <w:rPr>
          <w:rFonts w:ascii="Century Gothic" w:hAnsi="Century Gothic" w:cs="Calibri"/>
          <w:b/>
          <w:sz w:val="20"/>
          <w:szCs w:val="20"/>
        </w:rPr>
        <w:t>Διαχωρισμός Οικονομικού Αντικειμένου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1134"/>
        <w:gridCol w:w="1701"/>
        <w:gridCol w:w="1134"/>
        <w:gridCol w:w="1276"/>
        <w:gridCol w:w="1701"/>
        <w:gridCol w:w="1276"/>
        <w:gridCol w:w="1275"/>
        <w:gridCol w:w="1701"/>
        <w:gridCol w:w="1276"/>
      </w:tblGrid>
      <w:tr w:rsidR="00ED17FF" w:rsidRPr="00761586" w:rsidTr="00870581">
        <w:tc>
          <w:tcPr>
            <w:tcW w:w="1384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3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Α’ &amp; Β’ Φάση</w:t>
            </w:r>
          </w:p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 xml:space="preserve">(συνολικός π/υ </w:t>
            </w:r>
            <w:r>
              <w:rPr>
                <w:rFonts w:ascii="Century Gothic" w:hAnsi="Century Gothic" w:cs="Calibri"/>
                <w:b/>
                <w:sz w:val="20"/>
                <w:szCs w:val="20"/>
              </w:rPr>
              <w:t>υπο</w:t>
            </w: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έργου)</w:t>
            </w:r>
          </w:p>
        </w:tc>
        <w:tc>
          <w:tcPr>
            <w:tcW w:w="4253" w:type="dxa"/>
            <w:gridSpan w:val="3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Α΄ Φάση</w:t>
            </w:r>
          </w:p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 xml:space="preserve">(συνολικός π/υ </w:t>
            </w:r>
            <w:r>
              <w:rPr>
                <w:rFonts w:ascii="Century Gothic" w:hAnsi="Century Gothic" w:cs="Calibri"/>
                <w:b/>
                <w:sz w:val="20"/>
                <w:szCs w:val="20"/>
              </w:rPr>
              <w:t>υπο</w:t>
            </w: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έργου)</w:t>
            </w:r>
          </w:p>
        </w:tc>
        <w:tc>
          <w:tcPr>
            <w:tcW w:w="4252" w:type="dxa"/>
            <w:gridSpan w:val="3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Β΄ Φάση</w:t>
            </w:r>
          </w:p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 xml:space="preserve">(συνολικός π/υ </w:t>
            </w:r>
            <w:r>
              <w:rPr>
                <w:rFonts w:ascii="Century Gothic" w:hAnsi="Century Gothic" w:cs="Calibri"/>
                <w:b/>
                <w:sz w:val="20"/>
                <w:szCs w:val="20"/>
              </w:rPr>
              <w:t>υπο</w:t>
            </w: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έργου)</w:t>
            </w:r>
          </w:p>
        </w:tc>
      </w:tr>
      <w:tr w:rsidR="00ED17FF" w:rsidRPr="00761586" w:rsidTr="00870581">
        <w:trPr>
          <w:trHeight w:val="734"/>
        </w:trPr>
        <w:tc>
          <w:tcPr>
            <w:tcW w:w="1384" w:type="dxa"/>
          </w:tcPr>
          <w:p w:rsidR="00ED17FF" w:rsidRPr="00870581" w:rsidRDefault="008F5878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>Α/Α – Τίτλος Υποέργου</w:t>
            </w: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after="120"/>
              <w:ind w:left="-15" w:right="-59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Επιλέξιμη Δ.Δ.</w:t>
            </w: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Μη επιλέξιμη Δ.Δ.</w:t>
            </w: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Συνολική Δ.Δ.</w:t>
            </w: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Επιλέξιμη Δ.Δ.</w:t>
            </w: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Μη επιλέξιμη Δ.Δ.</w:t>
            </w: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Συνολική Δ.Δ.</w:t>
            </w:r>
          </w:p>
        </w:tc>
        <w:tc>
          <w:tcPr>
            <w:tcW w:w="1275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Επιλέξιμη Δ.Δ.</w:t>
            </w: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Μη επιλέξιμη Δ.Δ.</w:t>
            </w: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Συνολική Δ.Δ.</w:t>
            </w:r>
          </w:p>
        </w:tc>
      </w:tr>
      <w:tr w:rsidR="00ED17FF" w:rsidRPr="00761586" w:rsidTr="00870581">
        <w:tc>
          <w:tcPr>
            <w:tcW w:w="138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761586" w:rsidTr="00870581">
        <w:tc>
          <w:tcPr>
            <w:tcW w:w="138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761586" w:rsidTr="00870581">
        <w:tc>
          <w:tcPr>
            <w:tcW w:w="138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761586" w:rsidTr="00870581">
        <w:tc>
          <w:tcPr>
            <w:tcW w:w="1384" w:type="dxa"/>
          </w:tcPr>
          <w:p w:rsidR="00ED17FF" w:rsidRPr="008F5878" w:rsidRDefault="008F5878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F5878">
              <w:rPr>
                <w:rFonts w:ascii="Century Gothic" w:hAnsi="Century Gothic" w:cs="Calibri"/>
                <w:b/>
                <w:sz w:val="20"/>
                <w:szCs w:val="20"/>
              </w:rPr>
              <w:t>ΣΥΝΟΛΟ</w:t>
            </w: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</w:tbl>
    <w:p w:rsidR="008F5878" w:rsidRDefault="008F5878" w:rsidP="00761586">
      <w:pPr>
        <w:spacing w:before="100" w:beforeAutospacing="1" w:after="100" w:afterAutospacing="1" w:line="360" w:lineRule="auto"/>
        <w:jc w:val="both"/>
        <w:rPr>
          <w:rFonts w:ascii="Century Gothic" w:hAnsi="Century Gothic" w:cs="Calibri"/>
          <w:sz w:val="20"/>
          <w:szCs w:val="20"/>
        </w:rPr>
      </w:pPr>
    </w:p>
    <w:p w:rsidR="008F5878" w:rsidRDefault="008F5878">
      <w:pPr>
        <w:rPr>
          <w:rFonts w:ascii="Century Gothic" w:hAnsi="Century Gothic" w:cs="Calibri"/>
          <w:sz w:val="20"/>
          <w:szCs w:val="20"/>
        </w:rPr>
      </w:pPr>
      <w:r>
        <w:rPr>
          <w:rFonts w:ascii="Century Gothic" w:hAnsi="Century Gothic" w:cs="Calibri"/>
          <w:sz w:val="20"/>
          <w:szCs w:val="20"/>
        </w:rPr>
        <w:br w:type="page"/>
      </w:r>
    </w:p>
    <w:p w:rsidR="00ED17FF" w:rsidRPr="00761586" w:rsidRDefault="00ED17FF" w:rsidP="00761586">
      <w:pPr>
        <w:spacing w:before="100" w:beforeAutospacing="1" w:after="100" w:afterAutospacing="1" w:line="360" w:lineRule="auto"/>
        <w:jc w:val="both"/>
        <w:rPr>
          <w:rFonts w:ascii="Century Gothic" w:hAnsi="Century Gothic" w:cs="Calibri"/>
          <w:sz w:val="20"/>
          <w:szCs w:val="20"/>
        </w:rPr>
      </w:pPr>
    </w:p>
    <w:p w:rsidR="00ED17FF" w:rsidRPr="00761586" w:rsidRDefault="00ED17FF" w:rsidP="00761586">
      <w:pPr>
        <w:spacing w:before="100" w:beforeAutospacing="1" w:after="100" w:afterAutospacing="1" w:line="360" w:lineRule="auto"/>
        <w:rPr>
          <w:rFonts w:ascii="Century Gothic" w:hAnsi="Century Gothic" w:cs="Calibri"/>
          <w:b/>
          <w:sz w:val="20"/>
          <w:szCs w:val="20"/>
        </w:rPr>
      </w:pPr>
      <w:r w:rsidRPr="00761586">
        <w:rPr>
          <w:rFonts w:ascii="Century Gothic" w:hAnsi="Century Gothic" w:cs="Calibri"/>
          <w:b/>
          <w:sz w:val="20"/>
          <w:szCs w:val="20"/>
        </w:rPr>
        <w:t>Χρονοδιάγραμμα Φάσεων Κατασκευής του έργου</w:t>
      </w:r>
      <w:r>
        <w:rPr>
          <w:rFonts w:ascii="Century Gothic" w:hAnsi="Century Gothic" w:cs="Calibri"/>
          <w:b/>
          <w:sz w:val="20"/>
          <w:szCs w:val="20"/>
        </w:rPr>
        <w:t xml:space="preserve"> (ανά υποέργο)</w:t>
      </w:r>
    </w:p>
    <w:tbl>
      <w:tblPr>
        <w:tblW w:w="13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49"/>
        <w:gridCol w:w="1134"/>
        <w:gridCol w:w="992"/>
        <w:gridCol w:w="248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536"/>
      </w:tblGrid>
      <w:tr w:rsidR="0008304F" w:rsidRPr="00761586" w:rsidTr="00524943">
        <w:tc>
          <w:tcPr>
            <w:tcW w:w="1949" w:type="dxa"/>
            <w:vAlign w:val="center"/>
          </w:tcPr>
          <w:p w:rsidR="0008304F" w:rsidRPr="00870581" w:rsidRDefault="0008304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Χρονοδιάγραμμα κατασκευής</w:t>
            </w:r>
          </w:p>
        </w:tc>
        <w:tc>
          <w:tcPr>
            <w:tcW w:w="1134" w:type="dxa"/>
          </w:tcPr>
          <w:p w:rsidR="0008304F" w:rsidRPr="00870581" w:rsidRDefault="0008304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Ημ/νία έναρξης</w:t>
            </w:r>
          </w:p>
        </w:tc>
        <w:tc>
          <w:tcPr>
            <w:tcW w:w="992" w:type="dxa"/>
          </w:tcPr>
          <w:p w:rsidR="0008304F" w:rsidRPr="00870581" w:rsidRDefault="0008304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Ημ/νία λήξης</w:t>
            </w:r>
          </w:p>
        </w:tc>
        <w:tc>
          <w:tcPr>
            <w:tcW w:w="995" w:type="dxa"/>
            <w:gridSpan w:val="4"/>
            <w:vAlign w:val="center"/>
          </w:tcPr>
          <w:p w:rsidR="0008304F" w:rsidRPr="00870581" w:rsidRDefault="0008304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>2016</w:t>
            </w:r>
          </w:p>
        </w:tc>
        <w:tc>
          <w:tcPr>
            <w:tcW w:w="996" w:type="dxa"/>
            <w:gridSpan w:val="4"/>
            <w:vAlign w:val="center"/>
          </w:tcPr>
          <w:p w:rsidR="0008304F" w:rsidRPr="00870581" w:rsidRDefault="0008304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>2017</w:t>
            </w:r>
          </w:p>
        </w:tc>
        <w:tc>
          <w:tcPr>
            <w:tcW w:w="996" w:type="dxa"/>
            <w:gridSpan w:val="4"/>
            <w:vAlign w:val="center"/>
          </w:tcPr>
          <w:p w:rsidR="0008304F" w:rsidRPr="00870581" w:rsidRDefault="0008304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>2018</w:t>
            </w:r>
          </w:p>
        </w:tc>
        <w:tc>
          <w:tcPr>
            <w:tcW w:w="996" w:type="dxa"/>
            <w:gridSpan w:val="4"/>
            <w:vAlign w:val="center"/>
          </w:tcPr>
          <w:p w:rsidR="0008304F" w:rsidRPr="00870581" w:rsidRDefault="0008304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>2019</w:t>
            </w:r>
          </w:p>
        </w:tc>
        <w:tc>
          <w:tcPr>
            <w:tcW w:w="996" w:type="dxa"/>
            <w:gridSpan w:val="4"/>
            <w:vAlign w:val="center"/>
          </w:tcPr>
          <w:p w:rsidR="0008304F" w:rsidRPr="00870581" w:rsidRDefault="0008304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>2020</w:t>
            </w:r>
          </w:p>
        </w:tc>
        <w:tc>
          <w:tcPr>
            <w:tcW w:w="996" w:type="dxa"/>
            <w:gridSpan w:val="4"/>
            <w:vAlign w:val="center"/>
          </w:tcPr>
          <w:p w:rsidR="0008304F" w:rsidRPr="00870581" w:rsidRDefault="0008304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>2021</w:t>
            </w:r>
          </w:p>
        </w:tc>
        <w:tc>
          <w:tcPr>
            <w:tcW w:w="996" w:type="dxa"/>
            <w:gridSpan w:val="4"/>
            <w:vAlign w:val="center"/>
          </w:tcPr>
          <w:p w:rsidR="0008304F" w:rsidRPr="00870581" w:rsidRDefault="0008304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>2022</w:t>
            </w:r>
          </w:p>
        </w:tc>
        <w:tc>
          <w:tcPr>
            <w:tcW w:w="996" w:type="dxa"/>
            <w:gridSpan w:val="4"/>
            <w:vAlign w:val="center"/>
          </w:tcPr>
          <w:p w:rsidR="0008304F" w:rsidRPr="00870581" w:rsidRDefault="0008304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>2023</w:t>
            </w:r>
          </w:p>
        </w:tc>
        <w:tc>
          <w:tcPr>
            <w:tcW w:w="996" w:type="dxa"/>
            <w:gridSpan w:val="4"/>
            <w:vAlign w:val="center"/>
          </w:tcPr>
          <w:p w:rsidR="0008304F" w:rsidRPr="00870581" w:rsidRDefault="0008304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>2024</w:t>
            </w:r>
          </w:p>
        </w:tc>
        <w:tc>
          <w:tcPr>
            <w:tcW w:w="536" w:type="dxa"/>
            <w:vAlign w:val="center"/>
          </w:tcPr>
          <w:p w:rsidR="0008304F" w:rsidRPr="00870581" w:rsidRDefault="0008304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…</w:t>
            </w:r>
          </w:p>
        </w:tc>
      </w:tr>
      <w:tr w:rsidR="0008304F" w:rsidRPr="00761586" w:rsidTr="0008304F">
        <w:tc>
          <w:tcPr>
            <w:tcW w:w="19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>ΤΜΗΜΑ Α</w:t>
            </w:r>
          </w:p>
        </w:tc>
        <w:tc>
          <w:tcPr>
            <w:tcW w:w="1134" w:type="dxa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8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536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08304F" w:rsidRPr="00761586" w:rsidTr="0008304F">
        <w:tc>
          <w:tcPr>
            <w:tcW w:w="19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>ΤΜΗΜΑ Β</w:t>
            </w:r>
          </w:p>
        </w:tc>
        <w:tc>
          <w:tcPr>
            <w:tcW w:w="1134" w:type="dxa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8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536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08304F" w:rsidRPr="00761586" w:rsidTr="0008304F">
        <w:tc>
          <w:tcPr>
            <w:tcW w:w="19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8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536" w:type="dxa"/>
            <w:vAlign w:val="center"/>
          </w:tcPr>
          <w:p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</w:tbl>
    <w:p w:rsidR="00ED17FF" w:rsidRPr="00CE0E51" w:rsidRDefault="00ED17FF" w:rsidP="00465250"/>
    <w:sectPr w:rsidR="00ED17FF" w:rsidRPr="00CE0E51" w:rsidSect="00B23E38">
      <w:pgSz w:w="16838" w:h="11906" w:orient="landscape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499" w:rsidRDefault="006A7499" w:rsidP="000C013E">
      <w:r>
        <w:separator/>
      </w:r>
    </w:p>
  </w:endnote>
  <w:endnote w:type="continuationSeparator" w:id="0">
    <w:p w:rsidR="006A7499" w:rsidRDefault="006A7499" w:rsidP="000C0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499" w:rsidRDefault="006A7499" w:rsidP="000C013E">
      <w:r>
        <w:separator/>
      </w:r>
    </w:p>
  </w:footnote>
  <w:footnote w:type="continuationSeparator" w:id="0">
    <w:p w:rsidR="006A7499" w:rsidRDefault="006A7499" w:rsidP="000C01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D2FF0"/>
    <w:multiLevelType w:val="hybridMultilevel"/>
    <w:tmpl w:val="A77244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668C1"/>
    <w:multiLevelType w:val="hybridMultilevel"/>
    <w:tmpl w:val="139CC1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502"/>
    <w:rsid w:val="00003502"/>
    <w:rsid w:val="00020ACE"/>
    <w:rsid w:val="0008304F"/>
    <w:rsid w:val="000C013E"/>
    <w:rsid w:val="000C7DCF"/>
    <w:rsid w:val="001D388E"/>
    <w:rsid w:val="001E55A2"/>
    <w:rsid w:val="001F1ECD"/>
    <w:rsid w:val="0021020C"/>
    <w:rsid w:val="0021099C"/>
    <w:rsid w:val="00250AC4"/>
    <w:rsid w:val="00265F71"/>
    <w:rsid w:val="00270656"/>
    <w:rsid w:val="002708F3"/>
    <w:rsid w:val="002845A5"/>
    <w:rsid w:val="002941C7"/>
    <w:rsid w:val="00295454"/>
    <w:rsid w:val="002E54B8"/>
    <w:rsid w:val="00335235"/>
    <w:rsid w:val="00387A3F"/>
    <w:rsid w:val="003B77F5"/>
    <w:rsid w:val="00465250"/>
    <w:rsid w:val="004735CA"/>
    <w:rsid w:val="004B3C5E"/>
    <w:rsid w:val="004F1D3B"/>
    <w:rsid w:val="00501363"/>
    <w:rsid w:val="0052289F"/>
    <w:rsid w:val="00522EBD"/>
    <w:rsid w:val="0055207A"/>
    <w:rsid w:val="00590685"/>
    <w:rsid w:val="00595B43"/>
    <w:rsid w:val="005A2E8C"/>
    <w:rsid w:val="005B052A"/>
    <w:rsid w:val="00602CD3"/>
    <w:rsid w:val="00623A67"/>
    <w:rsid w:val="006431DB"/>
    <w:rsid w:val="006463F2"/>
    <w:rsid w:val="006A7499"/>
    <w:rsid w:val="007136ED"/>
    <w:rsid w:val="00733B48"/>
    <w:rsid w:val="007569E5"/>
    <w:rsid w:val="00761586"/>
    <w:rsid w:val="007736B1"/>
    <w:rsid w:val="007748CE"/>
    <w:rsid w:val="007A6DBA"/>
    <w:rsid w:val="007E7728"/>
    <w:rsid w:val="00824621"/>
    <w:rsid w:val="00854689"/>
    <w:rsid w:val="00870581"/>
    <w:rsid w:val="00895F28"/>
    <w:rsid w:val="008A29EB"/>
    <w:rsid w:val="008F5878"/>
    <w:rsid w:val="00951EA8"/>
    <w:rsid w:val="00974B22"/>
    <w:rsid w:val="00982CC5"/>
    <w:rsid w:val="00A15EFE"/>
    <w:rsid w:val="00A30DB6"/>
    <w:rsid w:val="00A310B1"/>
    <w:rsid w:val="00A85BAF"/>
    <w:rsid w:val="00AA566A"/>
    <w:rsid w:val="00AB7345"/>
    <w:rsid w:val="00AC4491"/>
    <w:rsid w:val="00B13D32"/>
    <w:rsid w:val="00B23E38"/>
    <w:rsid w:val="00B75B6E"/>
    <w:rsid w:val="00C669CB"/>
    <w:rsid w:val="00C73DE4"/>
    <w:rsid w:val="00CC2250"/>
    <w:rsid w:val="00CE0E51"/>
    <w:rsid w:val="00D6569C"/>
    <w:rsid w:val="00DD7CEE"/>
    <w:rsid w:val="00DF5CD1"/>
    <w:rsid w:val="00E2469C"/>
    <w:rsid w:val="00EB4480"/>
    <w:rsid w:val="00ED17FF"/>
    <w:rsid w:val="00FA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110EA5"/>
  <w15:docId w15:val="{EBF2143A-EB85-443A-A3CF-85AF7B197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4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rsid w:val="00A30DB6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3"/>
    <w:uiPriority w:val="99"/>
    <w:locked/>
    <w:rsid w:val="00A30DB6"/>
    <w:rPr>
      <w:rFonts w:cs="Times New Roman"/>
      <w:b/>
      <w:bCs/>
      <w:sz w:val="24"/>
      <w:szCs w:val="24"/>
    </w:rPr>
  </w:style>
  <w:style w:type="paragraph" w:styleId="a4">
    <w:name w:val="header"/>
    <w:basedOn w:val="a"/>
    <w:link w:val="Char0"/>
    <w:uiPriority w:val="99"/>
    <w:rsid w:val="00A30DB6"/>
    <w:pPr>
      <w:tabs>
        <w:tab w:val="center" w:pos="4153"/>
        <w:tab w:val="right" w:pos="8306"/>
      </w:tabs>
      <w:spacing w:before="200"/>
      <w:jc w:val="both"/>
    </w:pPr>
    <w:rPr>
      <w:rFonts w:ascii="Arial" w:hAnsi="Arial"/>
      <w:sz w:val="22"/>
      <w:szCs w:val="20"/>
      <w:lang w:eastAsia="en-US"/>
    </w:rPr>
  </w:style>
  <w:style w:type="character" w:customStyle="1" w:styleId="Char0">
    <w:name w:val="Κεφαλίδα Char"/>
    <w:basedOn w:val="a0"/>
    <w:link w:val="a4"/>
    <w:uiPriority w:val="99"/>
    <w:locked/>
    <w:rsid w:val="00A30DB6"/>
    <w:rPr>
      <w:rFonts w:ascii="Arial" w:hAnsi="Arial" w:cs="Times New Roman"/>
      <w:sz w:val="22"/>
      <w:lang w:eastAsia="en-US"/>
    </w:rPr>
  </w:style>
  <w:style w:type="paragraph" w:styleId="a5">
    <w:name w:val="annotation text"/>
    <w:basedOn w:val="a"/>
    <w:link w:val="Char1"/>
    <w:uiPriority w:val="99"/>
    <w:rsid w:val="002708F3"/>
    <w:pPr>
      <w:spacing w:before="120"/>
      <w:jc w:val="both"/>
    </w:pPr>
    <w:rPr>
      <w:rFonts w:ascii="Arial Narrow" w:hAnsi="Arial Narrow"/>
      <w:sz w:val="20"/>
      <w:szCs w:val="20"/>
    </w:rPr>
  </w:style>
  <w:style w:type="character" w:customStyle="1" w:styleId="Char1">
    <w:name w:val="Κείμενο σχολίου Char"/>
    <w:basedOn w:val="a0"/>
    <w:link w:val="a5"/>
    <w:uiPriority w:val="99"/>
    <w:locked/>
    <w:rsid w:val="002708F3"/>
    <w:rPr>
      <w:rFonts w:ascii="Arial Narrow" w:hAnsi="Arial Narrow" w:cs="Times New Roman"/>
    </w:rPr>
  </w:style>
  <w:style w:type="table" w:styleId="a6">
    <w:name w:val="Table Grid"/>
    <w:basedOn w:val="a1"/>
    <w:uiPriority w:val="99"/>
    <w:rsid w:val="00C669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Table Simple 1"/>
    <w:basedOn w:val="a1"/>
    <w:uiPriority w:val="99"/>
    <w:rsid w:val="00C669CB"/>
    <w:rPr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">
    <w:name w:val="Table Simple 2"/>
    <w:basedOn w:val="a1"/>
    <w:uiPriority w:val="99"/>
    <w:rsid w:val="00C669CB"/>
    <w:rPr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">
    <w:name w:val="Table Simple 3"/>
    <w:basedOn w:val="a1"/>
    <w:uiPriority w:val="99"/>
    <w:rsid w:val="00C669CB"/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0">
    <w:name w:val="Table Subtle 1"/>
    <w:basedOn w:val="a1"/>
    <w:uiPriority w:val="99"/>
    <w:rsid w:val="00C669CB"/>
    <w:rPr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0">
    <w:name w:val="Table Subtle 2"/>
    <w:basedOn w:val="a1"/>
    <w:uiPriority w:val="99"/>
    <w:rsid w:val="00C669CB"/>
    <w:rPr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footer"/>
    <w:basedOn w:val="a"/>
    <w:link w:val="Char2"/>
    <w:uiPriority w:val="99"/>
    <w:rsid w:val="000C013E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7"/>
    <w:uiPriority w:val="99"/>
    <w:locked/>
    <w:rsid w:val="000C013E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172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MOD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ΠΑΠΑΓΕΩΡΓΙΟΥ ΦΩΤΕΙΝΗ</dc:creator>
  <cp:keywords/>
  <dc:description/>
  <cp:lastModifiedBy>ΑΜΕΝΤΑ ΒΑΣΙΛΙΚΗ - MON. A'</cp:lastModifiedBy>
  <cp:revision>4</cp:revision>
  <cp:lastPrinted>2015-06-30T08:53:00Z</cp:lastPrinted>
  <dcterms:created xsi:type="dcterms:W3CDTF">2023-03-07T11:33:00Z</dcterms:created>
  <dcterms:modified xsi:type="dcterms:W3CDTF">2023-03-20T11:12:00Z</dcterms:modified>
</cp:coreProperties>
</file>