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EAC84" w14:textId="77777777" w:rsidR="00B95368" w:rsidRPr="00F958BD" w:rsidRDefault="00B95368" w:rsidP="00B95368">
      <w:pPr>
        <w:spacing w:before="120" w:after="120" w:line="264" w:lineRule="auto"/>
        <w:jc w:val="both"/>
        <w:rPr>
          <w:rFonts w:ascii="Tahoma" w:eastAsia="Times New Roman" w:hAnsi="Tahoma" w:cs="Tahoma"/>
          <w:b/>
        </w:rPr>
      </w:pPr>
      <w:bookmarkStart w:id="0" w:name="_Toc328131707"/>
      <w:bookmarkStart w:id="1" w:name="_Toc328132147"/>
      <w:bookmarkStart w:id="2" w:name="_Toc328132321"/>
      <w:bookmarkStart w:id="3" w:name="_Toc328133469"/>
      <w:bookmarkStart w:id="4" w:name="_Toc328133562"/>
      <w:bookmarkStart w:id="5" w:name="_Toc328133605"/>
      <w:bookmarkStart w:id="6" w:name="_Toc328134948"/>
      <w:bookmarkStart w:id="7" w:name="_Toc328394361"/>
      <w:bookmarkStart w:id="8" w:name="_Toc328641435"/>
      <w:bookmarkStart w:id="9" w:name="_Toc333914303"/>
      <w:r w:rsidRPr="00F958BD">
        <w:rPr>
          <w:rFonts w:ascii="Tahoma" w:eastAsia="Times New Roman" w:hAnsi="Tahoma" w:cs="Tahoma"/>
          <w:b/>
        </w:rPr>
        <w:t>Έντυπο Παροχής Υπηρεσιών προς τους Ωφελούμενους</w:t>
      </w:r>
      <w:bookmarkEnd w:id="0"/>
      <w:bookmarkEnd w:id="1"/>
      <w:bookmarkEnd w:id="2"/>
      <w:bookmarkEnd w:id="3"/>
      <w:bookmarkEnd w:id="4"/>
      <w:bookmarkEnd w:id="5"/>
      <w:bookmarkEnd w:id="6"/>
      <w:bookmarkEnd w:id="7"/>
      <w:bookmarkEnd w:id="8"/>
      <w:bookmarkEnd w:id="9"/>
      <w:r w:rsidRPr="00F958BD">
        <w:rPr>
          <w:rFonts w:ascii="Tahoma" w:eastAsia="Times New Roman" w:hAnsi="Tahoma" w:cs="Tahoma"/>
          <w:b/>
        </w:rPr>
        <w:t xml:space="preserve"> – Διακοπή παρεχόμενων υπηρεσιών</w:t>
      </w:r>
    </w:p>
    <w:p w14:paraId="712A811C" w14:textId="77777777" w:rsidR="00F958BD" w:rsidRDefault="00F958BD" w:rsidP="00B95368">
      <w:pPr>
        <w:spacing w:before="120" w:after="120" w:line="264" w:lineRule="auto"/>
        <w:jc w:val="both"/>
        <w:rPr>
          <w:rFonts w:ascii="Tahoma" w:eastAsia="Times New Roman" w:hAnsi="Tahoma" w:cs="Tahoma"/>
        </w:rPr>
      </w:pPr>
    </w:p>
    <w:p w14:paraId="575D267C" w14:textId="38F38462" w:rsidR="00B95368" w:rsidRPr="00F958BD" w:rsidRDefault="00B95368" w:rsidP="00B95368">
      <w:pPr>
        <w:spacing w:before="120" w:after="120" w:line="264" w:lineRule="auto"/>
        <w:jc w:val="both"/>
        <w:rPr>
          <w:rFonts w:ascii="Tahoma" w:eastAsia="Times New Roman" w:hAnsi="Tahoma" w:cs="Tahoma"/>
        </w:rPr>
      </w:pPr>
      <w:bookmarkStart w:id="10" w:name="_GoBack"/>
      <w:bookmarkEnd w:id="10"/>
      <w:r w:rsidRPr="00F958BD">
        <w:rPr>
          <w:rFonts w:ascii="Tahoma" w:eastAsia="Times New Roman" w:hAnsi="Tahoma" w:cs="Tahoma"/>
        </w:rPr>
        <w:t>Τα ΚΗΦΗ υποχρεούνται να διατηρούν έντυπο με την ονομασία «</w:t>
      </w:r>
      <w:r w:rsidRPr="00F958BD">
        <w:rPr>
          <w:rFonts w:ascii="Tahoma" w:eastAsia="Times New Roman" w:hAnsi="Tahoma" w:cs="Tahoma"/>
          <w:b/>
          <w:u w:val="single"/>
        </w:rPr>
        <w:t>Έντυπο Παροχής Υπηρεσιών προς τους Ωφελούμενους</w:t>
      </w:r>
      <w:r w:rsidRPr="00F958BD">
        <w:rPr>
          <w:rFonts w:ascii="Tahoma" w:eastAsia="Times New Roman" w:hAnsi="Tahoma" w:cs="Tahoma"/>
        </w:rPr>
        <w:t>» στο οποίο, κάθε μήνα, οι ωφελούμενοι/</w:t>
      </w:r>
      <w:proofErr w:type="spellStart"/>
      <w:r w:rsidRPr="00F958BD">
        <w:rPr>
          <w:rFonts w:ascii="Tahoma" w:eastAsia="Times New Roman" w:hAnsi="Tahoma" w:cs="Tahoma"/>
        </w:rPr>
        <w:t>ες</w:t>
      </w:r>
      <w:proofErr w:type="spellEnd"/>
      <w:r w:rsidRPr="00F958BD">
        <w:rPr>
          <w:rFonts w:ascii="Tahoma" w:eastAsia="Times New Roman" w:hAnsi="Tahoma" w:cs="Tahoma"/>
        </w:rPr>
        <w:t xml:space="preserve">  θα βεβαιώνουν τη συνέχιση της παροχής των υπηρεσιών από το Κέντρο, υπογράφοντας στο αντίστοιχο πεδίο του εντύπου. Το έντυπο αυτό θα αποτελεί απόδειξη για τις παρεχόμενες υπηρεσίες του Δικαιούχου για κάθε Κέντρο που αυτός λειτουργεί. Ο Δικαιούχος έχει τ</w:t>
      </w:r>
      <w:r w:rsidR="001A7BFA" w:rsidRPr="00F958BD">
        <w:rPr>
          <w:rFonts w:ascii="Tahoma" w:eastAsia="Times New Roman" w:hAnsi="Tahoma" w:cs="Tahoma"/>
        </w:rPr>
        <w:t>η</w:t>
      </w:r>
      <w:r w:rsidRPr="00F958BD">
        <w:rPr>
          <w:rFonts w:ascii="Tahoma" w:eastAsia="Times New Roman" w:hAnsi="Tahoma" w:cs="Tahoma"/>
        </w:rPr>
        <w:t xml:space="preserve">ν υποχρέωση να παρέχει το έντυπο στη </w:t>
      </w:r>
      <w:r w:rsidR="001A7BFA" w:rsidRPr="00F958BD">
        <w:rPr>
          <w:rFonts w:ascii="Tahoma" w:eastAsia="Times New Roman" w:hAnsi="Tahoma" w:cs="Tahoma"/>
        </w:rPr>
        <w:t xml:space="preserve">Ειδική Υπηρεσία Διαχείρισης </w:t>
      </w:r>
      <w:r w:rsidRPr="00F958BD">
        <w:rPr>
          <w:rFonts w:ascii="Tahoma" w:eastAsia="Times New Roman" w:hAnsi="Tahoma" w:cs="Tahoma"/>
        </w:rPr>
        <w:t>καθώς και σε άλλες αρμόδιες Ελληνικής και Κοινοτικές Αρχές, οποιαδήποτε στιγμή ζητηθεί.</w:t>
      </w:r>
    </w:p>
    <w:p w14:paraId="2B9A376B" w14:textId="27D19152" w:rsidR="00B95368" w:rsidRPr="00F958BD" w:rsidRDefault="00B95368" w:rsidP="00B95368">
      <w:pPr>
        <w:spacing w:before="120" w:after="120" w:line="264" w:lineRule="auto"/>
        <w:jc w:val="both"/>
        <w:rPr>
          <w:rFonts w:ascii="Tahoma" w:eastAsia="Times New Roman" w:hAnsi="Tahoma" w:cs="Tahoma"/>
        </w:rPr>
      </w:pPr>
      <w:r w:rsidRPr="00F958BD">
        <w:rPr>
          <w:rFonts w:ascii="Tahoma" w:eastAsia="Times New Roman" w:hAnsi="Tahoma" w:cs="Tahoma"/>
        </w:rPr>
        <w:t xml:space="preserve">Επίσης υποχρεούνται να διατηρούν </w:t>
      </w:r>
      <w:r w:rsidR="001A7BFA" w:rsidRPr="00F958BD">
        <w:rPr>
          <w:rFonts w:ascii="Tahoma" w:eastAsia="Times New Roman" w:hAnsi="Tahoma" w:cs="Tahoma"/>
          <w:b/>
          <w:u w:val="single"/>
        </w:rPr>
        <w:t xml:space="preserve">Ημερήσιο </w:t>
      </w:r>
      <w:proofErr w:type="spellStart"/>
      <w:r w:rsidR="001A7BFA" w:rsidRPr="00F958BD">
        <w:rPr>
          <w:rFonts w:ascii="Tahoma" w:eastAsia="Times New Roman" w:hAnsi="Tahoma" w:cs="Tahoma"/>
          <w:b/>
          <w:u w:val="single"/>
        </w:rPr>
        <w:t>Π</w:t>
      </w:r>
      <w:r w:rsidRPr="00F958BD">
        <w:rPr>
          <w:rFonts w:ascii="Tahoma" w:eastAsia="Times New Roman" w:hAnsi="Tahoma" w:cs="Tahoma"/>
          <w:b/>
          <w:u w:val="single"/>
        </w:rPr>
        <w:t>αρουσιολόγιο</w:t>
      </w:r>
      <w:proofErr w:type="spellEnd"/>
      <w:r w:rsidRPr="00F958BD">
        <w:rPr>
          <w:rFonts w:ascii="Tahoma" w:eastAsia="Times New Roman" w:hAnsi="Tahoma" w:cs="Tahoma"/>
        </w:rPr>
        <w:t xml:space="preserve">, </w:t>
      </w:r>
      <w:r w:rsidR="001A7BFA" w:rsidRPr="00F958BD">
        <w:rPr>
          <w:rFonts w:ascii="Tahoma" w:eastAsia="Times New Roman" w:hAnsi="Tahoma" w:cs="Tahoma"/>
        </w:rPr>
        <w:t xml:space="preserve">στο οποίο οι </w:t>
      </w:r>
      <w:r w:rsidRPr="00F958BD">
        <w:rPr>
          <w:rFonts w:ascii="Tahoma" w:eastAsia="Times New Roman" w:hAnsi="Tahoma" w:cs="Tahoma"/>
        </w:rPr>
        <w:t>ωφελούμενοι θα υπογράφουν καθημερινά.</w:t>
      </w:r>
    </w:p>
    <w:p w14:paraId="564CCB94" w14:textId="6F72F9B8" w:rsidR="00B95368" w:rsidRPr="00F958BD" w:rsidRDefault="001A7BFA" w:rsidP="00B95368">
      <w:pPr>
        <w:spacing w:before="120" w:after="120" w:line="264" w:lineRule="auto"/>
        <w:jc w:val="both"/>
        <w:rPr>
          <w:rFonts w:ascii="Tahoma" w:eastAsia="Times New Roman" w:hAnsi="Tahoma" w:cs="Tahoma"/>
        </w:rPr>
      </w:pPr>
      <w:r w:rsidRPr="00F958BD">
        <w:rPr>
          <w:rFonts w:ascii="Tahoma" w:eastAsia="Times New Roman" w:hAnsi="Tahoma" w:cs="Tahoma"/>
        </w:rPr>
        <w:t>Ο</w:t>
      </w:r>
      <w:r w:rsidR="00B95368" w:rsidRPr="00F958BD">
        <w:rPr>
          <w:rFonts w:ascii="Tahoma" w:eastAsia="Times New Roman" w:hAnsi="Tahoma" w:cs="Tahoma"/>
        </w:rPr>
        <w:t xml:space="preserve">ι Δικαιούχοι υποχρεούνται να υποβάλουν το </w:t>
      </w:r>
      <w:proofErr w:type="spellStart"/>
      <w:r w:rsidR="00B95368" w:rsidRPr="00F958BD">
        <w:rPr>
          <w:rFonts w:ascii="Tahoma" w:eastAsia="Times New Roman" w:hAnsi="Tahoma" w:cs="Tahoma"/>
        </w:rPr>
        <w:t>παρουσιολόγιο</w:t>
      </w:r>
      <w:proofErr w:type="spellEnd"/>
      <w:r w:rsidR="00B95368" w:rsidRPr="00F958BD">
        <w:rPr>
          <w:rFonts w:ascii="Tahoma" w:eastAsia="Times New Roman" w:hAnsi="Tahoma" w:cs="Tahoma"/>
        </w:rPr>
        <w:t xml:space="preserve"> και  οποιοδήποτε άλλο σχετικό έγγραφο τους ζητηθεί από </w:t>
      </w:r>
      <w:r w:rsidRPr="00F958BD">
        <w:rPr>
          <w:rFonts w:ascii="Tahoma" w:eastAsia="Times New Roman" w:hAnsi="Tahoma" w:cs="Tahoma"/>
        </w:rPr>
        <w:t xml:space="preserve">την Ειδική Υπηρεσία Διαχείρισης </w:t>
      </w:r>
      <w:r w:rsidR="00B95368" w:rsidRPr="00F958BD">
        <w:rPr>
          <w:rFonts w:ascii="Tahoma" w:eastAsia="Times New Roman" w:hAnsi="Tahoma" w:cs="Tahoma"/>
        </w:rPr>
        <w:t>καθώς και  άλλες αρμόδιες Ελληνικής και Κοινοτικές Αρχές, στο πλαίσιο της υλοποίησης της δράσης.</w:t>
      </w:r>
    </w:p>
    <w:p w14:paraId="5B2AC016" w14:textId="77777777" w:rsidR="008F1615" w:rsidRPr="00F958BD" w:rsidRDefault="00B95368" w:rsidP="00B95368">
      <w:pPr>
        <w:spacing w:before="120" w:after="120" w:line="264" w:lineRule="auto"/>
        <w:jc w:val="both"/>
        <w:rPr>
          <w:rFonts w:ascii="Tahoma" w:eastAsia="Times New Roman" w:hAnsi="Tahoma" w:cs="Tahoma"/>
        </w:rPr>
      </w:pPr>
      <w:r w:rsidRPr="00F958BD">
        <w:rPr>
          <w:rFonts w:ascii="Tahoma" w:eastAsia="Times New Roman" w:hAnsi="Tahoma" w:cs="Tahoma"/>
        </w:rPr>
        <w:t>Σε περιπτώσεις διακοπής των παρεχόμενων υπηρεσιών λόγω αποχωρήσεως ωφελούμενου, ο Δικαιούχος υποχρεούται να προβεί σε αντικατάστασή του το συντομότερο δυνατόν από τα λίστα επιλαχόντων (όταν υπάρχει) και να ενημερώσει εγγράφως την ΕΥΔ για την αντικατάσταση αυτή.</w:t>
      </w:r>
    </w:p>
    <w:p w14:paraId="1217E53C" w14:textId="77777777" w:rsidR="00306874" w:rsidRPr="00F958BD" w:rsidRDefault="00306874" w:rsidP="00B95368">
      <w:pPr>
        <w:spacing w:before="120" w:after="120" w:line="264" w:lineRule="auto"/>
        <w:jc w:val="both"/>
        <w:rPr>
          <w:rFonts w:ascii="Tahoma" w:eastAsia="Times New Roman" w:hAnsi="Tahoma" w:cs="Tahoma"/>
        </w:rPr>
      </w:pPr>
    </w:p>
    <w:sectPr w:rsidR="00306874" w:rsidRPr="00F958BD" w:rsidSect="00B95368">
      <w:headerReference w:type="default" r:id="rId7"/>
      <w:footerReference w:type="even" r:id="rId8"/>
      <w:footerReference w:type="default" r:id="rId9"/>
      <w:headerReference w:type="first" r:id="rId10"/>
      <w:footerReference w:type="first" r:id="rId11"/>
      <w:pgSz w:w="11906" w:h="16838" w:code="9"/>
      <w:pgMar w:top="1276" w:right="1440" w:bottom="1440" w:left="1418" w:header="709" w:footer="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CA9E6" w14:textId="77777777" w:rsidR="005E1C25" w:rsidRDefault="005E1C25" w:rsidP="00B95368">
      <w:pPr>
        <w:spacing w:after="0" w:line="240" w:lineRule="auto"/>
      </w:pPr>
      <w:r>
        <w:separator/>
      </w:r>
    </w:p>
  </w:endnote>
  <w:endnote w:type="continuationSeparator" w:id="0">
    <w:p w14:paraId="4B4AA784" w14:textId="77777777" w:rsidR="005E1C25" w:rsidRDefault="005E1C25" w:rsidP="00B95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ECAF" w14:textId="77777777" w:rsidR="00991FC9" w:rsidRDefault="00B95368" w:rsidP="005A0C73">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D97B6C3" w14:textId="77777777" w:rsidR="00991FC9" w:rsidRDefault="00F958BD" w:rsidP="005A0C7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547"/>
      <w:gridCol w:w="2835"/>
      <w:gridCol w:w="2649"/>
    </w:tblGrid>
    <w:tr w:rsidR="00991FC9" w:rsidRPr="007C3386" w14:paraId="3A00BD17" w14:textId="77777777">
      <w:trPr>
        <w:jc w:val="center"/>
      </w:trPr>
      <w:tc>
        <w:tcPr>
          <w:tcW w:w="3547" w:type="dxa"/>
          <w:tcBorders>
            <w:top w:val="single" w:sz="4" w:space="0" w:color="auto"/>
          </w:tcBorders>
        </w:tcPr>
        <w:p w14:paraId="5FBF9312" w14:textId="77777777" w:rsidR="00991FC9" w:rsidRPr="007C3386" w:rsidRDefault="00F958BD" w:rsidP="005A0C73">
          <w:pPr>
            <w:spacing w:after="0" w:line="240" w:lineRule="auto"/>
            <w:rPr>
              <w:rFonts w:ascii="Tahoma" w:hAnsi="Tahoma" w:cs="Tahoma"/>
              <w:b/>
            </w:rPr>
          </w:pPr>
        </w:p>
      </w:tc>
      <w:tc>
        <w:tcPr>
          <w:tcW w:w="2835" w:type="dxa"/>
          <w:tcBorders>
            <w:top w:val="single" w:sz="4" w:space="0" w:color="auto"/>
          </w:tcBorders>
          <w:vAlign w:val="center"/>
        </w:tcPr>
        <w:p w14:paraId="537A05F6" w14:textId="77777777" w:rsidR="00991FC9" w:rsidRPr="007C3386" w:rsidRDefault="00F958BD" w:rsidP="005A0C73">
          <w:pPr>
            <w:spacing w:after="0" w:line="240" w:lineRule="auto"/>
            <w:ind w:left="400"/>
            <w:jc w:val="center"/>
            <w:rPr>
              <w:rFonts w:ascii="Tahoma" w:hAnsi="Tahoma" w:cs="Tahoma"/>
            </w:rPr>
          </w:pPr>
        </w:p>
      </w:tc>
      <w:tc>
        <w:tcPr>
          <w:tcW w:w="2649" w:type="dxa"/>
          <w:tcBorders>
            <w:top w:val="single" w:sz="4" w:space="0" w:color="auto"/>
          </w:tcBorders>
          <w:vAlign w:val="center"/>
        </w:tcPr>
        <w:p w14:paraId="0B43903A" w14:textId="77777777" w:rsidR="00991FC9" w:rsidRPr="007C3386" w:rsidRDefault="00F958BD" w:rsidP="005A0C73">
          <w:pPr>
            <w:spacing w:after="0" w:line="240" w:lineRule="auto"/>
            <w:jc w:val="right"/>
            <w:rPr>
              <w:rFonts w:ascii="Tahoma" w:hAnsi="Tahoma" w:cs="Tahoma"/>
              <w:b/>
            </w:rPr>
          </w:pPr>
        </w:p>
      </w:tc>
    </w:tr>
  </w:tbl>
  <w:p w14:paraId="4962E1CA" w14:textId="77777777" w:rsidR="00991FC9" w:rsidRPr="007C3386" w:rsidRDefault="00F958BD" w:rsidP="005A0C73">
    <w:pPr>
      <w:pStyle w:val="a3"/>
      <w:ind w:right="360"/>
      <w:rPr>
        <w:rFonts w:ascii="Tahoma" w:hAnsi="Tahoma" w:cs="Tahom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CCF4E" w14:textId="77777777" w:rsidR="00991FC9" w:rsidRPr="007B7B3A" w:rsidRDefault="00F958BD" w:rsidP="005A0C73">
    <w:pPr>
      <w:spacing w:after="0" w:line="240" w:lineRule="auto"/>
      <w:rPr>
        <w:rStyle w:val="a5"/>
        <w:rFonts w:ascii="Tahoma" w:hAnsi="Tahoma" w:cs="Tahoma"/>
        <w:i/>
        <w:sz w:val="16"/>
        <w:szCs w:val="16"/>
      </w:rPr>
    </w:pPr>
  </w:p>
  <w:tbl>
    <w:tblPr>
      <w:tblW w:w="9247" w:type="dxa"/>
      <w:jc w:val="center"/>
      <w:tblBorders>
        <w:top w:val="single" w:sz="4" w:space="0" w:color="auto"/>
      </w:tblBorders>
      <w:tblLook w:val="01E0" w:firstRow="1" w:lastRow="1" w:firstColumn="1" w:lastColumn="1" w:noHBand="0" w:noVBand="0"/>
    </w:tblPr>
    <w:tblGrid>
      <w:gridCol w:w="9247"/>
    </w:tblGrid>
    <w:tr w:rsidR="00991FC9" w:rsidRPr="0049597D" w14:paraId="3F312A22" w14:textId="77777777">
      <w:trPr>
        <w:trHeight w:val="70"/>
        <w:jc w:val="center"/>
      </w:trPr>
      <w:tc>
        <w:tcPr>
          <w:tcW w:w="9247" w:type="dxa"/>
          <w:tcBorders>
            <w:top w:val="single" w:sz="4" w:space="0" w:color="auto"/>
          </w:tcBorders>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91FC9" w:rsidRPr="00F119CB" w14:paraId="1ED6D508" w14:textId="77777777">
            <w:trPr>
              <w:jc w:val="center"/>
            </w:trPr>
            <w:tc>
              <w:tcPr>
                <w:tcW w:w="3383" w:type="dxa"/>
                <w:tcBorders>
                  <w:top w:val="single" w:sz="4" w:space="0" w:color="auto"/>
                  <w:left w:val="nil"/>
                  <w:bottom w:val="nil"/>
                  <w:right w:val="nil"/>
                </w:tcBorders>
              </w:tcPr>
              <w:p w14:paraId="7949D287" w14:textId="77777777" w:rsidR="00991FC9" w:rsidRPr="00F52749" w:rsidRDefault="00B95368" w:rsidP="005A0C73">
                <w:pPr>
                  <w:spacing w:after="0" w:line="240" w:lineRule="auto"/>
                  <w:rPr>
                    <w:i/>
                    <w:sz w:val="16"/>
                    <w:szCs w:val="16"/>
                  </w:rPr>
                </w:pPr>
                <w:r w:rsidRPr="002562BC">
                  <w:rPr>
                    <w:i/>
                    <w:sz w:val="16"/>
                    <w:szCs w:val="16"/>
                  </w:rPr>
                  <w:t>Κωδικός Πρόσκλησης</w:t>
                </w:r>
                <w:r w:rsidRPr="007B7B3A">
                  <w:rPr>
                    <w:i/>
                    <w:sz w:val="16"/>
                    <w:szCs w:val="16"/>
                  </w:rPr>
                  <w:t>: ………..</w:t>
                </w:r>
              </w:p>
              <w:p w14:paraId="201E742A" w14:textId="77777777" w:rsidR="00991FC9" w:rsidRPr="00F52749"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 xml:space="preserve">Έντυπο: </w:t>
                </w:r>
                <w:r>
                  <w:rPr>
                    <w:rStyle w:val="a5"/>
                    <w:rFonts w:ascii="Tahoma" w:hAnsi="Tahoma" w:cs="Tahoma"/>
                    <w:sz w:val="16"/>
                    <w:szCs w:val="16"/>
                  </w:rPr>
                  <w:t>Ε.Ι.1_</w:t>
                </w:r>
                <w:r w:rsidRPr="00F52749">
                  <w:rPr>
                    <w:rStyle w:val="a5"/>
                    <w:rFonts w:ascii="Tahoma" w:hAnsi="Tahoma" w:cs="Tahoma"/>
                    <w:sz w:val="16"/>
                    <w:szCs w:val="16"/>
                  </w:rPr>
                  <w:t>1</w:t>
                </w:r>
              </w:p>
              <w:p w14:paraId="4B5B311F" w14:textId="77777777" w:rsidR="00991FC9" w:rsidRPr="00A95FF2" w:rsidRDefault="00B95368" w:rsidP="005A0C73">
                <w:pPr>
                  <w:spacing w:after="0" w:line="240" w:lineRule="auto"/>
                  <w:rPr>
                    <w:rStyle w:val="a5"/>
                    <w:rFonts w:ascii="Tahoma" w:hAnsi="Tahoma" w:cs="Tahoma"/>
                    <w:sz w:val="16"/>
                    <w:szCs w:val="16"/>
                  </w:rPr>
                </w:pPr>
                <w:r w:rsidRPr="00A95FF2">
                  <w:rPr>
                    <w:rStyle w:val="a5"/>
                    <w:rFonts w:ascii="Tahoma" w:hAnsi="Tahoma" w:cs="Tahoma"/>
                    <w:sz w:val="16"/>
                    <w:szCs w:val="16"/>
                  </w:rPr>
                  <w:t>Έκδοση: 1</w:t>
                </w:r>
                <w:r w:rsidRPr="00A95FF2">
                  <w:rPr>
                    <w:rStyle w:val="a5"/>
                    <w:rFonts w:ascii="Tahoma" w:hAnsi="Tahoma" w:cs="Tahoma"/>
                    <w:sz w:val="16"/>
                    <w:szCs w:val="16"/>
                    <w:vertAlign w:val="superscript"/>
                  </w:rPr>
                  <w:t>η</w:t>
                </w:r>
                <w:r w:rsidRPr="00A95FF2">
                  <w:rPr>
                    <w:rStyle w:val="a5"/>
                    <w:rFonts w:ascii="Tahoma" w:hAnsi="Tahoma" w:cs="Tahoma"/>
                    <w:sz w:val="16"/>
                    <w:szCs w:val="16"/>
                  </w:rPr>
                  <w:t xml:space="preserve"> (Σχέδιο)</w:t>
                </w:r>
              </w:p>
              <w:p w14:paraId="04783F24" w14:textId="77777777" w:rsidR="00991FC9" w:rsidRPr="00F52749" w:rsidRDefault="00B95368" w:rsidP="005A0C73">
                <w:pPr>
                  <w:spacing w:after="0" w:line="240" w:lineRule="auto"/>
                  <w:rPr>
                    <w:rFonts w:ascii="Tahoma" w:hAnsi="Tahoma" w:cs="Tahoma"/>
                    <w:b/>
                    <w:sz w:val="16"/>
                    <w:szCs w:val="16"/>
                  </w:rPr>
                </w:pPr>
                <w:proofErr w:type="spellStart"/>
                <w:r w:rsidRPr="00F52749">
                  <w:rPr>
                    <w:rStyle w:val="a5"/>
                    <w:rFonts w:ascii="Tahoma" w:hAnsi="Tahoma" w:cs="Tahoma"/>
                    <w:sz w:val="16"/>
                    <w:szCs w:val="16"/>
                  </w:rPr>
                  <w:t>Ημ</w:t>
                </w:r>
                <w:proofErr w:type="spellEnd"/>
                <w:r w:rsidRPr="00F52749">
                  <w:rPr>
                    <w:rStyle w:val="a5"/>
                    <w:rFonts w:ascii="Tahoma" w:hAnsi="Tahoma" w:cs="Tahoma"/>
                    <w:sz w:val="16"/>
                    <w:szCs w:val="16"/>
                  </w:rPr>
                  <w:t xml:space="preserve">/νια Έκδοσης: </w:t>
                </w:r>
              </w:p>
            </w:tc>
            <w:tc>
              <w:tcPr>
                <w:tcW w:w="2850" w:type="dxa"/>
                <w:tcBorders>
                  <w:top w:val="single" w:sz="4" w:space="0" w:color="auto"/>
                  <w:left w:val="nil"/>
                  <w:bottom w:val="nil"/>
                  <w:right w:val="nil"/>
                </w:tcBorders>
                <w:vAlign w:val="center"/>
              </w:tcPr>
              <w:p w14:paraId="141B097E" w14:textId="77777777" w:rsidR="00991FC9" w:rsidRPr="00A95FF2" w:rsidRDefault="00B95368" w:rsidP="005A0C73">
                <w:pPr>
                  <w:ind w:left="400"/>
                  <w:jc w:val="center"/>
                  <w:rPr>
                    <w:rFonts w:ascii="Tahoma" w:hAnsi="Tahoma" w:cs="Tahoma"/>
                    <w:sz w:val="16"/>
                    <w:szCs w:val="16"/>
                  </w:rPr>
                </w:pPr>
                <w:r w:rsidRPr="00A95FF2">
                  <w:rPr>
                    <w:rFonts w:ascii="Tahoma" w:hAnsi="Tahoma" w:cs="Tahoma"/>
                    <w:sz w:val="16"/>
                    <w:szCs w:val="16"/>
                  </w:rPr>
                  <w:t>-</w:t>
                </w:r>
                <w:r w:rsidRPr="00A95FF2">
                  <w:rPr>
                    <w:rFonts w:ascii="Tahoma" w:hAnsi="Tahoma" w:cs="Tahoma"/>
                    <w:sz w:val="16"/>
                    <w:szCs w:val="16"/>
                  </w:rPr>
                  <w:fldChar w:fldCharType="begin"/>
                </w:r>
                <w:r w:rsidRPr="00A95FF2">
                  <w:rPr>
                    <w:rFonts w:ascii="Tahoma" w:hAnsi="Tahoma" w:cs="Tahoma"/>
                    <w:sz w:val="16"/>
                    <w:szCs w:val="16"/>
                  </w:rPr>
                  <w:instrText xml:space="preserve"> PAGE </w:instrText>
                </w:r>
                <w:r w:rsidRPr="00A95FF2">
                  <w:rPr>
                    <w:rFonts w:ascii="Tahoma" w:hAnsi="Tahoma" w:cs="Tahoma"/>
                    <w:sz w:val="16"/>
                    <w:szCs w:val="16"/>
                  </w:rPr>
                  <w:fldChar w:fldCharType="separate"/>
                </w:r>
                <w:r>
                  <w:rPr>
                    <w:rFonts w:ascii="Tahoma" w:hAnsi="Tahoma" w:cs="Tahoma"/>
                    <w:noProof/>
                    <w:sz w:val="16"/>
                    <w:szCs w:val="16"/>
                  </w:rPr>
                  <w:t>1</w:t>
                </w:r>
                <w:r w:rsidRPr="00A95FF2">
                  <w:rPr>
                    <w:rFonts w:ascii="Tahoma" w:hAnsi="Tahoma" w:cs="Tahoma"/>
                    <w:sz w:val="16"/>
                    <w:szCs w:val="16"/>
                  </w:rPr>
                  <w:fldChar w:fldCharType="end"/>
                </w:r>
                <w:r w:rsidRPr="00A95FF2">
                  <w:rPr>
                    <w:rFonts w:ascii="Tahoma" w:hAnsi="Tahoma" w:cs="Tahoma"/>
                    <w:sz w:val="16"/>
                    <w:szCs w:val="16"/>
                  </w:rPr>
                  <w:t>-</w:t>
                </w:r>
              </w:p>
            </w:tc>
            <w:tc>
              <w:tcPr>
                <w:tcW w:w="2798" w:type="dxa"/>
                <w:tcBorders>
                  <w:top w:val="single" w:sz="4" w:space="0" w:color="auto"/>
                  <w:left w:val="nil"/>
                  <w:bottom w:val="nil"/>
                  <w:right w:val="nil"/>
                </w:tcBorders>
                <w:vAlign w:val="center"/>
              </w:tcPr>
              <w:p w14:paraId="6C47F033" w14:textId="77777777" w:rsidR="00991FC9" w:rsidRPr="00F119CB" w:rsidRDefault="00B95368" w:rsidP="005A0C73">
                <w:pPr>
                  <w:spacing w:line="240" w:lineRule="auto"/>
                  <w:jc w:val="right"/>
                  <w:rPr>
                    <w:rFonts w:ascii="Tahoma" w:hAnsi="Tahoma" w:cs="Tahoma"/>
                    <w:b/>
                  </w:rPr>
                </w:pPr>
                <w:r>
                  <w:rPr>
                    <w:noProof/>
                    <w:lang w:eastAsia="el-GR"/>
                  </w:rPr>
                  <w:drawing>
                    <wp:inline distT="0" distB="0" distL="0" distR="0" wp14:anchorId="2508C998" wp14:editId="5D2A9A38">
                      <wp:extent cx="781050" cy="4667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466725"/>
                              </a:xfrm>
                              <a:prstGeom prst="rect">
                                <a:avLst/>
                              </a:prstGeom>
                              <a:noFill/>
                              <a:ln>
                                <a:noFill/>
                              </a:ln>
                            </pic:spPr>
                          </pic:pic>
                        </a:graphicData>
                      </a:graphic>
                    </wp:inline>
                  </w:drawing>
                </w:r>
              </w:p>
            </w:tc>
          </w:tr>
        </w:tbl>
        <w:p w14:paraId="32B75B2A" w14:textId="77777777" w:rsidR="00991FC9" w:rsidRPr="0049597D" w:rsidRDefault="00F958BD" w:rsidP="005A0C73">
          <w:pPr>
            <w:pStyle w:val="a4"/>
            <w:tabs>
              <w:tab w:val="clear" w:pos="4153"/>
              <w:tab w:val="center" w:pos="2127"/>
            </w:tabs>
            <w:spacing w:before="100"/>
            <w:ind w:left="-269" w:firstLine="269"/>
            <w:jc w:val="center"/>
            <w:rPr>
              <w:rFonts w:ascii="Tahoma" w:hAnsi="Tahoma" w:cs="Tahoma"/>
              <w:i/>
              <w:sz w:val="14"/>
              <w:szCs w:val="14"/>
            </w:rPr>
          </w:pPr>
        </w:p>
      </w:tc>
    </w:tr>
  </w:tbl>
  <w:p w14:paraId="5C2A25F4" w14:textId="77777777" w:rsidR="00991FC9" w:rsidRPr="002562BC" w:rsidRDefault="00F958BD">
    <w:pPr>
      <w:rPr>
        <w:i/>
        <w:sz w:val="16"/>
        <w:szCs w:val="16"/>
      </w:rPr>
    </w:pPr>
  </w:p>
  <w:p w14:paraId="57FEE60B" w14:textId="77777777" w:rsidR="00991FC9" w:rsidRDefault="00F958BD" w:rsidP="005A0C73">
    <w:pPr>
      <w:pStyle w:val="a3"/>
      <w:spacing w:line="12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73F0D" w14:textId="77777777" w:rsidR="005E1C25" w:rsidRDefault="005E1C25" w:rsidP="00B95368">
      <w:pPr>
        <w:spacing w:after="0" w:line="240" w:lineRule="auto"/>
      </w:pPr>
      <w:r>
        <w:separator/>
      </w:r>
    </w:p>
  </w:footnote>
  <w:footnote w:type="continuationSeparator" w:id="0">
    <w:p w14:paraId="0735C99A" w14:textId="77777777" w:rsidR="005E1C25" w:rsidRDefault="005E1C25" w:rsidP="00B95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Look w:val="01E0" w:firstRow="1" w:lastRow="1" w:firstColumn="1" w:lastColumn="1" w:noHBand="0" w:noVBand="0"/>
    </w:tblPr>
    <w:tblGrid>
      <w:gridCol w:w="3383"/>
      <w:gridCol w:w="2850"/>
      <w:gridCol w:w="2798"/>
    </w:tblGrid>
    <w:tr w:rsidR="00991FC9" w:rsidRPr="00084FE3" w14:paraId="0DE8C51F" w14:textId="77777777">
      <w:trPr>
        <w:trHeight w:val="570"/>
        <w:jc w:val="center"/>
      </w:trPr>
      <w:tc>
        <w:tcPr>
          <w:tcW w:w="3383" w:type="dxa"/>
        </w:tcPr>
        <w:p w14:paraId="2BFC2B50" w14:textId="77777777" w:rsidR="00991FC9" w:rsidRPr="00084FE3" w:rsidRDefault="00F958BD" w:rsidP="005A0C73">
          <w:pPr>
            <w:spacing w:after="0" w:line="300" w:lineRule="atLeast"/>
            <w:ind w:right="-154"/>
            <w:rPr>
              <w:b/>
            </w:rPr>
          </w:pPr>
        </w:p>
      </w:tc>
      <w:tc>
        <w:tcPr>
          <w:tcW w:w="2850" w:type="dxa"/>
          <w:vAlign w:val="center"/>
        </w:tcPr>
        <w:p w14:paraId="0416546A" w14:textId="77777777" w:rsidR="00991FC9" w:rsidRPr="00084FE3" w:rsidRDefault="00F958BD" w:rsidP="005A0C73">
          <w:pPr>
            <w:spacing w:after="0" w:line="300" w:lineRule="atLeast"/>
            <w:ind w:left="400" w:right="-154"/>
            <w:rPr>
              <w:b/>
            </w:rPr>
          </w:pPr>
        </w:p>
      </w:tc>
      <w:tc>
        <w:tcPr>
          <w:tcW w:w="2798" w:type="dxa"/>
          <w:vAlign w:val="center"/>
        </w:tcPr>
        <w:p w14:paraId="67B10A65" w14:textId="77777777" w:rsidR="00991FC9" w:rsidRPr="00084FE3" w:rsidRDefault="00F958BD" w:rsidP="005A0C73">
          <w:pPr>
            <w:spacing w:after="0" w:line="300" w:lineRule="atLeast"/>
            <w:ind w:right="-154"/>
            <w:jc w:val="right"/>
            <w:rPr>
              <w:b/>
            </w:rPr>
          </w:pPr>
        </w:p>
      </w:tc>
    </w:tr>
  </w:tbl>
  <w:p w14:paraId="35DEF67A" w14:textId="77777777" w:rsidR="00991FC9" w:rsidRDefault="00F958BD" w:rsidP="005A0C73">
    <w:pPr>
      <w:pStyle w:val="a4"/>
      <w:tabs>
        <w:tab w:val="clear" w:pos="8306"/>
        <w:tab w:val="right" w:pos="8280"/>
      </w:tabs>
      <w:ind w:right="2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DD973" w14:textId="77777777" w:rsidR="00991FC9" w:rsidRPr="00E95765" w:rsidRDefault="00B95368" w:rsidP="005A0C73">
    <w:pPr>
      <w:pStyle w:val="a4"/>
      <w:ind w:left="6379" w:hanging="992"/>
      <w:jc w:val="right"/>
    </w:pPr>
    <w:r>
      <w:t>ΚΩΔ. ΔΙΑΥΓΕΙΑΣ: ΑΔΑ…</w:t>
    </w:r>
  </w:p>
  <w:p w14:paraId="2EABF136" w14:textId="77777777" w:rsidR="00991FC9" w:rsidRDefault="00F958B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0C7B4A"/>
    <w:multiLevelType w:val="hybridMultilevel"/>
    <w:tmpl w:val="0F9409F4"/>
    <w:lvl w:ilvl="0" w:tplc="0408000B">
      <w:start w:val="1"/>
      <w:numFmt w:val="bullet"/>
      <w:lvlText w:val=""/>
      <w:lvlJc w:val="left"/>
      <w:pPr>
        <w:ind w:left="1440" w:hanging="360"/>
      </w:pPr>
      <w:rPr>
        <w:rFonts w:ascii="Wingdings" w:hAnsi="Wingdings" w:cs="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66AC3490"/>
    <w:multiLevelType w:val="hybridMultilevel"/>
    <w:tmpl w:val="5956B4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368"/>
    <w:rsid w:val="001A7BFA"/>
    <w:rsid w:val="002A1A31"/>
    <w:rsid w:val="002A41FB"/>
    <w:rsid w:val="002E57F1"/>
    <w:rsid w:val="00306874"/>
    <w:rsid w:val="00441E8A"/>
    <w:rsid w:val="00450656"/>
    <w:rsid w:val="004E256E"/>
    <w:rsid w:val="0051450D"/>
    <w:rsid w:val="005E1C25"/>
    <w:rsid w:val="007E4C71"/>
    <w:rsid w:val="008F1615"/>
    <w:rsid w:val="009C14D9"/>
    <w:rsid w:val="009D5B7A"/>
    <w:rsid w:val="009E52E9"/>
    <w:rsid w:val="00B32C53"/>
    <w:rsid w:val="00B95368"/>
    <w:rsid w:val="00C302EC"/>
    <w:rsid w:val="00CF2922"/>
    <w:rsid w:val="00E006B8"/>
    <w:rsid w:val="00E122AC"/>
    <w:rsid w:val="00EA660D"/>
    <w:rsid w:val="00EB5213"/>
    <w:rsid w:val="00F605D1"/>
    <w:rsid w:val="00F958BD"/>
    <w:rsid w:val="00FA71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A6EE"/>
  <w15:docId w15:val="{F5677A6D-93A2-4C11-B5C7-30B3DE139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B95368"/>
    <w:pPr>
      <w:tabs>
        <w:tab w:val="center" w:pos="4153"/>
        <w:tab w:val="right" w:pos="8306"/>
      </w:tabs>
      <w:spacing w:after="0" w:line="240" w:lineRule="auto"/>
    </w:pPr>
  </w:style>
  <w:style w:type="character" w:customStyle="1" w:styleId="Char">
    <w:name w:val="Υποσέλιδο Char"/>
    <w:basedOn w:val="a0"/>
    <w:link w:val="a3"/>
    <w:uiPriority w:val="99"/>
    <w:semiHidden/>
    <w:rsid w:val="00B95368"/>
  </w:style>
  <w:style w:type="paragraph" w:styleId="a4">
    <w:name w:val="header"/>
    <w:basedOn w:val="a"/>
    <w:link w:val="Char0"/>
    <w:uiPriority w:val="99"/>
    <w:unhideWhenUsed/>
    <w:rsid w:val="00B95368"/>
    <w:pPr>
      <w:tabs>
        <w:tab w:val="center" w:pos="4153"/>
        <w:tab w:val="right" w:pos="8306"/>
      </w:tabs>
      <w:spacing w:after="0" w:line="240" w:lineRule="auto"/>
    </w:pPr>
  </w:style>
  <w:style w:type="character" w:customStyle="1" w:styleId="Char0">
    <w:name w:val="Κεφαλίδα Char"/>
    <w:basedOn w:val="a0"/>
    <w:link w:val="a4"/>
    <w:uiPriority w:val="99"/>
    <w:rsid w:val="00B95368"/>
  </w:style>
  <w:style w:type="character" w:styleId="a5">
    <w:name w:val="page number"/>
    <w:rsid w:val="00B95368"/>
    <w:rPr>
      <w:rFonts w:cs="Times New Roman"/>
    </w:rPr>
  </w:style>
  <w:style w:type="paragraph" w:styleId="a6">
    <w:name w:val="Balloon Text"/>
    <w:basedOn w:val="a"/>
    <w:link w:val="Char1"/>
    <w:uiPriority w:val="99"/>
    <w:semiHidden/>
    <w:unhideWhenUsed/>
    <w:rsid w:val="00B9536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95368"/>
    <w:rPr>
      <w:rFonts w:ascii="Tahoma" w:hAnsi="Tahoma" w:cs="Tahoma"/>
      <w:sz w:val="16"/>
      <w:szCs w:val="16"/>
    </w:rPr>
  </w:style>
  <w:style w:type="paragraph" w:styleId="a7">
    <w:name w:val="Body Text"/>
    <w:aliases w:val="body text,contents,heading_txt,bodytxy2,Body Text - Level 2,bt,??2,Oracle Response,sp,sbs,block text,1,bt4,body text4,bt5,body text5,bt1,body text1,Resume Text,BODY TEXT,txt1,T1,Title 1,bullet title,t,Block text,Corps de texte"/>
    <w:basedOn w:val="a"/>
    <w:link w:val="Char2"/>
    <w:rsid w:val="002E57F1"/>
    <w:pPr>
      <w:spacing w:after="0" w:line="240" w:lineRule="auto"/>
      <w:ind w:right="3600"/>
      <w:outlineLvl w:val="0"/>
    </w:pPr>
    <w:rPr>
      <w:rFonts w:ascii="Times New Roman" w:eastAsia="Times New Roman" w:hAnsi="Times New Roman" w:cs="Times New Roman"/>
      <w:sz w:val="24"/>
      <w:szCs w:val="24"/>
    </w:rPr>
  </w:style>
  <w:style w:type="character" w:customStyle="1" w:styleId="Char2">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0"/>
    <w:link w:val="a7"/>
    <w:rsid w:val="002E57F1"/>
    <w:rPr>
      <w:rFonts w:ascii="Times New Roman" w:eastAsia="Times New Roman" w:hAnsi="Times New Roman" w:cs="Times New Roman"/>
      <w:sz w:val="24"/>
      <w:szCs w:val="24"/>
    </w:rPr>
  </w:style>
  <w:style w:type="character" w:styleId="a8">
    <w:name w:val="annotation reference"/>
    <w:qFormat/>
    <w:rsid w:val="00306874"/>
    <w:rPr>
      <w:sz w:val="16"/>
      <w:szCs w:val="16"/>
    </w:rPr>
  </w:style>
  <w:style w:type="paragraph" w:customStyle="1" w:styleId="BodyText21">
    <w:name w:val="Body Text 21"/>
    <w:basedOn w:val="a"/>
    <w:uiPriority w:val="99"/>
    <w:rsid w:val="00306874"/>
    <w:pPr>
      <w:spacing w:after="0" w:line="360" w:lineRule="auto"/>
      <w:ind w:right="567"/>
      <w:jc w:val="both"/>
    </w:pPr>
    <w:rPr>
      <w:rFonts w:ascii="Times New Roman" w:eastAsia="Times New Roman" w:hAnsi="Times New Roman" w:cs="Times New Roman"/>
      <w:sz w:val="24"/>
      <w:szCs w:val="20"/>
      <w:lang w:eastAsia="el-GR"/>
    </w:rPr>
  </w:style>
  <w:style w:type="paragraph" w:styleId="a9">
    <w:name w:val="annotation text"/>
    <w:basedOn w:val="a"/>
    <w:link w:val="Char3"/>
    <w:qFormat/>
    <w:rsid w:val="00306874"/>
    <w:pPr>
      <w:spacing w:before="120" w:after="120" w:line="320" w:lineRule="atLeast"/>
      <w:jc w:val="both"/>
    </w:pPr>
    <w:rPr>
      <w:rFonts w:ascii="Verdana" w:eastAsia="Times New Roman" w:hAnsi="Verdana" w:cs="Times New Roman"/>
      <w:sz w:val="20"/>
      <w:szCs w:val="20"/>
      <w:lang w:val="en-US"/>
    </w:rPr>
  </w:style>
  <w:style w:type="character" w:customStyle="1" w:styleId="Char3">
    <w:name w:val="Κείμενο σχολίου Char"/>
    <w:basedOn w:val="a0"/>
    <w:link w:val="a9"/>
    <w:qFormat/>
    <w:rsid w:val="00306874"/>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194</Words>
  <Characters>1053</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ΚΟΣΜΑ ΔΕΣΠΟΙΝΑ - MON.A'</cp:lastModifiedBy>
  <cp:revision>4</cp:revision>
  <dcterms:created xsi:type="dcterms:W3CDTF">2023-07-19T07:21:00Z</dcterms:created>
  <dcterms:modified xsi:type="dcterms:W3CDTF">2023-07-19T07:27:00Z</dcterms:modified>
</cp:coreProperties>
</file>