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c"/>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6C1442">
        <w:trPr>
          <w:trHeight w:val="381"/>
          <w:jc w:val="center"/>
        </w:trPr>
        <w:tc>
          <w:tcPr>
            <w:tcW w:w="9494" w:type="dxa"/>
            <w:shd w:val="clear" w:color="auto" w:fill="D9D9D9" w:themeFill="background1" w:themeFillShade="D9"/>
            <w:vAlign w:val="center"/>
          </w:tcPr>
          <w:p w:rsidR="006C1442" w:rsidRDefault="0010464A">
            <w:pPr>
              <w:pStyle w:val="1"/>
              <w:spacing w:line="240" w:lineRule="auto"/>
              <w:jc w:val="left"/>
              <w:outlineLvl w:val="0"/>
              <w:rPr>
                <w:sz w:val="16"/>
                <w:lang w:val="en-US"/>
              </w:rPr>
            </w:pPr>
            <w:bookmarkStart w:id="0" w:name="_Toc400457378"/>
            <w:r>
              <w:rPr>
                <w:sz w:val="16"/>
              </w:rPr>
              <w:t>ΤΜΗΜΑ Α: ΤΑΥΤΟΤΗΤΑ ΠΡΑΞΗΣ</w:t>
            </w:r>
          </w:p>
        </w:tc>
      </w:tr>
    </w:tbl>
    <w:p w:rsidR="006C1442" w:rsidRDefault="006C1442">
      <w:pPr>
        <w:spacing w:before="0" w:beforeAutospacing="0" w:after="120"/>
        <w:jc w:val="left"/>
        <w:rPr>
          <w:rFonts w:ascii="Tahoma" w:hAnsi="Tahoma" w:cs="Tahoma"/>
        </w:rPr>
      </w:pPr>
    </w:p>
    <w:tbl>
      <w:tblPr>
        <w:tblStyle w:val="ac"/>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6C1442">
        <w:trPr>
          <w:trHeight w:val="381"/>
          <w:jc w:val="center"/>
        </w:trPr>
        <w:tc>
          <w:tcPr>
            <w:tcW w:w="4315" w:type="dxa"/>
            <w:vAlign w:val="center"/>
          </w:tcPr>
          <w:p w:rsidR="006C1442" w:rsidRDefault="0010464A">
            <w:pPr>
              <w:pStyle w:val="ad"/>
              <w:numPr>
                <w:ilvl w:val="0"/>
                <w:numId w:val="2"/>
              </w:numPr>
              <w:tabs>
                <w:tab w:val="center" w:pos="311"/>
              </w:tabs>
              <w:spacing w:before="60" w:beforeAutospacing="0"/>
              <w:ind w:left="0" w:firstLine="0"/>
              <w:contextualSpacing w:val="0"/>
              <w:jc w:val="left"/>
              <w:rPr>
                <w:rFonts w:ascii="Tahoma" w:hAnsi="Tahoma" w:cs="Tahoma"/>
              </w:rPr>
            </w:pPr>
            <w:r>
              <w:rPr>
                <w:rFonts w:ascii="Tahoma" w:hAnsi="Tahoma" w:cs="Tahoma"/>
              </w:rPr>
              <w:t>ΚΩΔΙΚΟΣ ΠΡΑΞΗΣ</w:t>
            </w:r>
            <w:r>
              <w:rPr>
                <w:rFonts w:ascii="Tahoma" w:hAnsi="Tahoma" w:cs="Tahoma"/>
                <w:lang w:val="en-US"/>
              </w:rPr>
              <w:t>/MIS</w:t>
            </w:r>
            <w:r>
              <w:rPr>
                <w:rFonts w:ascii="Tahoma" w:hAnsi="Tahoma" w:cs="Tahoma"/>
              </w:rPr>
              <w:t xml:space="preserve"> (ΟΠΣ):</w:t>
            </w:r>
          </w:p>
        </w:tc>
        <w:tc>
          <w:tcPr>
            <w:tcW w:w="5171" w:type="dxa"/>
            <w:vAlign w:val="center"/>
          </w:tcPr>
          <w:p w:rsidR="006C1442" w:rsidRDefault="0010464A">
            <w:pPr>
              <w:pStyle w:val="ad"/>
              <w:numPr>
                <w:ilvl w:val="0"/>
                <w:numId w:val="2"/>
              </w:numPr>
              <w:tabs>
                <w:tab w:val="center" w:pos="371"/>
              </w:tabs>
              <w:spacing w:before="60" w:beforeAutospacing="0"/>
              <w:ind w:left="0" w:firstLine="0"/>
              <w:contextualSpacing w:val="0"/>
              <w:jc w:val="left"/>
              <w:rPr>
                <w:rFonts w:ascii="Tahoma" w:hAnsi="Tahoma" w:cs="Tahoma"/>
              </w:rPr>
            </w:pPr>
            <w:r>
              <w:rPr>
                <w:rFonts w:ascii="Tahoma" w:hAnsi="Tahoma" w:cs="Tahoma"/>
              </w:rPr>
              <w:t>ΚΩΔΙΚΟΣ ΠΡΑΞΗΣ (ΕΦ):</w:t>
            </w:r>
          </w:p>
        </w:tc>
      </w:tr>
      <w:tr w:rsidR="006C1442">
        <w:trPr>
          <w:trHeight w:val="381"/>
          <w:jc w:val="center"/>
        </w:trPr>
        <w:tc>
          <w:tcPr>
            <w:tcW w:w="9486" w:type="dxa"/>
            <w:gridSpan w:val="2"/>
            <w:vAlign w:val="center"/>
          </w:tcPr>
          <w:p w:rsidR="006C1442" w:rsidRDefault="0010464A">
            <w:pPr>
              <w:pStyle w:val="ad"/>
              <w:numPr>
                <w:ilvl w:val="0"/>
                <w:numId w:val="2"/>
              </w:numPr>
              <w:tabs>
                <w:tab w:val="center" w:pos="311"/>
              </w:tabs>
              <w:spacing w:before="60" w:beforeAutospacing="0"/>
              <w:ind w:left="0" w:firstLine="0"/>
              <w:contextualSpacing w:val="0"/>
              <w:jc w:val="left"/>
              <w:rPr>
                <w:rFonts w:ascii="Tahoma" w:hAnsi="Tahoma" w:cs="Tahoma"/>
              </w:rPr>
            </w:pPr>
            <w:r>
              <w:rPr>
                <w:rFonts w:ascii="Tahoma" w:hAnsi="Tahoma" w:cs="Tahoma"/>
              </w:rPr>
              <w:t>ΕΛΕΥΘΕΡΟΣ ΚΩΔΙΚΟΣ:</w:t>
            </w:r>
          </w:p>
        </w:tc>
      </w:tr>
      <w:tr w:rsidR="006C1442">
        <w:trPr>
          <w:trHeight w:val="381"/>
          <w:jc w:val="center"/>
        </w:trPr>
        <w:tc>
          <w:tcPr>
            <w:tcW w:w="9486" w:type="dxa"/>
            <w:gridSpan w:val="2"/>
            <w:vAlign w:val="center"/>
          </w:tcPr>
          <w:p w:rsidR="006C1442" w:rsidRDefault="0010464A">
            <w:pPr>
              <w:spacing w:before="60" w:beforeAutospacing="0"/>
              <w:jc w:val="left"/>
              <w:rPr>
                <w:rFonts w:ascii="Tahoma" w:hAnsi="Tahoma" w:cs="Tahoma"/>
              </w:rPr>
            </w:pPr>
            <w:r>
              <w:rPr>
                <w:rFonts w:ascii="Tahoma" w:hAnsi="Tahoma" w:cs="Tahoma"/>
              </w:rPr>
              <w:br w:type="page"/>
            </w:r>
            <w:r>
              <w:rPr>
                <w:rFonts w:ascii="Tahoma" w:hAnsi="Tahoma" w:cs="Tahoma"/>
              </w:rPr>
              <w:br w:type="page"/>
              <w:t xml:space="preserve">ΤΙΤΛΟΣ ΠΡΑΞΗΣ: </w:t>
            </w:r>
          </w:p>
          <w:p w:rsidR="006C1442" w:rsidRDefault="0010464A">
            <w:pPr>
              <w:spacing w:before="60" w:beforeAutospacing="0"/>
              <w:jc w:val="left"/>
              <w:rPr>
                <w:rFonts w:ascii="Tahoma" w:hAnsi="Tahoma" w:cs="Tahoma"/>
                <w:b/>
                <w:bCs/>
                <w:sz w:val="18"/>
                <w:szCs w:val="18"/>
                <w:highlight w:val="yellow"/>
              </w:rPr>
            </w:pPr>
            <w:r>
              <w:rPr>
                <w:rFonts w:ascii="Tahoma" w:hAnsi="Tahoma" w:cs="Tahoma"/>
                <w:b/>
                <w:bCs/>
                <w:sz w:val="18"/>
                <w:szCs w:val="18"/>
                <w:highlight w:val="yellow"/>
              </w:rPr>
              <w:t xml:space="preserve">Συνέχιση Δράσης [Διευρυμένου] Κέντρου Κοινότητας Δήμου ..... [Παράρτημα </w:t>
            </w:r>
            <w:proofErr w:type="spellStart"/>
            <w:r>
              <w:rPr>
                <w:rFonts w:ascii="Tahoma" w:hAnsi="Tahoma" w:cs="Tahoma"/>
                <w:b/>
                <w:bCs/>
                <w:sz w:val="18"/>
                <w:szCs w:val="18"/>
                <w:highlight w:val="yellow"/>
              </w:rPr>
              <w:t>Ρομά</w:t>
            </w:r>
            <w:proofErr w:type="spellEnd"/>
            <w:r>
              <w:rPr>
                <w:rFonts w:ascii="Tahoma" w:hAnsi="Tahoma" w:cs="Tahoma"/>
                <w:b/>
                <w:bCs/>
                <w:sz w:val="18"/>
                <w:szCs w:val="18"/>
                <w:highlight w:val="yellow"/>
              </w:rPr>
              <w:t>/ΚΕΜ]</w:t>
            </w:r>
          </w:p>
          <w:p w:rsidR="006C1442" w:rsidRDefault="0010464A">
            <w:pPr>
              <w:spacing w:before="60" w:beforeAutospacing="0"/>
              <w:jc w:val="left"/>
              <w:rPr>
                <w:rFonts w:ascii="Tahoma" w:hAnsi="Tahoma" w:cs="Tahoma"/>
                <w:sz w:val="18"/>
                <w:szCs w:val="18"/>
                <w:highlight w:val="cyan"/>
              </w:rPr>
            </w:pPr>
            <w:r>
              <w:rPr>
                <w:rFonts w:ascii="Tahoma" w:hAnsi="Tahoma" w:cs="Tahoma"/>
                <w:b/>
                <w:bCs/>
                <w:highlight w:val="cyan"/>
              </w:rPr>
              <w:t>[</w:t>
            </w:r>
            <w:r>
              <w:rPr>
                <w:rFonts w:ascii="Tahoma" w:hAnsi="Tahoma" w:cs="Tahoma"/>
                <w:sz w:val="18"/>
                <w:szCs w:val="18"/>
                <w:highlight w:val="cyan"/>
              </w:rPr>
              <w:t>ΣΥΜΠΛΗΡΩΣΗ ΤΟΥ ΔΗΜΟΥ ΣΑΣ ΚΑΙ ΥΦΙΣΤΑΜΕΝΟ ΠΑΡΑΡΤΗΜΑ ΕΦΟΣΟΝ ΥΠΑΡΧΕΙ...ΤΟ ΔΙΕΥΡΥΜΕΝΟ ΑΦΟΡΑ ΜΟΝΟ ΠΕΡΙΠΤΩΣΗ ΥΠΑΡΞΗΣ ΥΦΙΣΤΑΜΕΝΩΝ ΠΑΡΑΡΤΗΜΑΤΟΣ/ΩΝ]</w:t>
            </w:r>
          </w:p>
          <w:p w:rsidR="006C1442" w:rsidRDefault="0010464A">
            <w:pPr>
              <w:spacing w:before="60" w:beforeAutospacing="0"/>
              <w:jc w:val="center"/>
              <w:rPr>
                <w:rFonts w:ascii="Tahoma" w:hAnsi="Tahoma" w:cs="Tahoma"/>
                <w:b/>
                <w:bCs/>
                <w:sz w:val="18"/>
                <w:szCs w:val="18"/>
              </w:rPr>
            </w:pPr>
            <w:r>
              <w:rPr>
                <w:rFonts w:ascii="Tahoma" w:hAnsi="Tahoma" w:cs="Tahoma"/>
                <w:b/>
                <w:bCs/>
                <w:sz w:val="18"/>
                <w:szCs w:val="18"/>
              </w:rPr>
              <w:t>ή</w:t>
            </w:r>
          </w:p>
          <w:p w:rsidR="006C1442" w:rsidRDefault="0010464A">
            <w:pPr>
              <w:spacing w:before="60" w:beforeAutospacing="0"/>
              <w:jc w:val="left"/>
              <w:rPr>
                <w:rFonts w:ascii="Tahoma" w:hAnsi="Tahoma" w:cs="Tahoma"/>
                <w:b/>
                <w:bCs/>
                <w:sz w:val="18"/>
                <w:szCs w:val="18"/>
                <w:highlight w:val="yellow"/>
              </w:rPr>
            </w:pPr>
            <w:r>
              <w:rPr>
                <w:rFonts w:ascii="Tahoma" w:hAnsi="Tahoma" w:cs="Tahoma"/>
                <w:b/>
                <w:bCs/>
                <w:sz w:val="18"/>
                <w:szCs w:val="18"/>
                <w:highlight w:val="yellow"/>
              </w:rPr>
              <w:t xml:space="preserve">Δημιουργία Διευρυμένου Κέντρου Κοινότητας Δήμου....... [Παράρτημα </w:t>
            </w:r>
            <w:proofErr w:type="spellStart"/>
            <w:r>
              <w:rPr>
                <w:rFonts w:ascii="Tahoma" w:hAnsi="Tahoma" w:cs="Tahoma"/>
                <w:b/>
                <w:bCs/>
                <w:sz w:val="18"/>
                <w:szCs w:val="18"/>
                <w:highlight w:val="yellow"/>
              </w:rPr>
              <w:t>Ρομά</w:t>
            </w:r>
            <w:proofErr w:type="spellEnd"/>
            <w:r>
              <w:rPr>
                <w:rFonts w:ascii="Tahoma" w:hAnsi="Tahoma" w:cs="Tahoma"/>
                <w:b/>
                <w:bCs/>
                <w:sz w:val="18"/>
                <w:szCs w:val="18"/>
                <w:highlight w:val="yellow"/>
              </w:rPr>
              <w:t>/ΚΕΜ]</w:t>
            </w:r>
          </w:p>
          <w:p w:rsidR="006C1442" w:rsidRDefault="0010464A">
            <w:pPr>
              <w:spacing w:before="60" w:beforeAutospacing="0"/>
              <w:jc w:val="left"/>
              <w:rPr>
                <w:rFonts w:ascii="Tahoma" w:hAnsi="Tahoma" w:cs="Tahoma"/>
                <w:sz w:val="18"/>
                <w:szCs w:val="18"/>
                <w:highlight w:val="cyan"/>
              </w:rPr>
            </w:pPr>
            <w:r>
              <w:rPr>
                <w:rFonts w:ascii="Tahoma" w:hAnsi="Tahoma" w:cs="Tahoma"/>
                <w:b/>
                <w:bCs/>
                <w:highlight w:val="cyan"/>
              </w:rPr>
              <w:t>[</w:t>
            </w:r>
            <w:r>
              <w:rPr>
                <w:rFonts w:ascii="Tahoma" w:hAnsi="Tahoma" w:cs="Tahoma"/>
                <w:sz w:val="18"/>
                <w:szCs w:val="18"/>
                <w:highlight w:val="cyan"/>
              </w:rPr>
              <w:t>ΣΥΜΠΛΗΡΩΣΗ ΤΟΥ ΔΗΜΟΥ ΣΑΣ ΚΑΙ ΠΑΡΑΡΤΗΜΑ ΕΦΟΣΟΝ Ο ΔΗΜΟΣ ΑΝΗΚΕΙ ΣΤΟΥΣ ΦΟΡΕΙΣ ΓΙΑ ΔΗΜΙΟΥΡΓΙΑ ΝΕΟΥ ΠΑΡΑΡΤΗΜΑΤΟΣ ΡΟΜΑ/ΚΕΜ]</w:t>
            </w:r>
          </w:p>
          <w:p w:rsidR="006C1442" w:rsidRDefault="006C1442">
            <w:pPr>
              <w:pStyle w:val="ad"/>
              <w:tabs>
                <w:tab w:val="center" w:pos="311"/>
              </w:tabs>
              <w:spacing w:before="60" w:beforeAutospacing="0"/>
              <w:ind w:left="0"/>
              <w:contextualSpacing w:val="0"/>
              <w:jc w:val="left"/>
              <w:rPr>
                <w:rFonts w:ascii="Tahoma" w:hAnsi="Tahoma" w:cs="Tahoma"/>
              </w:rPr>
            </w:pPr>
          </w:p>
        </w:tc>
      </w:tr>
      <w:tr w:rsidR="006C1442" w:rsidRPr="001F218C">
        <w:trPr>
          <w:trHeight w:val="381"/>
          <w:jc w:val="center"/>
        </w:trPr>
        <w:tc>
          <w:tcPr>
            <w:tcW w:w="9486" w:type="dxa"/>
            <w:gridSpan w:val="2"/>
            <w:vAlign w:val="center"/>
          </w:tcPr>
          <w:p w:rsidR="006C1442" w:rsidRDefault="0010464A">
            <w:pPr>
              <w:pStyle w:val="ad"/>
              <w:numPr>
                <w:ilvl w:val="0"/>
                <w:numId w:val="2"/>
              </w:numPr>
              <w:spacing w:before="60" w:beforeAutospacing="0"/>
              <w:ind w:left="323" w:hanging="323"/>
              <w:contextualSpacing w:val="0"/>
              <w:jc w:val="left"/>
              <w:rPr>
                <w:rFonts w:ascii="Tahoma" w:hAnsi="Tahoma" w:cs="Tahoma"/>
                <w:lang w:val="en-US"/>
              </w:rPr>
            </w:pPr>
            <w:r>
              <w:rPr>
                <w:rFonts w:ascii="Tahoma" w:hAnsi="Tahoma" w:cs="Tahoma"/>
              </w:rPr>
              <w:t>ΤΙΤΛΟΣ</w:t>
            </w:r>
            <w:r>
              <w:rPr>
                <w:rFonts w:ascii="Tahoma" w:hAnsi="Tahoma" w:cs="Tahoma"/>
                <w:lang w:val="en-US"/>
              </w:rPr>
              <w:t xml:space="preserve"> </w:t>
            </w:r>
            <w:r>
              <w:rPr>
                <w:rFonts w:ascii="Tahoma" w:hAnsi="Tahoma" w:cs="Tahoma"/>
              </w:rPr>
              <w:t>ΠΡΑΞΗΣ</w:t>
            </w:r>
            <w:r>
              <w:rPr>
                <w:rFonts w:ascii="Tahoma" w:hAnsi="Tahoma" w:cs="Tahoma"/>
                <w:lang w:val="en-US"/>
              </w:rPr>
              <w:t xml:space="preserve"> (</w:t>
            </w:r>
            <w:r>
              <w:rPr>
                <w:rFonts w:ascii="Tahoma" w:hAnsi="Tahoma" w:cs="Tahoma"/>
              </w:rPr>
              <w:t>στα</w:t>
            </w:r>
            <w:r>
              <w:rPr>
                <w:rFonts w:ascii="Tahoma" w:hAnsi="Tahoma" w:cs="Tahoma"/>
                <w:lang w:val="en-US"/>
              </w:rPr>
              <w:t xml:space="preserve"> </w:t>
            </w:r>
            <w:r>
              <w:rPr>
                <w:rFonts w:ascii="Tahoma" w:hAnsi="Tahoma" w:cs="Tahoma"/>
              </w:rPr>
              <w:t>αγγλικά</w:t>
            </w:r>
            <w:r>
              <w:rPr>
                <w:rFonts w:ascii="Tahoma" w:hAnsi="Tahoma" w:cs="Tahoma"/>
                <w:lang w:val="en-US"/>
              </w:rPr>
              <w:t>):</w:t>
            </w:r>
            <w:r>
              <w:rPr>
                <w:rFonts w:ascii="Arial" w:hAnsi="Arial" w:cs="Arial"/>
                <w:color w:val="000000"/>
                <w:lang w:val="en-US"/>
              </w:rPr>
              <w:t xml:space="preserve">  Continue Action Community Center and department </w:t>
            </w:r>
            <w:r>
              <w:rPr>
                <w:rFonts w:ascii="Arial" w:hAnsi="Arial" w:cs="Arial"/>
                <w:color w:val="000000"/>
                <w:highlight w:val="yellow"/>
                <w:lang w:val="en-US"/>
              </w:rPr>
              <w:t>………..</w:t>
            </w:r>
            <w:r>
              <w:rPr>
                <w:rFonts w:ascii="Arial" w:hAnsi="Arial" w:cs="Arial"/>
                <w:color w:val="000000"/>
                <w:lang w:val="en-US"/>
              </w:rPr>
              <w:t xml:space="preserve">of Municipality of </w:t>
            </w:r>
            <w:r>
              <w:rPr>
                <w:rFonts w:ascii="Tahoma" w:hAnsi="Tahoma" w:cs="Tahoma"/>
                <w:lang w:val="en-US"/>
              </w:rPr>
              <w:t xml:space="preserve"> (</w:t>
            </w:r>
            <w:r>
              <w:rPr>
                <w:rFonts w:ascii="Tahoma" w:hAnsi="Tahoma" w:cs="Tahoma"/>
                <w:sz w:val="18"/>
                <w:szCs w:val="18"/>
                <w:highlight w:val="yellow"/>
              </w:rPr>
              <w:t>ΣΥΜΠΛΗΡΩΣΗ</w:t>
            </w:r>
            <w:r>
              <w:rPr>
                <w:rFonts w:ascii="Tahoma" w:hAnsi="Tahoma" w:cs="Tahoma"/>
                <w:sz w:val="18"/>
                <w:szCs w:val="18"/>
                <w:highlight w:val="yellow"/>
                <w:lang w:val="en-US"/>
              </w:rPr>
              <w:t xml:space="preserve"> </w:t>
            </w:r>
            <w:r>
              <w:rPr>
                <w:rFonts w:ascii="Tahoma" w:hAnsi="Tahoma" w:cs="Tahoma"/>
                <w:sz w:val="18"/>
                <w:szCs w:val="18"/>
                <w:highlight w:val="yellow"/>
              </w:rPr>
              <w:t>ΤΟΥ</w:t>
            </w:r>
            <w:r>
              <w:rPr>
                <w:rFonts w:ascii="Tahoma" w:hAnsi="Tahoma" w:cs="Tahoma"/>
                <w:sz w:val="18"/>
                <w:szCs w:val="18"/>
                <w:highlight w:val="yellow"/>
                <w:lang w:val="en-US"/>
              </w:rPr>
              <w:t xml:space="preserve"> </w:t>
            </w:r>
            <w:r>
              <w:rPr>
                <w:rFonts w:ascii="Tahoma" w:hAnsi="Tahoma" w:cs="Tahoma"/>
                <w:sz w:val="18"/>
                <w:szCs w:val="18"/>
                <w:highlight w:val="yellow"/>
              </w:rPr>
              <w:t>ΔΗΜΟΥ</w:t>
            </w:r>
            <w:r>
              <w:rPr>
                <w:rFonts w:ascii="Tahoma" w:hAnsi="Tahoma" w:cs="Tahoma"/>
                <w:sz w:val="18"/>
                <w:szCs w:val="18"/>
                <w:highlight w:val="yellow"/>
                <w:lang w:val="en-US"/>
              </w:rPr>
              <w:t xml:space="preserve"> </w:t>
            </w:r>
            <w:r>
              <w:rPr>
                <w:rFonts w:ascii="Tahoma" w:hAnsi="Tahoma" w:cs="Tahoma"/>
                <w:sz w:val="18"/>
                <w:szCs w:val="18"/>
                <w:highlight w:val="yellow"/>
              </w:rPr>
              <w:t>ΣΑΣ</w:t>
            </w:r>
            <w:r>
              <w:rPr>
                <w:rFonts w:ascii="Tahoma" w:hAnsi="Tahoma" w:cs="Tahoma"/>
                <w:sz w:val="18"/>
                <w:szCs w:val="18"/>
                <w:highlight w:val="yellow"/>
                <w:lang w:val="en-US"/>
              </w:rPr>
              <w:t xml:space="preserve"> </w:t>
            </w:r>
            <w:r>
              <w:rPr>
                <w:rFonts w:ascii="Tahoma" w:hAnsi="Tahoma" w:cs="Tahoma"/>
                <w:sz w:val="18"/>
                <w:szCs w:val="18"/>
                <w:highlight w:val="yellow"/>
              </w:rPr>
              <w:t>ΣΤΑ</w:t>
            </w:r>
            <w:r>
              <w:rPr>
                <w:rFonts w:ascii="Tahoma" w:hAnsi="Tahoma" w:cs="Tahoma"/>
                <w:sz w:val="18"/>
                <w:szCs w:val="18"/>
                <w:highlight w:val="yellow"/>
                <w:lang w:val="en-US"/>
              </w:rPr>
              <w:t xml:space="preserve"> </w:t>
            </w:r>
            <w:r>
              <w:rPr>
                <w:rFonts w:ascii="Tahoma" w:hAnsi="Tahoma" w:cs="Tahoma"/>
                <w:sz w:val="18"/>
                <w:szCs w:val="18"/>
                <w:highlight w:val="yellow"/>
              </w:rPr>
              <w:t>ΑΓΓΛΙΚΑ</w:t>
            </w:r>
            <w:r>
              <w:rPr>
                <w:rFonts w:ascii="Tahoma" w:hAnsi="Tahoma" w:cs="Tahoma"/>
                <w:sz w:val="18"/>
                <w:szCs w:val="18"/>
                <w:highlight w:val="yellow"/>
                <w:lang w:val="en-US"/>
              </w:rPr>
              <w:t>)</w:t>
            </w:r>
          </w:p>
        </w:tc>
      </w:tr>
      <w:tr w:rsidR="006C1442">
        <w:trPr>
          <w:trHeight w:val="381"/>
          <w:jc w:val="center"/>
        </w:trPr>
        <w:tc>
          <w:tcPr>
            <w:tcW w:w="9486" w:type="dxa"/>
            <w:gridSpan w:val="2"/>
            <w:vAlign w:val="center"/>
          </w:tcPr>
          <w:p w:rsidR="006C1442" w:rsidRDefault="0010464A">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 xml:space="preserve">ΤΥΠΟΣ ΠΡΑΞΗΣ:  </w:t>
            </w:r>
          </w:p>
          <w:p w:rsidR="006C1442" w:rsidRDefault="0010464A">
            <w:pPr>
              <w:pStyle w:val="ad"/>
              <w:spacing w:before="60" w:beforeAutospacing="0"/>
              <w:ind w:left="323" w:firstLine="698"/>
              <w:contextualSpacing w:val="0"/>
              <w:jc w:val="left"/>
              <w:rPr>
                <w:rFonts w:ascii="Tahoma" w:hAnsi="Tahoma" w:cs="Tahoma"/>
              </w:rPr>
            </w:pPr>
            <w:r>
              <w:rPr>
                <w:rFonts w:ascii="Tahoma" w:hAnsi="Tahoma" w:cs="Tahoma"/>
              </w:rPr>
              <w:t xml:space="preserve">1. Επιχειρηματικότητα                                                         </w:t>
            </w:r>
            <w:r>
              <w:rPr>
                <w:sz w:val="20"/>
                <w:szCs w:val="20"/>
              </w:rPr>
              <w:sym w:font="Wingdings" w:char="F06F"/>
            </w:r>
            <w:r>
              <w:rPr>
                <w:sz w:val="20"/>
                <w:szCs w:val="20"/>
              </w:rPr>
              <w:t xml:space="preserve">  </w:t>
            </w:r>
          </w:p>
          <w:p w:rsidR="006C1442" w:rsidRDefault="0010464A">
            <w:pPr>
              <w:pStyle w:val="ad"/>
              <w:tabs>
                <w:tab w:val="left" w:pos="6259"/>
              </w:tabs>
              <w:spacing w:before="60" w:beforeAutospacing="0"/>
              <w:ind w:left="323" w:firstLine="698"/>
              <w:contextualSpacing w:val="0"/>
              <w:jc w:val="left"/>
              <w:rPr>
                <w:sz w:val="20"/>
                <w:szCs w:val="20"/>
              </w:rPr>
            </w:pPr>
            <w:r>
              <w:rPr>
                <w:rFonts w:ascii="Tahoma" w:hAnsi="Tahoma" w:cs="Tahoma"/>
              </w:rPr>
              <w:t xml:space="preserve">2. Πλην επιχειρηματικότητας                                                </w:t>
            </w:r>
            <w:r>
              <w:rPr>
                <w:sz w:val="20"/>
                <w:szCs w:val="20"/>
              </w:rPr>
              <w:sym w:font="Wingdings" w:char="F06F"/>
            </w:r>
          </w:p>
        </w:tc>
      </w:tr>
      <w:tr w:rsidR="006C1442">
        <w:trPr>
          <w:trHeight w:val="381"/>
          <w:jc w:val="center"/>
        </w:trPr>
        <w:tc>
          <w:tcPr>
            <w:tcW w:w="9486" w:type="dxa"/>
            <w:gridSpan w:val="2"/>
            <w:vAlign w:val="center"/>
          </w:tcPr>
          <w:p w:rsidR="006C1442" w:rsidRDefault="0010464A">
            <w:pPr>
              <w:pStyle w:val="ad"/>
              <w:numPr>
                <w:ilvl w:val="0"/>
                <w:numId w:val="2"/>
              </w:numPr>
              <w:spacing w:before="60" w:beforeAutospacing="0"/>
              <w:ind w:left="323" w:hanging="323"/>
              <w:contextualSpacing w:val="0"/>
              <w:jc w:val="left"/>
              <w:rPr>
                <w:rFonts w:ascii="Tahoma" w:hAnsi="Tahoma" w:cs="Tahoma"/>
                <w:strike/>
              </w:rPr>
            </w:pPr>
            <w:r>
              <w:rPr>
                <w:rFonts w:ascii="Tahoma" w:hAnsi="Tahoma" w:cs="Tahoma"/>
              </w:rPr>
              <w:t xml:space="preserve">Η ΠΡΑΞΗ ΕΙΝΑΙ ΣΤΡΑΤΗΓΙΚΗΣ ΣΗΜΑΣΙΑΣ                                           </w:t>
            </w:r>
            <w:r>
              <w:rPr>
                <w:sz w:val="20"/>
                <w:szCs w:val="20"/>
              </w:rPr>
              <w:sym w:font="Wingdings" w:char="F06F"/>
            </w:r>
          </w:p>
        </w:tc>
      </w:tr>
      <w:tr w:rsidR="006C1442">
        <w:trPr>
          <w:trHeight w:val="381"/>
          <w:jc w:val="center"/>
        </w:trPr>
        <w:tc>
          <w:tcPr>
            <w:tcW w:w="9486" w:type="dxa"/>
            <w:gridSpan w:val="2"/>
            <w:vAlign w:val="center"/>
          </w:tcPr>
          <w:p w:rsidR="006C1442" w:rsidRDefault="0010464A">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Η ΠΡΑΞΗ ΑΦΟΡΑ ΤΜΗΜΑΤΟΠΟΙΗΜΕΝΟ ΕΡΓΟ (</w:t>
            </w:r>
            <w:r>
              <w:rPr>
                <w:rFonts w:ascii="Tahoma" w:hAnsi="Tahoma" w:cs="Tahoma"/>
                <w:lang w:val="en-US"/>
              </w:rPr>
              <w:t>PHASED</w:t>
            </w:r>
            <w:r>
              <w:rPr>
                <w:rFonts w:ascii="Tahoma" w:hAnsi="Tahoma" w:cs="Tahoma"/>
              </w:rPr>
              <w:t xml:space="preserve">)                      </w:t>
            </w:r>
            <w:r>
              <w:rPr>
                <w:rFonts w:ascii="Tahoma" w:hAnsi="Tahoma" w:cs="Tahoma"/>
                <w:sz w:val="20"/>
                <w:szCs w:val="20"/>
              </w:rPr>
              <w:sym w:font="Wingdings" w:char="F06F"/>
            </w:r>
          </w:p>
        </w:tc>
      </w:tr>
      <w:tr w:rsidR="006C1442">
        <w:trPr>
          <w:trHeight w:val="381"/>
          <w:jc w:val="center"/>
        </w:trPr>
        <w:tc>
          <w:tcPr>
            <w:tcW w:w="9486" w:type="dxa"/>
            <w:gridSpan w:val="2"/>
            <w:vAlign w:val="center"/>
          </w:tcPr>
          <w:p w:rsidR="006C1442" w:rsidRDefault="0010464A">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 xml:space="preserve">Η ΠΡΑΞΗ ΥΛΟΠΟΙΕΙΤΑΙ ΜΕ ΤΗ ΜΟΡΦΗ ΣΔΙΤ                                       </w:t>
            </w:r>
            <w:r>
              <w:rPr>
                <w:rFonts w:ascii="Tahoma" w:hAnsi="Tahoma" w:cs="Tahoma"/>
                <w:sz w:val="20"/>
                <w:szCs w:val="20"/>
              </w:rPr>
              <w:sym w:font="Wingdings" w:char="F06F"/>
            </w:r>
          </w:p>
        </w:tc>
      </w:tr>
      <w:tr w:rsidR="006C1442">
        <w:trPr>
          <w:trHeight w:val="381"/>
          <w:jc w:val="center"/>
        </w:trPr>
        <w:tc>
          <w:tcPr>
            <w:tcW w:w="9486" w:type="dxa"/>
            <w:gridSpan w:val="2"/>
            <w:vAlign w:val="center"/>
          </w:tcPr>
          <w:p w:rsidR="006C1442" w:rsidRDefault="0010464A">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 xml:space="preserve">Η ΠΡΑΞΗ ΑΦΟΡΑ ΧΡΗΜΑΤΟΔΟΤΙΚΟ ΜΕΣΟ                                           </w:t>
            </w:r>
            <w:r>
              <w:rPr>
                <w:rFonts w:ascii="Tahoma" w:hAnsi="Tahoma" w:cs="Tahoma"/>
                <w:sz w:val="20"/>
                <w:szCs w:val="20"/>
              </w:rPr>
              <w:sym w:font="Wingdings" w:char="F06F"/>
            </w:r>
          </w:p>
        </w:tc>
      </w:tr>
      <w:tr w:rsidR="006C1442">
        <w:trPr>
          <w:trHeight w:val="381"/>
          <w:jc w:val="center"/>
        </w:trPr>
        <w:tc>
          <w:tcPr>
            <w:tcW w:w="9486" w:type="dxa"/>
            <w:gridSpan w:val="2"/>
            <w:vAlign w:val="center"/>
          </w:tcPr>
          <w:p w:rsidR="006C1442" w:rsidRDefault="0010464A">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 xml:space="preserve">Η ΠΡΑΞΗ ΕΜΠΙΠΤΕΙ ΣΤΟ ΑΡΘΡΟ 94 ΤΟΥ ΚΑΝ. (ΕΕ) 2021/1060              </w:t>
            </w:r>
            <w:r>
              <w:rPr>
                <w:rFonts w:ascii="Tahoma" w:hAnsi="Tahoma" w:cs="Tahoma"/>
                <w:sz w:val="20"/>
                <w:szCs w:val="20"/>
              </w:rPr>
              <w:sym w:font="Wingdings" w:char="F06F"/>
            </w:r>
          </w:p>
        </w:tc>
      </w:tr>
      <w:tr w:rsidR="006C1442">
        <w:trPr>
          <w:trHeight w:val="381"/>
          <w:jc w:val="center"/>
        </w:trPr>
        <w:tc>
          <w:tcPr>
            <w:tcW w:w="9486" w:type="dxa"/>
            <w:gridSpan w:val="2"/>
            <w:vAlign w:val="center"/>
          </w:tcPr>
          <w:p w:rsidR="006C1442" w:rsidRDefault="0010464A">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 xml:space="preserve">Η ΠΡΑΞΗ ΕΜΠΙΠΤΕΙ ΣΤΟ ΑΡΘΡΟ 95 ΤΟΥ ΚΑΝ. (ΕΕ) 2021/1060              </w:t>
            </w:r>
            <w:r>
              <w:rPr>
                <w:rFonts w:ascii="Tahoma" w:hAnsi="Tahoma" w:cs="Tahoma"/>
                <w:sz w:val="20"/>
                <w:szCs w:val="20"/>
              </w:rPr>
              <w:sym w:font="Wingdings" w:char="F06F"/>
            </w:r>
          </w:p>
        </w:tc>
      </w:tr>
      <w:tr w:rsidR="006C1442">
        <w:trPr>
          <w:trHeight w:val="339"/>
          <w:jc w:val="center"/>
        </w:trPr>
        <w:tc>
          <w:tcPr>
            <w:tcW w:w="9486" w:type="dxa"/>
            <w:gridSpan w:val="2"/>
            <w:vAlign w:val="center"/>
          </w:tcPr>
          <w:p w:rsidR="006C1442" w:rsidRDefault="0010464A">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 xml:space="preserve">ΣΥΛΛΟΓΗ ΔΕΔΟΜΕΝΩΝ ΣΥΜΜΕΤΕΧΟΝΤΩΝ </w:t>
            </w:r>
            <w:r>
              <w:rPr>
                <w:rFonts w:ascii="Tahoma" w:hAnsi="Tahoma" w:cs="Tahoma"/>
                <w:sz w:val="22"/>
                <w:szCs w:val="22"/>
              </w:rPr>
              <w:t xml:space="preserve">                              </w:t>
            </w:r>
            <w:r>
              <w:rPr>
                <w:rFonts w:ascii="Tahoma" w:hAnsi="Tahoma" w:cs="Tahoma"/>
                <w:sz w:val="22"/>
                <w:szCs w:val="22"/>
              </w:rPr>
              <w:sym w:font="Wingdings" w:char="F06F"/>
            </w:r>
          </w:p>
        </w:tc>
      </w:tr>
    </w:tbl>
    <w:p w:rsidR="006C1442" w:rsidRDefault="006C1442">
      <w:pPr>
        <w:spacing w:before="60" w:beforeAutospacing="0" w:after="60"/>
        <w:jc w:val="left"/>
        <w:rPr>
          <w:rFonts w:ascii="Tahoma" w:hAnsi="Tahoma" w:cs="Tahoma"/>
        </w:rPr>
      </w:pPr>
    </w:p>
    <w:tbl>
      <w:tblPr>
        <w:tblStyle w:val="ac"/>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6C1442">
        <w:trPr>
          <w:trHeight w:val="381"/>
          <w:jc w:val="center"/>
        </w:trPr>
        <w:tc>
          <w:tcPr>
            <w:tcW w:w="9486" w:type="dxa"/>
            <w:gridSpan w:val="2"/>
            <w:shd w:val="clear" w:color="auto" w:fill="F2F2F2" w:themeFill="background1" w:themeFillShade="F2"/>
            <w:vAlign w:val="center"/>
          </w:tcPr>
          <w:p w:rsidR="006C1442" w:rsidRDefault="0010464A">
            <w:pPr>
              <w:spacing w:before="60" w:beforeAutospacing="0"/>
              <w:jc w:val="center"/>
              <w:rPr>
                <w:rFonts w:ascii="Tahoma" w:hAnsi="Tahoma" w:cs="Tahoma"/>
                <w:b/>
              </w:rPr>
            </w:pPr>
            <w:r>
              <w:rPr>
                <w:rFonts w:ascii="Tahoma" w:hAnsi="Tahoma" w:cs="Tahoma"/>
                <w:b/>
              </w:rPr>
              <w:t xml:space="preserve">ΣΤΟΙΧΕΙΑ ΥΠΟΒΟΛΗΣ ΤΕΧΝΙΚΟΥ ΔΕΛΤΙΟΥ ΠΡΑΞΗΣ </w:t>
            </w:r>
          </w:p>
        </w:tc>
      </w:tr>
      <w:tr w:rsidR="006C1442">
        <w:trPr>
          <w:trHeight w:val="381"/>
          <w:jc w:val="center"/>
        </w:trPr>
        <w:tc>
          <w:tcPr>
            <w:tcW w:w="3358" w:type="dxa"/>
            <w:vAlign w:val="center"/>
          </w:tcPr>
          <w:p w:rsidR="006C1442" w:rsidRDefault="0010464A">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ΈΚΔΟΣΗ:</w:t>
            </w:r>
          </w:p>
        </w:tc>
        <w:tc>
          <w:tcPr>
            <w:tcW w:w="6128" w:type="dxa"/>
            <w:vAlign w:val="center"/>
          </w:tcPr>
          <w:p w:rsidR="006C1442" w:rsidRDefault="0010464A">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ΤΟ ΤΔΠ ΑΦΟΡΑ:</w:t>
            </w:r>
            <w:r>
              <w:rPr>
                <w:rFonts w:ascii="Tahoma" w:hAnsi="Tahoma" w:cs="Tahoma"/>
                <w:i/>
              </w:rPr>
              <w:t xml:space="preserve"> </w:t>
            </w:r>
            <w:r>
              <w:rPr>
                <w:rFonts w:ascii="Tahoma" w:hAnsi="Tahoma" w:cs="Tahoma"/>
                <w:i/>
                <w:sz w:val="14"/>
              </w:rPr>
              <w:t>(ΑΡΧΙΚΟ, ΕΠΙΚΑΙΡΟΠΟΙΗΣΗ, ΤΡΟΠΟΠΟΙΗΣΗ, ΟΛΟΚΛΗΡΩΣΗ)</w:t>
            </w:r>
          </w:p>
        </w:tc>
      </w:tr>
      <w:tr w:rsidR="006C1442">
        <w:trPr>
          <w:trHeight w:val="381"/>
          <w:jc w:val="center"/>
        </w:trPr>
        <w:tc>
          <w:tcPr>
            <w:tcW w:w="3358" w:type="dxa"/>
            <w:vAlign w:val="center"/>
          </w:tcPr>
          <w:p w:rsidR="006C1442" w:rsidRDefault="0010464A">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ΗΜΕΡΟΜΗΝΙΑ/ ΩΡΑ ΥΠΟΒΟΛΗΣ:</w:t>
            </w:r>
          </w:p>
        </w:tc>
        <w:tc>
          <w:tcPr>
            <w:tcW w:w="6128" w:type="dxa"/>
            <w:shd w:val="clear" w:color="auto" w:fill="auto"/>
            <w:vAlign w:val="center"/>
          </w:tcPr>
          <w:p w:rsidR="006C1442" w:rsidRDefault="006C1442">
            <w:pPr>
              <w:spacing w:before="60" w:beforeAutospacing="0"/>
              <w:jc w:val="center"/>
              <w:rPr>
                <w:rFonts w:ascii="Tahoma" w:hAnsi="Tahoma" w:cs="Tahoma"/>
              </w:rPr>
            </w:pPr>
          </w:p>
        </w:tc>
      </w:tr>
      <w:tr w:rsidR="006C1442">
        <w:trPr>
          <w:trHeight w:val="381"/>
          <w:jc w:val="center"/>
        </w:trPr>
        <w:tc>
          <w:tcPr>
            <w:tcW w:w="3358" w:type="dxa"/>
            <w:vAlign w:val="center"/>
          </w:tcPr>
          <w:p w:rsidR="006C1442" w:rsidRDefault="0010464A">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ΗΜΕΡΟΜΗΝΙΑ ΑΞΙΟΛΟΓΗΣΗΣ ΠΡΑΞΗΣ:</w:t>
            </w:r>
          </w:p>
        </w:tc>
        <w:tc>
          <w:tcPr>
            <w:tcW w:w="6128" w:type="dxa"/>
            <w:shd w:val="clear" w:color="auto" w:fill="auto"/>
            <w:vAlign w:val="center"/>
          </w:tcPr>
          <w:p w:rsidR="006C1442" w:rsidRDefault="0010464A">
            <w:pPr>
              <w:spacing w:before="60" w:beforeAutospacing="0"/>
              <w:jc w:val="left"/>
              <w:rPr>
                <w:rFonts w:ascii="Tahoma" w:hAnsi="Tahoma" w:cs="Tahoma"/>
                <w:i/>
              </w:rPr>
            </w:pPr>
            <w:r>
              <w:rPr>
                <w:rFonts w:ascii="Tahoma" w:hAnsi="Tahoma" w:cs="Tahoma"/>
                <w:i/>
              </w:rPr>
              <w:t>(μόνο για πράξεις επιχειρηματικότητας)</w:t>
            </w:r>
          </w:p>
        </w:tc>
      </w:tr>
    </w:tbl>
    <w:p w:rsidR="006C1442" w:rsidRDefault="006C1442">
      <w:pPr>
        <w:spacing w:before="60" w:beforeAutospacing="0" w:after="60"/>
        <w:jc w:val="left"/>
        <w:rPr>
          <w:rFonts w:ascii="Tahoma" w:hAnsi="Tahoma" w:cs="Tahoma"/>
        </w:rPr>
      </w:pPr>
    </w:p>
    <w:tbl>
      <w:tblPr>
        <w:tblStyle w:val="ac"/>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6C1442">
        <w:trPr>
          <w:trHeight w:val="381"/>
          <w:jc w:val="center"/>
        </w:trPr>
        <w:tc>
          <w:tcPr>
            <w:tcW w:w="9486" w:type="dxa"/>
            <w:gridSpan w:val="4"/>
            <w:shd w:val="clear" w:color="auto" w:fill="F2F2F2" w:themeFill="background1" w:themeFillShade="F2"/>
            <w:vAlign w:val="center"/>
          </w:tcPr>
          <w:p w:rsidR="006C1442" w:rsidRDefault="0010464A">
            <w:pPr>
              <w:spacing w:before="60" w:beforeAutospacing="0"/>
              <w:jc w:val="center"/>
              <w:rPr>
                <w:rFonts w:ascii="Tahoma" w:hAnsi="Tahoma" w:cs="Tahoma"/>
                <w:b/>
              </w:rPr>
            </w:pPr>
            <w:r>
              <w:rPr>
                <w:rFonts w:ascii="Tahoma" w:hAnsi="Tahoma" w:cs="Tahoma"/>
                <w:b/>
              </w:rPr>
              <w:t>ΑΝΤΙΚΕΙΜΕΝΟ ΤΡΟΠΟΠΟΙΗΣΗΣ/ΕΠΙΚΑΙΡΟΠΟΙΗΣΗΣ ΤΕΧΝΙΚΟΥ ΔΕΛΤΙΟΥ ΠΡΑΞΗΣ</w:t>
            </w:r>
          </w:p>
        </w:tc>
      </w:tr>
      <w:tr w:rsidR="006C1442">
        <w:trPr>
          <w:trHeight w:val="381"/>
          <w:jc w:val="center"/>
        </w:trPr>
        <w:tc>
          <w:tcPr>
            <w:tcW w:w="2337" w:type="dxa"/>
            <w:vAlign w:val="center"/>
          </w:tcPr>
          <w:p w:rsidR="006C1442" w:rsidRDefault="0010464A">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ΧΡΟΝΟΔΙΑΓΡΑΜΜΑ</w:t>
            </w:r>
          </w:p>
        </w:tc>
        <w:tc>
          <w:tcPr>
            <w:tcW w:w="3045" w:type="dxa"/>
            <w:vAlign w:val="center"/>
          </w:tcPr>
          <w:p w:rsidR="006C1442" w:rsidRDefault="0010464A">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ΟΙΚΟΝΟΜΙΚΟ ΑΝΤΙΚΕΙΜΕΝΟ</w:t>
            </w:r>
          </w:p>
        </w:tc>
        <w:tc>
          <w:tcPr>
            <w:tcW w:w="2267" w:type="dxa"/>
            <w:vAlign w:val="center"/>
          </w:tcPr>
          <w:p w:rsidR="006C1442" w:rsidRDefault="0010464A">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ΦΥΣΙΚΟ ΑΝΤΙΚΕΙΜΕΝΟ</w:t>
            </w:r>
          </w:p>
        </w:tc>
        <w:tc>
          <w:tcPr>
            <w:tcW w:w="1837" w:type="dxa"/>
            <w:vAlign w:val="center"/>
          </w:tcPr>
          <w:p w:rsidR="006C1442" w:rsidRDefault="0010464A">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ΛΟΙΠΑ</w:t>
            </w:r>
          </w:p>
        </w:tc>
      </w:tr>
      <w:tr w:rsidR="006C1442">
        <w:trPr>
          <w:trHeight w:val="213"/>
          <w:jc w:val="center"/>
        </w:trPr>
        <w:tc>
          <w:tcPr>
            <w:tcW w:w="2337" w:type="dxa"/>
            <w:vAlign w:val="center"/>
          </w:tcPr>
          <w:p w:rsidR="006C1442" w:rsidRDefault="0010464A">
            <w:pPr>
              <w:spacing w:before="60" w:beforeAutospacing="0"/>
              <w:jc w:val="center"/>
              <w:rPr>
                <w:rFonts w:ascii="Tahoma" w:hAnsi="Tahoma" w:cs="Tahoma"/>
                <w:sz w:val="20"/>
                <w:szCs w:val="20"/>
              </w:rPr>
            </w:pPr>
            <w:r>
              <w:rPr>
                <w:rFonts w:ascii="Tahoma" w:hAnsi="Tahoma" w:cs="Tahoma"/>
                <w:sz w:val="20"/>
                <w:szCs w:val="20"/>
              </w:rPr>
              <w:sym w:font="Wingdings" w:char="F06F"/>
            </w:r>
          </w:p>
        </w:tc>
        <w:tc>
          <w:tcPr>
            <w:tcW w:w="3045" w:type="dxa"/>
            <w:vAlign w:val="center"/>
          </w:tcPr>
          <w:p w:rsidR="006C1442" w:rsidRDefault="0010464A">
            <w:pPr>
              <w:spacing w:before="60" w:beforeAutospacing="0"/>
              <w:jc w:val="center"/>
              <w:rPr>
                <w:rFonts w:ascii="Tahoma" w:hAnsi="Tahoma" w:cs="Tahoma"/>
                <w:sz w:val="20"/>
                <w:szCs w:val="20"/>
              </w:rPr>
            </w:pPr>
            <w:r>
              <w:rPr>
                <w:rFonts w:ascii="Tahoma" w:hAnsi="Tahoma" w:cs="Tahoma"/>
                <w:sz w:val="20"/>
                <w:szCs w:val="20"/>
              </w:rPr>
              <w:sym w:font="Wingdings" w:char="F06F"/>
            </w:r>
          </w:p>
        </w:tc>
        <w:tc>
          <w:tcPr>
            <w:tcW w:w="2267" w:type="dxa"/>
            <w:vAlign w:val="center"/>
          </w:tcPr>
          <w:p w:rsidR="006C1442" w:rsidRDefault="0010464A">
            <w:pPr>
              <w:spacing w:before="60" w:beforeAutospacing="0"/>
              <w:jc w:val="center"/>
              <w:rPr>
                <w:rFonts w:ascii="Tahoma" w:hAnsi="Tahoma" w:cs="Tahoma"/>
                <w:sz w:val="20"/>
                <w:szCs w:val="20"/>
              </w:rPr>
            </w:pPr>
            <w:r>
              <w:rPr>
                <w:rFonts w:ascii="Tahoma" w:hAnsi="Tahoma" w:cs="Tahoma"/>
                <w:sz w:val="20"/>
                <w:szCs w:val="20"/>
              </w:rPr>
              <w:sym w:font="Wingdings" w:char="F06F"/>
            </w:r>
          </w:p>
        </w:tc>
        <w:tc>
          <w:tcPr>
            <w:tcW w:w="1837" w:type="dxa"/>
            <w:vAlign w:val="center"/>
          </w:tcPr>
          <w:p w:rsidR="006C1442" w:rsidRDefault="0010464A">
            <w:pPr>
              <w:spacing w:before="60" w:beforeAutospacing="0"/>
              <w:jc w:val="center"/>
              <w:rPr>
                <w:rFonts w:ascii="Tahoma" w:hAnsi="Tahoma" w:cs="Tahoma"/>
                <w:sz w:val="20"/>
                <w:szCs w:val="20"/>
              </w:rPr>
            </w:pPr>
            <w:r>
              <w:rPr>
                <w:rFonts w:ascii="Tahoma" w:hAnsi="Tahoma" w:cs="Tahoma"/>
                <w:sz w:val="20"/>
                <w:szCs w:val="20"/>
              </w:rPr>
              <w:sym w:font="Wingdings" w:char="F06F"/>
            </w:r>
          </w:p>
        </w:tc>
      </w:tr>
      <w:tr w:rsidR="006C1442">
        <w:trPr>
          <w:trHeight w:val="245"/>
          <w:jc w:val="center"/>
        </w:trPr>
        <w:tc>
          <w:tcPr>
            <w:tcW w:w="9486" w:type="dxa"/>
            <w:gridSpan w:val="4"/>
          </w:tcPr>
          <w:p w:rsidR="006C1442" w:rsidRDefault="0010464A">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ΣΥΝΟΠΤΙΚΗ ΠΕΡΙΓΡΑΦΗ ΤΡΟΠΟΠΟΙΗΣΗΣ / ΕΠΙΚΑΙΡΟΠΟΙΗΣΗΣ</w:t>
            </w:r>
            <w:r>
              <w:rPr>
                <w:rFonts w:ascii="Tahoma" w:hAnsi="Tahoma" w:cs="Tahoma"/>
                <w:lang w:val="en-US"/>
              </w:rPr>
              <w:t>:</w:t>
            </w:r>
          </w:p>
        </w:tc>
      </w:tr>
      <w:tr w:rsidR="006C1442">
        <w:trPr>
          <w:trHeight w:val="598"/>
          <w:jc w:val="center"/>
        </w:trPr>
        <w:tc>
          <w:tcPr>
            <w:tcW w:w="9486" w:type="dxa"/>
            <w:gridSpan w:val="4"/>
          </w:tcPr>
          <w:p w:rsidR="006C1442" w:rsidRDefault="006C1442">
            <w:pPr>
              <w:tabs>
                <w:tab w:val="left" w:pos="273"/>
              </w:tabs>
              <w:spacing w:before="60" w:beforeAutospacing="0"/>
              <w:jc w:val="left"/>
              <w:rPr>
                <w:rFonts w:ascii="Tahoma" w:hAnsi="Tahoma" w:cs="Tahoma"/>
              </w:rPr>
            </w:pPr>
          </w:p>
          <w:p w:rsidR="006C1442" w:rsidRDefault="006C1442">
            <w:pPr>
              <w:tabs>
                <w:tab w:val="left" w:pos="273"/>
              </w:tabs>
              <w:spacing w:before="60" w:beforeAutospacing="0"/>
              <w:jc w:val="left"/>
              <w:rPr>
                <w:rFonts w:ascii="Tahoma" w:hAnsi="Tahoma" w:cs="Tahoma"/>
              </w:rPr>
            </w:pPr>
          </w:p>
          <w:p w:rsidR="006C1442" w:rsidRDefault="006C1442">
            <w:pPr>
              <w:tabs>
                <w:tab w:val="left" w:pos="273"/>
              </w:tabs>
              <w:spacing w:before="60" w:beforeAutospacing="0"/>
              <w:jc w:val="left"/>
              <w:rPr>
                <w:rFonts w:ascii="Tahoma" w:hAnsi="Tahoma" w:cs="Tahoma"/>
              </w:rPr>
            </w:pPr>
          </w:p>
          <w:p w:rsidR="006C1442" w:rsidRDefault="006C1442">
            <w:pPr>
              <w:tabs>
                <w:tab w:val="left" w:pos="273"/>
              </w:tabs>
              <w:spacing w:before="60" w:beforeAutospacing="0"/>
              <w:jc w:val="left"/>
              <w:rPr>
                <w:rFonts w:ascii="Tahoma" w:hAnsi="Tahoma" w:cs="Tahoma"/>
              </w:rPr>
            </w:pPr>
          </w:p>
        </w:tc>
      </w:tr>
    </w:tbl>
    <w:p w:rsidR="006C1442" w:rsidRDefault="006C1442">
      <w:pPr>
        <w:spacing w:before="0" w:beforeAutospacing="0" w:after="120"/>
        <w:jc w:val="left"/>
        <w:rPr>
          <w:rFonts w:ascii="Tahoma" w:hAnsi="Tahoma" w:cs="Tahoma"/>
        </w:rPr>
      </w:pPr>
    </w:p>
    <w:tbl>
      <w:tblPr>
        <w:tblStyle w:val="ac"/>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6C1442">
        <w:trPr>
          <w:gridAfter w:val="1"/>
          <w:wAfter w:w="14" w:type="dxa"/>
          <w:trHeight w:val="381"/>
          <w:jc w:val="center"/>
        </w:trPr>
        <w:tc>
          <w:tcPr>
            <w:tcW w:w="9473" w:type="dxa"/>
            <w:gridSpan w:val="2"/>
            <w:shd w:val="clear" w:color="auto" w:fill="F2F2F2" w:themeFill="background1" w:themeFillShade="F2"/>
            <w:vAlign w:val="center"/>
          </w:tcPr>
          <w:p w:rsidR="006C1442" w:rsidRDefault="0010464A">
            <w:pPr>
              <w:spacing w:before="60" w:beforeAutospacing="0"/>
              <w:jc w:val="center"/>
              <w:rPr>
                <w:rFonts w:ascii="Tahoma" w:hAnsi="Tahoma" w:cs="Tahoma"/>
                <w:b/>
              </w:rPr>
            </w:pPr>
            <w:r>
              <w:rPr>
                <w:rFonts w:ascii="Tahoma" w:hAnsi="Tahoma" w:cs="Tahoma"/>
                <w:b/>
              </w:rPr>
              <w:t>ΧΑΡΑΚΤΗΡΙΣΜΟΣ ΤΡΟΠΟΠΟΙΗΣΗΣ ΤΕΧΝΙΚΟΥ ΔΕΛΤΙΟΥ ΠΡΑΞΗΣ</w:t>
            </w:r>
          </w:p>
          <w:p w:rsidR="006C1442" w:rsidRDefault="0010464A">
            <w:pPr>
              <w:spacing w:before="60" w:beforeAutospacing="0"/>
              <w:jc w:val="center"/>
              <w:rPr>
                <w:rFonts w:ascii="Tahoma" w:hAnsi="Tahoma" w:cs="Tahoma"/>
                <w:i/>
              </w:rPr>
            </w:pPr>
            <w:r>
              <w:rPr>
                <w:rFonts w:ascii="Tahoma" w:hAnsi="Tahoma" w:cs="Tahoma"/>
                <w:i/>
              </w:rPr>
              <w:t>(συμπληρώνεται από ΔΑ)</w:t>
            </w:r>
          </w:p>
        </w:tc>
      </w:tr>
      <w:tr w:rsidR="006C1442">
        <w:trPr>
          <w:trHeight w:val="293"/>
          <w:jc w:val="center"/>
        </w:trPr>
        <w:tc>
          <w:tcPr>
            <w:tcW w:w="4816" w:type="dxa"/>
            <w:vAlign w:val="center"/>
          </w:tcPr>
          <w:p w:rsidR="006C1442" w:rsidRDefault="0010464A">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 xml:space="preserve">ΟΦΕΙΛΕΤΑΙ ΣΕ ΕΞΩΓΕΝΕΙΣ ΥΠΟΧΡΕΩΤΙΚΕΣ ΣΥΝΘΗΚΕΣ </w:t>
            </w:r>
          </w:p>
        </w:tc>
        <w:tc>
          <w:tcPr>
            <w:tcW w:w="4671" w:type="dxa"/>
            <w:gridSpan w:val="2"/>
            <w:vAlign w:val="center"/>
          </w:tcPr>
          <w:p w:rsidR="006C1442" w:rsidRDefault="0010464A">
            <w:pPr>
              <w:pStyle w:val="ad"/>
              <w:spacing w:before="60" w:beforeAutospacing="0"/>
              <w:ind w:left="452" w:firstLine="1708"/>
              <w:contextualSpacing w:val="0"/>
              <w:rPr>
                <w:rFonts w:ascii="Tahoma" w:hAnsi="Tahoma" w:cs="Tahoma"/>
              </w:rPr>
            </w:pPr>
            <w:r>
              <w:rPr>
                <w:rFonts w:ascii="Tahoma" w:hAnsi="Tahoma" w:cs="Tahoma"/>
                <w:sz w:val="20"/>
                <w:szCs w:val="20"/>
              </w:rPr>
              <w:sym w:font="Wingdings" w:char="F06F"/>
            </w:r>
          </w:p>
        </w:tc>
      </w:tr>
      <w:tr w:rsidR="006C1442">
        <w:trPr>
          <w:trHeight w:val="381"/>
          <w:jc w:val="center"/>
        </w:trPr>
        <w:tc>
          <w:tcPr>
            <w:tcW w:w="4816" w:type="dxa"/>
            <w:vAlign w:val="center"/>
          </w:tcPr>
          <w:p w:rsidR="006C1442" w:rsidRDefault="0010464A">
            <w:pPr>
              <w:pStyle w:val="ad"/>
              <w:numPr>
                <w:ilvl w:val="0"/>
                <w:numId w:val="2"/>
              </w:numPr>
              <w:spacing w:before="60" w:beforeAutospacing="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rsidR="006C1442" w:rsidRDefault="0010464A">
            <w:pPr>
              <w:spacing w:before="60" w:beforeAutospacing="0"/>
              <w:jc w:val="center"/>
              <w:rPr>
                <w:rFonts w:ascii="Tahoma" w:hAnsi="Tahoma" w:cs="Tahoma"/>
                <w:sz w:val="20"/>
                <w:szCs w:val="20"/>
              </w:rPr>
            </w:pPr>
            <w:r>
              <w:rPr>
                <w:rFonts w:ascii="Tahoma" w:hAnsi="Tahoma" w:cs="Tahoma"/>
                <w:sz w:val="20"/>
                <w:szCs w:val="20"/>
              </w:rPr>
              <w:sym w:font="Wingdings" w:char="F06F"/>
            </w:r>
          </w:p>
        </w:tc>
      </w:tr>
    </w:tbl>
    <w:p w:rsidR="006C1442" w:rsidRDefault="006C1442">
      <w:pPr>
        <w:spacing w:before="0" w:beforeAutospacing="0" w:after="200"/>
        <w:jc w:val="left"/>
        <w:rPr>
          <w:rFonts w:ascii="Tahoma" w:hAnsi="Tahoma" w:cs="Tahoma"/>
        </w:rPr>
      </w:pPr>
    </w:p>
    <w:p w:rsidR="006C1442" w:rsidRDefault="0010464A">
      <w:pPr>
        <w:spacing w:before="0" w:beforeAutospacing="0" w:after="200"/>
        <w:jc w:val="left"/>
        <w:rPr>
          <w:rFonts w:ascii="Tahoma" w:hAnsi="Tahoma" w:cs="Tahoma"/>
        </w:rPr>
      </w:pPr>
      <w:r>
        <w:rPr>
          <w:rFonts w:ascii="Tahoma" w:hAnsi="Tahoma" w:cs="Tahoma"/>
        </w:rPr>
        <w:br w:type="page"/>
      </w:r>
    </w:p>
    <w:tbl>
      <w:tblPr>
        <w:tblStyle w:val="ac"/>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6C1442">
        <w:trPr>
          <w:trHeight w:val="381"/>
          <w:jc w:val="center"/>
        </w:trPr>
        <w:tc>
          <w:tcPr>
            <w:tcW w:w="9352" w:type="dxa"/>
            <w:shd w:val="clear" w:color="auto" w:fill="D9D9D9" w:themeFill="background1" w:themeFillShade="D9"/>
            <w:vAlign w:val="center"/>
          </w:tcPr>
          <w:p w:rsidR="006C1442" w:rsidRDefault="0010464A">
            <w:pPr>
              <w:pStyle w:val="1"/>
              <w:spacing w:line="240" w:lineRule="auto"/>
              <w:jc w:val="left"/>
              <w:outlineLvl w:val="0"/>
              <w:rPr>
                <w:sz w:val="16"/>
                <w:highlight w:val="yellow"/>
              </w:rPr>
            </w:pPr>
            <w:r>
              <w:rPr>
                <w:sz w:val="16"/>
              </w:rPr>
              <w:lastRenderedPageBreak/>
              <w:t>ΤΜΗΜΑ β: στοιχεια δικαιουχου/ων – ΕΜΠΛΕΚΟΜΕΝΩΝ ΦΟΡΕΩΝ</w:t>
            </w:r>
          </w:p>
        </w:tc>
      </w:tr>
    </w:tbl>
    <w:p w:rsidR="006C1442" w:rsidRDefault="006C1442">
      <w:pPr>
        <w:spacing w:before="60" w:beforeAutospacing="0" w:after="60"/>
        <w:jc w:val="left"/>
        <w:rPr>
          <w:rFonts w:ascii="Tahoma" w:hAnsi="Tahoma" w:cs="Tahoma"/>
        </w:rPr>
      </w:pPr>
    </w:p>
    <w:tbl>
      <w:tblPr>
        <w:tblStyle w:val="ac"/>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6C1442">
        <w:trPr>
          <w:trHeight w:val="170"/>
          <w:jc w:val="center"/>
        </w:trPr>
        <w:tc>
          <w:tcPr>
            <w:tcW w:w="9392" w:type="dxa"/>
            <w:gridSpan w:val="6"/>
            <w:shd w:val="clear" w:color="auto" w:fill="D9D9D9" w:themeFill="background1" w:themeFillShade="D9"/>
            <w:vAlign w:val="center"/>
          </w:tcPr>
          <w:p w:rsidR="006C1442" w:rsidRDefault="0010464A">
            <w:pPr>
              <w:spacing w:before="60" w:beforeAutospacing="0"/>
              <w:jc w:val="left"/>
              <w:rPr>
                <w:rFonts w:ascii="Tahoma" w:hAnsi="Tahoma" w:cs="Tahoma"/>
              </w:rPr>
            </w:pPr>
            <w:r>
              <w:rPr>
                <w:rFonts w:ascii="Tahoma" w:hAnsi="Tahoma" w:cs="Tahoma"/>
                <w:sz w:val="18"/>
                <w:szCs w:val="18"/>
                <w:highlight w:val="yellow"/>
              </w:rPr>
              <w:t>ΣΥΜΠΛΗΡΩΣΗ ΤΩΝ ΑΠΑΡΑΙΤΗΤΩΝ ΣΤΟΙΧΕΙΩΝ ΤΟΥ ΔΗΜΟΥ ΣΑΣ</w:t>
            </w:r>
          </w:p>
        </w:tc>
      </w:tr>
      <w:tr w:rsidR="006C1442">
        <w:trPr>
          <w:gridAfter w:val="1"/>
          <w:wAfter w:w="22" w:type="dxa"/>
          <w:trHeight w:val="381"/>
          <w:jc w:val="center"/>
        </w:trPr>
        <w:tc>
          <w:tcPr>
            <w:tcW w:w="3114" w:type="dxa"/>
            <w:gridSpan w:val="2"/>
            <w:shd w:val="clear" w:color="auto" w:fill="auto"/>
            <w:vAlign w:val="center"/>
          </w:tcPr>
          <w:p w:rsidR="006C1442" w:rsidRDefault="0010464A">
            <w:pPr>
              <w:pStyle w:val="ad"/>
              <w:numPr>
                <w:ilvl w:val="0"/>
                <w:numId w:val="3"/>
              </w:numPr>
              <w:tabs>
                <w:tab w:val="left" w:pos="311"/>
              </w:tabs>
              <w:spacing w:before="60" w:beforeAutospacing="0"/>
              <w:ind w:left="311" w:hanging="311"/>
              <w:contextualSpacing w:val="0"/>
              <w:jc w:val="left"/>
              <w:rPr>
                <w:rFonts w:ascii="Tahoma" w:hAnsi="Tahoma" w:cs="Tahoma"/>
                <w:b/>
              </w:rPr>
            </w:pPr>
            <w:r>
              <w:rPr>
                <w:rFonts w:ascii="Tahoma" w:hAnsi="Tahoma" w:cs="Tahoma"/>
                <w:b/>
              </w:rPr>
              <w:t>ΔΙΚΑΙΟΥΧΟΣ:</w:t>
            </w:r>
            <w:r>
              <w:rPr>
                <w:rFonts w:ascii="Tahoma" w:hAnsi="Tahoma" w:cs="Tahoma"/>
                <w:b/>
                <w:lang w:val="en-US"/>
              </w:rPr>
              <w:t xml:space="preserve"> </w:t>
            </w:r>
          </w:p>
        </w:tc>
        <w:tc>
          <w:tcPr>
            <w:tcW w:w="3260" w:type="dxa"/>
            <w:vAlign w:val="center"/>
          </w:tcPr>
          <w:p w:rsidR="006C1442" w:rsidRDefault="0010464A">
            <w:pPr>
              <w:pStyle w:val="ad"/>
              <w:tabs>
                <w:tab w:val="left" w:pos="273"/>
              </w:tabs>
              <w:spacing w:before="60" w:beforeAutospacing="0"/>
              <w:ind w:left="170"/>
              <w:contextualSpacing w:val="0"/>
              <w:jc w:val="left"/>
              <w:rPr>
                <w:rFonts w:ascii="Tahoma" w:hAnsi="Tahoma" w:cs="Tahoma"/>
                <w:color w:val="FF0000"/>
              </w:rPr>
            </w:pPr>
            <w:r>
              <w:rPr>
                <w:rFonts w:ascii="Tahoma" w:hAnsi="Tahoma" w:cs="Tahoma"/>
                <w:b/>
                <w:bCs/>
                <w:color w:val="00B050"/>
              </w:rPr>
              <w:t>ΔΗΜΟΣ .....</w:t>
            </w:r>
          </w:p>
        </w:tc>
        <w:tc>
          <w:tcPr>
            <w:tcW w:w="2996" w:type="dxa"/>
            <w:gridSpan w:val="2"/>
            <w:vAlign w:val="center"/>
          </w:tcPr>
          <w:p w:rsidR="006C1442" w:rsidRDefault="0010464A">
            <w:pPr>
              <w:pStyle w:val="ad"/>
              <w:numPr>
                <w:ilvl w:val="0"/>
                <w:numId w:val="3"/>
              </w:numPr>
              <w:tabs>
                <w:tab w:val="left" w:pos="273"/>
              </w:tabs>
              <w:spacing w:before="60" w:beforeAutospacing="0"/>
              <w:contextualSpacing w:val="0"/>
              <w:jc w:val="left"/>
              <w:rPr>
                <w:rFonts w:ascii="Tahoma" w:hAnsi="Tahoma" w:cs="Tahoma"/>
              </w:rPr>
            </w:pPr>
            <w:r>
              <w:rPr>
                <w:rFonts w:ascii="Tahoma" w:hAnsi="Tahoma" w:cs="Tahoma"/>
              </w:rPr>
              <w:t>ΚΩΔΙΚΟΣ:</w:t>
            </w:r>
          </w:p>
        </w:tc>
      </w:tr>
      <w:tr w:rsidR="006C1442">
        <w:trPr>
          <w:gridAfter w:val="1"/>
          <w:wAfter w:w="22" w:type="dxa"/>
          <w:trHeight w:val="381"/>
          <w:jc w:val="center"/>
        </w:trPr>
        <w:tc>
          <w:tcPr>
            <w:tcW w:w="3114" w:type="dxa"/>
            <w:gridSpan w:val="2"/>
            <w:shd w:val="clear" w:color="auto" w:fill="auto"/>
            <w:vAlign w:val="center"/>
          </w:tcPr>
          <w:p w:rsidR="006C1442" w:rsidRDefault="0010464A">
            <w:pPr>
              <w:pStyle w:val="ad"/>
              <w:numPr>
                <w:ilvl w:val="0"/>
                <w:numId w:val="3"/>
              </w:numPr>
              <w:tabs>
                <w:tab w:val="left" w:pos="311"/>
              </w:tabs>
              <w:spacing w:before="60" w:beforeAutospacing="0"/>
              <w:ind w:left="311" w:hanging="311"/>
              <w:contextualSpacing w:val="0"/>
              <w:jc w:val="left"/>
              <w:rPr>
                <w:rFonts w:ascii="Tahoma" w:hAnsi="Tahoma" w:cs="Tahoma"/>
              </w:rPr>
            </w:pPr>
            <w:r>
              <w:rPr>
                <w:rFonts w:ascii="Tahoma" w:hAnsi="Tahoma" w:cs="Tahoma"/>
              </w:rPr>
              <w:t>ΔΙΑΚΡΙΤΙΚΟΣ ΤΙΤΛΟΣ:</w:t>
            </w:r>
          </w:p>
        </w:tc>
        <w:tc>
          <w:tcPr>
            <w:tcW w:w="6256" w:type="dxa"/>
            <w:gridSpan w:val="3"/>
            <w:vAlign w:val="center"/>
          </w:tcPr>
          <w:p w:rsidR="006C1442" w:rsidRDefault="006C1442">
            <w:pPr>
              <w:pStyle w:val="ad"/>
              <w:tabs>
                <w:tab w:val="left" w:pos="273"/>
              </w:tabs>
              <w:spacing w:before="60" w:beforeAutospacing="0"/>
              <w:ind w:left="170"/>
              <w:contextualSpacing w:val="0"/>
              <w:jc w:val="left"/>
              <w:rPr>
                <w:rFonts w:ascii="Tahoma" w:hAnsi="Tahoma" w:cs="Tahoma"/>
              </w:rPr>
            </w:pPr>
          </w:p>
        </w:tc>
      </w:tr>
      <w:tr w:rsidR="006C1442">
        <w:trPr>
          <w:gridAfter w:val="1"/>
          <w:wAfter w:w="22" w:type="dxa"/>
          <w:trHeight w:val="381"/>
          <w:jc w:val="center"/>
        </w:trPr>
        <w:tc>
          <w:tcPr>
            <w:tcW w:w="3114" w:type="dxa"/>
            <w:gridSpan w:val="2"/>
            <w:shd w:val="clear" w:color="auto" w:fill="auto"/>
            <w:vAlign w:val="center"/>
          </w:tcPr>
          <w:p w:rsidR="006C1442" w:rsidRDefault="0010464A">
            <w:pPr>
              <w:pStyle w:val="ad"/>
              <w:numPr>
                <w:ilvl w:val="0"/>
                <w:numId w:val="3"/>
              </w:numPr>
              <w:tabs>
                <w:tab w:val="left" w:pos="311"/>
              </w:tabs>
              <w:spacing w:before="60" w:beforeAutospacing="0"/>
              <w:ind w:left="311" w:hanging="311"/>
              <w:contextualSpacing w:val="0"/>
              <w:jc w:val="left"/>
              <w:rPr>
                <w:rFonts w:ascii="Tahoma" w:hAnsi="Tahoma" w:cs="Tahoma"/>
              </w:rPr>
            </w:pPr>
            <w:r>
              <w:rPr>
                <w:rFonts w:ascii="Tahoma" w:hAnsi="Tahoma" w:cs="Tahoma"/>
              </w:rPr>
              <w:t xml:space="preserve">ΕΙΔΟΣ ΦΟΡΕΑ </w:t>
            </w:r>
          </w:p>
        </w:tc>
        <w:tc>
          <w:tcPr>
            <w:tcW w:w="6256" w:type="dxa"/>
            <w:gridSpan w:val="3"/>
            <w:vAlign w:val="center"/>
          </w:tcPr>
          <w:p w:rsidR="006C1442" w:rsidRDefault="0010464A">
            <w:pPr>
              <w:tabs>
                <w:tab w:val="left" w:pos="273"/>
              </w:tabs>
              <w:spacing w:before="60" w:beforeAutospacing="0"/>
              <w:jc w:val="left"/>
              <w:rPr>
                <w:rFonts w:ascii="Tahoma" w:hAnsi="Tahoma" w:cs="Tahoma"/>
                <w:iCs/>
                <w:sz w:val="14"/>
              </w:rPr>
            </w:pPr>
            <w:r>
              <w:rPr>
                <w:rFonts w:ascii="Tahoma" w:hAnsi="Tahoma" w:cs="Tahoma"/>
                <w:iCs/>
                <w:sz w:val="14"/>
              </w:rPr>
              <w:t>ΟΡΓΑΝΙΣΜΟΣ ΔΗΜΟΣΙΟΥ ΔΙΚΑΙΟΥ</w:t>
            </w:r>
          </w:p>
        </w:tc>
      </w:tr>
      <w:tr w:rsidR="006C1442">
        <w:trPr>
          <w:gridAfter w:val="1"/>
          <w:wAfter w:w="22" w:type="dxa"/>
          <w:trHeight w:val="381"/>
          <w:jc w:val="center"/>
        </w:trPr>
        <w:tc>
          <w:tcPr>
            <w:tcW w:w="3114" w:type="dxa"/>
            <w:gridSpan w:val="2"/>
            <w:shd w:val="clear" w:color="auto" w:fill="auto"/>
            <w:vAlign w:val="center"/>
          </w:tcPr>
          <w:p w:rsidR="006C1442" w:rsidRDefault="0010464A">
            <w:pPr>
              <w:tabs>
                <w:tab w:val="left" w:pos="183"/>
                <w:tab w:val="left" w:pos="311"/>
              </w:tabs>
              <w:spacing w:before="60" w:beforeAutospacing="0"/>
              <w:ind w:left="311" w:hanging="311"/>
              <w:jc w:val="left"/>
              <w:rPr>
                <w:rFonts w:ascii="Tahoma" w:hAnsi="Tahoma" w:cs="Tahoma"/>
              </w:rPr>
            </w:pPr>
            <w:r>
              <w:rPr>
                <w:rFonts w:ascii="Tahoma" w:hAnsi="Tahoma" w:cs="Tahoma"/>
              </w:rPr>
              <w:t xml:space="preserve">4α.  ΑΦΜ: </w:t>
            </w:r>
          </w:p>
        </w:tc>
        <w:tc>
          <w:tcPr>
            <w:tcW w:w="6256" w:type="dxa"/>
            <w:gridSpan w:val="3"/>
            <w:vAlign w:val="center"/>
          </w:tcPr>
          <w:p w:rsidR="006C1442" w:rsidRDefault="006C1442">
            <w:pPr>
              <w:pStyle w:val="ad"/>
              <w:tabs>
                <w:tab w:val="left" w:pos="273"/>
              </w:tabs>
              <w:spacing w:before="60" w:beforeAutospacing="0"/>
              <w:ind w:left="170"/>
              <w:contextualSpacing w:val="0"/>
              <w:jc w:val="left"/>
              <w:rPr>
                <w:rFonts w:ascii="Tahoma" w:hAnsi="Tahoma" w:cs="Tahoma"/>
              </w:rPr>
            </w:pPr>
          </w:p>
        </w:tc>
      </w:tr>
      <w:tr w:rsidR="006C1442">
        <w:trPr>
          <w:gridAfter w:val="1"/>
          <w:wAfter w:w="22" w:type="dxa"/>
          <w:trHeight w:val="381"/>
          <w:jc w:val="center"/>
        </w:trPr>
        <w:tc>
          <w:tcPr>
            <w:tcW w:w="3114" w:type="dxa"/>
            <w:gridSpan w:val="2"/>
            <w:shd w:val="clear" w:color="auto" w:fill="auto"/>
            <w:vAlign w:val="center"/>
          </w:tcPr>
          <w:p w:rsidR="006C1442" w:rsidRDefault="0010464A">
            <w:pPr>
              <w:pStyle w:val="ad"/>
              <w:numPr>
                <w:ilvl w:val="0"/>
                <w:numId w:val="3"/>
              </w:numPr>
              <w:tabs>
                <w:tab w:val="left" w:pos="311"/>
              </w:tabs>
              <w:spacing w:before="60" w:beforeAutospacing="0"/>
              <w:ind w:left="311" w:hanging="311"/>
              <w:contextualSpacing w:val="0"/>
              <w:jc w:val="left"/>
              <w:rPr>
                <w:rFonts w:ascii="Tahoma" w:hAnsi="Tahoma" w:cs="Tahoma"/>
              </w:rPr>
            </w:pPr>
            <w:r>
              <w:rPr>
                <w:rFonts w:ascii="Tahoma" w:hAnsi="Tahoma" w:cs="Tahoma"/>
              </w:rPr>
              <w:t>ΗΜΕΡΟΜΗΝΙΑ ΕΝΑΡΞΗΣ ΕΡΓΑΣΙΩΝ ΕΠΙΧΕΙΡΗΣΗΣ</w:t>
            </w:r>
          </w:p>
        </w:tc>
        <w:tc>
          <w:tcPr>
            <w:tcW w:w="3260" w:type="dxa"/>
            <w:vAlign w:val="center"/>
          </w:tcPr>
          <w:p w:rsidR="006C1442" w:rsidRDefault="006C1442">
            <w:pPr>
              <w:pStyle w:val="ad"/>
              <w:tabs>
                <w:tab w:val="left" w:pos="273"/>
              </w:tabs>
              <w:spacing w:before="60" w:beforeAutospacing="0"/>
              <w:ind w:left="170"/>
              <w:contextualSpacing w:val="0"/>
              <w:jc w:val="left"/>
              <w:rPr>
                <w:rFonts w:ascii="Tahoma" w:hAnsi="Tahoma" w:cs="Tahoma"/>
              </w:rPr>
            </w:pPr>
          </w:p>
        </w:tc>
        <w:tc>
          <w:tcPr>
            <w:tcW w:w="1687" w:type="dxa"/>
            <w:vAlign w:val="center"/>
          </w:tcPr>
          <w:p w:rsidR="006C1442" w:rsidRDefault="0010464A">
            <w:pPr>
              <w:pStyle w:val="ad"/>
              <w:numPr>
                <w:ilvl w:val="0"/>
                <w:numId w:val="3"/>
              </w:numPr>
              <w:tabs>
                <w:tab w:val="left" w:pos="311"/>
              </w:tabs>
              <w:spacing w:before="60" w:beforeAutospacing="0"/>
              <w:ind w:left="311" w:hanging="311"/>
              <w:contextualSpacing w:val="0"/>
              <w:jc w:val="left"/>
              <w:rPr>
                <w:rFonts w:ascii="Tahoma" w:hAnsi="Tahoma" w:cs="Tahoma"/>
              </w:rPr>
            </w:pPr>
            <w:r>
              <w:rPr>
                <w:rFonts w:ascii="Tahoma" w:hAnsi="Tahoma" w:cs="Tahoma"/>
              </w:rPr>
              <w:t>ΥΠΟ ΣΥΣΤΑΣΗ:</w:t>
            </w:r>
          </w:p>
        </w:tc>
        <w:tc>
          <w:tcPr>
            <w:tcW w:w="1309" w:type="dxa"/>
            <w:vAlign w:val="center"/>
          </w:tcPr>
          <w:p w:rsidR="006C1442" w:rsidRDefault="0010464A">
            <w:pPr>
              <w:tabs>
                <w:tab w:val="left" w:pos="273"/>
              </w:tabs>
              <w:spacing w:before="60" w:beforeAutospacing="0"/>
              <w:jc w:val="left"/>
            </w:pPr>
            <w:r>
              <w:rPr>
                <w:rFonts w:ascii="Tahoma" w:hAnsi="Tahoma" w:cs="Tahoma"/>
              </w:rPr>
              <w:sym w:font="Wingdings" w:char="F06F"/>
            </w:r>
          </w:p>
        </w:tc>
      </w:tr>
      <w:tr w:rsidR="006C1442">
        <w:trPr>
          <w:gridAfter w:val="1"/>
          <w:wAfter w:w="22" w:type="dxa"/>
          <w:trHeight w:val="381"/>
          <w:jc w:val="center"/>
        </w:trPr>
        <w:tc>
          <w:tcPr>
            <w:tcW w:w="1902" w:type="dxa"/>
            <w:shd w:val="clear" w:color="auto" w:fill="auto"/>
            <w:vAlign w:val="center"/>
          </w:tcPr>
          <w:p w:rsidR="006C1442" w:rsidRDefault="0010464A">
            <w:pPr>
              <w:pStyle w:val="ad"/>
              <w:numPr>
                <w:ilvl w:val="0"/>
                <w:numId w:val="3"/>
              </w:numPr>
              <w:tabs>
                <w:tab w:val="left" w:pos="311"/>
              </w:tabs>
              <w:spacing w:before="60" w:beforeAutospacing="0"/>
              <w:ind w:left="311" w:hanging="311"/>
              <w:contextualSpacing w:val="0"/>
              <w:jc w:val="left"/>
              <w:rPr>
                <w:rFonts w:ascii="Tahoma" w:hAnsi="Tahoma" w:cs="Tahoma"/>
              </w:rPr>
            </w:pPr>
            <w:r>
              <w:rPr>
                <w:rFonts w:ascii="Tahoma" w:hAnsi="Tahoma" w:cs="Tahoma"/>
              </w:rPr>
              <w:t>ΜΕΓΕΘΟΣ ΕΠΙΧΕΙΡΗΣΗΣ:</w:t>
            </w:r>
          </w:p>
        </w:tc>
        <w:tc>
          <w:tcPr>
            <w:tcW w:w="1212" w:type="dxa"/>
            <w:shd w:val="clear" w:color="auto" w:fill="auto"/>
            <w:vAlign w:val="center"/>
          </w:tcPr>
          <w:p w:rsidR="006C1442" w:rsidRDefault="006C1442">
            <w:pPr>
              <w:tabs>
                <w:tab w:val="left" w:pos="311"/>
              </w:tabs>
              <w:spacing w:before="60" w:beforeAutospacing="0"/>
              <w:ind w:left="311" w:hanging="311"/>
              <w:jc w:val="left"/>
              <w:rPr>
                <w:rFonts w:ascii="Tahoma" w:hAnsi="Tahoma" w:cs="Tahoma"/>
              </w:rPr>
            </w:pPr>
          </w:p>
        </w:tc>
        <w:tc>
          <w:tcPr>
            <w:tcW w:w="3260" w:type="dxa"/>
            <w:vAlign w:val="center"/>
          </w:tcPr>
          <w:p w:rsidR="006C1442" w:rsidRDefault="0010464A">
            <w:pPr>
              <w:pStyle w:val="ad"/>
              <w:numPr>
                <w:ilvl w:val="0"/>
                <w:numId w:val="3"/>
              </w:numPr>
              <w:spacing w:before="60" w:beforeAutospacing="0"/>
              <w:ind w:left="324" w:hanging="324"/>
              <w:contextualSpacing w:val="0"/>
              <w:jc w:val="left"/>
              <w:rPr>
                <w:rFonts w:ascii="Tahoma" w:hAnsi="Tahoma" w:cs="Tahoma"/>
              </w:rPr>
            </w:pPr>
            <w:r>
              <w:rPr>
                <w:rFonts w:ascii="Tahoma" w:hAnsi="Tahoma" w:cs="Tahoma"/>
              </w:rPr>
              <w:t>ΑΠΑΣΧΟΛΟΥΜΕΝΟΙ ΣΤΗΝ ΕΠΙΧΕΙΡΗΣΗ (σε ΕΜΕ):</w:t>
            </w:r>
          </w:p>
        </w:tc>
        <w:tc>
          <w:tcPr>
            <w:tcW w:w="2996" w:type="dxa"/>
            <w:gridSpan w:val="2"/>
            <w:vAlign w:val="center"/>
          </w:tcPr>
          <w:p w:rsidR="006C1442" w:rsidRDefault="006C1442">
            <w:pPr>
              <w:tabs>
                <w:tab w:val="left" w:pos="273"/>
              </w:tabs>
              <w:spacing w:before="60" w:beforeAutospacing="0"/>
              <w:jc w:val="left"/>
              <w:rPr>
                <w:rFonts w:ascii="Tahoma" w:hAnsi="Tahoma" w:cs="Tahoma"/>
              </w:rPr>
            </w:pPr>
          </w:p>
        </w:tc>
      </w:tr>
      <w:tr w:rsidR="006C1442">
        <w:trPr>
          <w:gridAfter w:val="1"/>
          <w:wAfter w:w="22" w:type="dxa"/>
          <w:trHeight w:val="381"/>
          <w:jc w:val="center"/>
        </w:trPr>
        <w:tc>
          <w:tcPr>
            <w:tcW w:w="3114" w:type="dxa"/>
            <w:gridSpan w:val="2"/>
            <w:shd w:val="clear" w:color="auto" w:fill="auto"/>
            <w:vAlign w:val="center"/>
          </w:tcPr>
          <w:p w:rsidR="006C1442" w:rsidRDefault="0010464A">
            <w:pPr>
              <w:pStyle w:val="ad"/>
              <w:numPr>
                <w:ilvl w:val="0"/>
                <w:numId w:val="3"/>
              </w:numPr>
              <w:tabs>
                <w:tab w:val="left" w:pos="311"/>
              </w:tabs>
              <w:spacing w:before="60" w:beforeAutospacing="0"/>
              <w:ind w:left="311" w:hanging="311"/>
              <w:contextualSpacing w:val="0"/>
              <w:jc w:val="left"/>
              <w:rPr>
                <w:rFonts w:ascii="Tahoma" w:hAnsi="Tahoma" w:cs="Tahoma"/>
              </w:rPr>
            </w:pPr>
            <w:r>
              <w:rPr>
                <w:rFonts w:ascii="Tahoma" w:hAnsi="Tahoma" w:cs="Tahoma"/>
              </w:rPr>
              <w:t xml:space="preserve">ΔΙΕΥΘΥΝΣΗ ΕΠΙΚΟΙΝΩΝΙΑΣ: </w:t>
            </w:r>
          </w:p>
        </w:tc>
        <w:tc>
          <w:tcPr>
            <w:tcW w:w="6256" w:type="dxa"/>
            <w:gridSpan w:val="3"/>
            <w:vAlign w:val="center"/>
          </w:tcPr>
          <w:p w:rsidR="006C1442" w:rsidRDefault="006C1442">
            <w:pPr>
              <w:pStyle w:val="ad"/>
              <w:tabs>
                <w:tab w:val="left" w:pos="273"/>
              </w:tabs>
              <w:spacing w:before="60" w:beforeAutospacing="0"/>
              <w:ind w:left="170"/>
              <w:contextualSpacing w:val="0"/>
              <w:jc w:val="left"/>
              <w:rPr>
                <w:rFonts w:ascii="Tahoma" w:hAnsi="Tahoma" w:cs="Tahoma"/>
              </w:rPr>
            </w:pPr>
          </w:p>
        </w:tc>
      </w:tr>
      <w:tr w:rsidR="006C1442">
        <w:trPr>
          <w:gridAfter w:val="1"/>
          <w:wAfter w:w="22" w:type="dxa"/>
          <w:trHeight w:val="381"/>
          <w:jc w:val="center"/>
        </w:trPr>
        <w:tc>
          <w:tcPr>
            <w:tcW w:w="3114" w:type="dxa"/>
            <w:gridSpan w:val="2"/>
            <w:shd w:val="clear" w:color="auto" w:fill="auto"/>
            <w:vAlign w:val="center"/>
          </w:tcPr>
          <w:p w:rsidR="006C1442" w:rsidRDefault="0010464A">
            <w:pPr>
              <w:pStyle w:val="ad"/>
              <w:numPr>
                <w:ilvl w:val="0"/>
                <w:numId w:val="3"/>
              </w:numPr>
              <w:tabs>
                <w:tab w:val="left" w:pos="311"/>
              </w:tabs>
              <w:spacing w:before="60" w:beforeAutospacing="0"/>
              <w:ind w:left="311" w:hanging="311"/>
              <w:contextualSpacing w:val="0"/>
              <w:jc w:val="left"/>
              <w:rPr>
                <w:rFonts w:ascii="Tahoma" w:hAnsi="Tahoma" w:cs="Tahoma"/>
              </w:rPr>
            </w:pPr>
            <w:r>
              <w:rPr>
                <w:rFonts w:ascii="Tahoma" w:hAnsi="Tahoma" w:cs="Tahoma"/>
              </w:rPr>
              <w:t>ΤΗΛΕΦΩΝΟ:</w:t>
            </w:r>
          </w:p>
        </w:tc>
        <w:tc>
          <w:tcPr>
            <w:tcW w:w="3260" w:type="dxa"/>
            <w:vAlign w:val="center"/>
          </w:tcPr>
          <w:p w:rsidR="006C1442" w:rsidRDefault="006C1442">
            <w:pPr>
              <w:pStyle w:val="ad"/>
              <w:tabs>
                <w:tab w:val="left" w:pos="273"/>
              </w:tabs>
              <w:spacing w:before="60" w:beforeAutospacing="0"/>
              <w:ind w:left="170"/>
              <w:contextualSpacing w:val="0"/>
              <w:jc w:val="left"/>
              <w:rPr>
                <w:rFonts w:ascii="Tahoma" w:hAnsi="Tahoma" w:cs="Tahoma"/>
                <w:lang w:val="en-US"/>
              </w:rPr>
            </w:pPr>
          </w:p>
        </w:tc>
        <w:tc>
          <w:tcPr>
            <w:tcW w:w="2996" w:type="dxa"/>
            <w:gridSpan w:val="2"/>
            <w:vAlign w:val="center"/>
          </w:tcPr>
          <w:p w:rsidR="006C1442" w:rsidRDefault="0010464A">
            <w:pPr>
              <w:pStyle w:val="ad"/>
              <w:numPr>
                <w:ilvl w:val="0"/>
                <w:numId w:val="3"/>
              </w:numPr>
              <w:tabs>
                <w:tab w:val="left" w:pos="273"/>
              </w:tabs>
              <w:spacing w:before="60" w:beforeAutospacing="0"/>
              <w:contextualSpacing w:val="0"/>
              <w:jc w:val="left"/>
              <w:rPr>
                <w:rFonts w:ascii="Tahoma" w:hAnsi="Tahoma" w:cs="Tahoma"/>
              </w:rPr>
            </w:pPr>
            <w:r>
              <w:rPr>
                <w:rFonts w:ascii="Tahoma" w:hAnsi="Tahoma" w:cs="Tahoma"/>
              </w:rPr>
              <w:t>E-MAIL:</w:t>
            </w:r>
          </w:p>
        </w:tc>
      </w:tr>
      <w:tr w:rsidR="006C1442">
        <w:trPr>
          <w:gridAfter w:val="1"/>
          <w:wAfter w:w="22" w:type="dxa"/>
          <w:trHeight w:val="381"/>
          <w:jc w:val="center"/>
        </w:trPr>
        <w:tc>
          <w:tcPr>
            <w:tcW w:w="3114" w:type="dxa"/>
            <w:gridSpan w:val="2"/>
            <w:shd w:val="clear" w:color="auto" w:fill="auto"/>
            <w:vAlign w:val="center"/>
          </w:tcPr>
          <w:p w:rsidR="006C1442" w:rsidRDefault="0010464A">
            <w:pPr>
              <w:pStyle w:val="ad"/>
              <w:numPr>
                <w:ilvl w:val="0"/>
                <w:numId w:val="3"/>
              </w:numPr>
              <w:tabs>
                <w:tab w:val="left" w:pos="311"/>
              </w:tabs>
              <w:spacing w:before="60" w:beforeAutospacing="0"/>
              <w:ind w:left="311" w:hanging="311"/>
              <w:contextualSpacing w:val="0"/>
              <w:jc w:val="left"/>
              <w:rPr>
                <w:rFonts w:ascii="Tahoma" w:hAnsi="Tahoma" w:cs="Tahoma"/>
              </w:rPr>
            </w:pPr>
            <w:r>
              <w:rPr>
                <w:rFonts w:ascii="Tahoma" w:hAnsi="Tahoma" w:cs="Tahoma"/>
              </w:rPr>
              <w:t>ΟΝΟΜΑΤΕΠΩΝΥΜΟ ΝΟΜΙΜΟΥ ΕΚΠΡΟΣΩΠΟΥ:</w:t>
            </w:r>
          </w:p>
        </w:tc>
        <w:tc>
          <w:tcPr>
            <w:tcW w:w="3260" w:type="dxa"/>
            <w:vAlign w:val="center"/>
          </w:tcPr>
          <w:p w:rsidR="006C1442" w:rsidRDefault="006C1442">
            <w:pPr>
              <w:pStyle w:val="ad"/>
              <w:tabs>
                <w:tab w:val="left" w:pos="273"/>
              </w:tabs>
              <w:spacing w:before="60" w:beforeAutospacing="0"/>
              <w:ind w:left="170"/>
              <w:contextualSpacing w:val="0"/>
              <w:jc w:val="left"/>
              <w:rPr>
                <w:rFonts w:ascii="Tahoma" w:hAnsi="Tahoma" w:cs="Tahoma"/>
              </w:rPr>
            </w:pPr>
          </w:p>
        </w:tc>
        <w:tc>
          <w:tcPr>
            <w:tcW w:w="2996" w:type="dxa"/>
            <w:gridSpan w:val="2"/>
            <w:vAlign w:val="center"/>
          </w:tcPr>
          <w:p w:rsidR="006C1442" w:rsidRDefault="0010464A">
            <w:pPr>
              <w:pStyle w:val="ad"/>
              <w:numPr>
                <w:ilvl w:val="0"/>
                <w:numId w:val="3"/>
              </w:numPr>
              <w:tabs>
                <w:tab w:val="left" w:pos="273"/>
              </w:tabs>
              <w:spacing w:before="60" w:beforeAutospacing="0"/>
              <w:contextualSpacing w:val="0"/>
              <w:jc w:val="left"/>
              <w:rPr>
                <w:rFonts w:ascii="Tahoma" w:hAnsi="Tahoma" w:cs="Tahoma"/>
              </w:rPr>
            </w:pPr>
            <w:r>
              <w:rPr>
                <w:rFonts w:ascii="Tahoma" w:hAnsi="Tahoma" w:cs="Tahoma"/>
              </w:rPr>
              <w:t>ΑΦΜ:</w:t>
            </w:r>
          </w:p>
        </w:tc>
      </w:tr>
    </w:tbl>
    <w:p w:rsidR="006C1442" w:rsidRDefault="0010464A">
      <w:pPr>
        <w:spacing w:before="60" w:beforeAutospacing="0" w:after="60"/>
        <w:jc w:val="left"/>
        <w:rPr>
          <w:rFonts w:ascii="Tahoma" w:hAnsi="Tahoma" w:cs="Tahoma"/>
          <w:b/>
          <w:lang w:val="en-US"/>
        </w:rPr>
      </w:pPr>
      <w:r>
        <w:rPr>
          <w:rFonts w:ascii="Tahoma" w:hAnsi="Tahoma" w:cs="Tahoma"/>
          <w:b/>
          <w:lang w:val="en-US"/>
        </w:rPr>
        <w:t>(+)</w:t>
      </w:r>
    </w:p>
    <w:tbl>
      <w:tblPr>
        <w:tblStyle w:val="ac"/>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6C1442">
        <w:trPr>
          <w:trHeight w:val="170"/>
          <w:jc w:val="center"/>
        </w:trPr>
        <w:tc>
          <w:tcPr>
            <w:tcW w:w="9392" w:type="dxa"/>
            <w:gridSpan w:val="3"/>
            <w:shd w:val="clear" w:color="auto" w:fill="D9D9D9" w:themeFill="background1" w:themeFillShade="D9"/>
            <w:vAlign w:val="center"/>
          </w:tcPr>
          <w:p w:rsidR="006C1442" w:rsidRDefault="0010464A">
            <w:pPr>
              <w:spacing w:before="60" w:beforeAutospacing="0"/>
              <w:jc w:val="left"/>
              <w:rPr>
                <w:rFonts w:ascii="Tahoma" w:hAnsi="Tahoma" w:cs="Tahoma"/>
              </w:rPr>
            </w:pPr>
            <w:r>
              <w:rPr>
                <w:rFonts w:ascii="Tahoma" w:hAnsi="Tahoma" w:cs="Tahoma"/>
                <w:sz w:val="18"/>
                <w:szCs w:val="18"/>
                <w:highlight w:val="yellow"/>
              </w:rPr>
              <w:t>ΣΥΜΠΛΗΡΩΣΗ ΤΩΝ ΑΠΑΡΑΙΤΗΤΩΝ ΣΤΟΙΧΕΙΩΝ ΤΟΥ ΔΗΜΟΥ ΣΑΣ</w:t>
            </w:r>
          </w:p>
        </w:tc>
      </w:tr>
      <w:tr w:rsidR="006C1442">
        <w:trPr>
          <w:trHeight w:val="381"/>
          <w:jc w:val="center"/>
        </w:trPr>
        <w:tc>
          <w:tcPr>
            <w:tcW w:w="2972" w:type="dxa"/>
            <w:shd w:val="clear" w:color="auto" w:fill="auto"/>
            <w:vAlign w:val="center"/>
          </w:tcPr>
          <w:p w:rsidR="006C1442" w:rsidRDefault="0010464A">
            <w:pPr>
              <w:pStyle w:val="ad"/>
              <w:numPr>
                <w:ilvl w:val="0"/>
                <w:numId w:val="3"/>
              </w:numPr>
              <w:tabs>
                <w:tab w:val="left" w:pos="311"/>
              </w:tabs>
              <w:spacing w:before="60" w:beforeAutospacing="0"/>
              <w:ind w:left="311" w:hanging="311"/>
              <w:contextualSpacing w:val="0"/>
              <w:jc w:val="left"/>
              <w:rPr>
                <w:rFonts w:ascii="Tahoma" w:hAnsi="Tahoma" w:cs="Tahoma"/>
                <w:b/>
              </w:rPr>
            </w:pPr>
            <w:r>
              <w:rPr>
                <w:rFonts w:ascii="Tahoma" w:hAnsi="Tahoma" w:cs="Tahoma"/>
                <w:b/>
              </w:rPr>
              <w:t>ΥΠΕΥΘΥΝΟΣ ΠΡΑΞΗΣ / ΑΡΜΟΔΙΟΣ ΕΠΙΚΟΙΝΩΝΙΑΣ:</w:t>
            </w:r>
          </w:p>
        </w:tc>
        <w:tc>
          <w:tcPr>
            <w:tcW w:w="6420" w:type="dxa"/>
            <w:gridSpan w:val="2"/>
            <w:vAlign w:val="center"/>
          </w:tcPr>
          <w:p w:rsidR="006C1442" w:rsidRDefault="0010464A">
            <w:pPr>
              <w:pStyle w:val="ad"/>
              <w:tabs>
                <w:tab w:val="left" w:pos="273"/>
              </w:tabs>
              <w:spacing w:before="60" w:beforeAutospacing="0"/>
              <w:ind w:left="170"/>
              <w:contextualSpacing w:val="0"/>
              <w:jc w:val="left"/>
              <w:rPr>
                <w:rFonts w:ascii="Tahoma" w:hAnsi="Tahoma" w:cs="Tahoma"/>
              </w:rPr>
            </w:pPr>
            <w:r>
              <w:rPr>
                <w:rFonts w:ascii="Tahoma" w:hAnsi="Tahoma" w:cs="Tahoma"/>
                <w:b/>
                <w:bCs/>
                <w:color w:val="C00000"/>
              </w:rPr>
              <w:t>.....</w:t>
            </w:r>
          </w:p>
        </w:tc>
      </w:tr>
      <w:tr w:rsidR="006C1442">
        <w:trPr>
          <w:trHeight w:val="381"/>
          <w:jc w:val="center"/>
        </w:trPr>
        <w:tc>
          <w:tcPr>
            <w:tcW w:w="2972" w:type="dxa"/>
            <w:shd w:val="clear" w:color="auto" w:fill="auto"/>
            <w:vAlign w:val="center"/>
          </w:tcPr>
          <w:p w:rsidR="006C1442" w:rsidRDefault="0010464A">
            <w:pPr>
              <w:pStyle w:val="ad"/>
              <w:numPr>
                <w:ilvl w:val="0"/>
                <w:numId w:val="3"/>
              </w:numPr>
              <w:tabs>
                <w:tab w:val="left" w:pos="311"/>
              </w:tabs>
              <w:spacing w:before="60" w:beforeAutospacing="0"/>
              <w:ind w:left="311" w:hanging="311"/>
              <w:contextualSpacing w:val="0"/>
              <w:jc w:val="left"/>
              <w:rPr>
                <w:rFonts w:ascii="Tahoma" w:hAnsi="Tahoma" w:cs="Tahoma"/>
              </w:rPr>
            </w:pPr>
            <w:r>
              <w:rPr>
                <w:rFonts w:ascii="Tahoma" w:hAnsi="Tahoma" w:cs="Tahoma"/>
              </w:rPr>
              <w:t>ΘΕΣΗ ΣΤΟΝ ΦΟΡΕΑ:</w:t>
            </w:r>
          </w:p>
        </w:tc>
        <w:tc>
          <w:tcPr>
            <w:tcW w:w="6420" w:type="dxa"/>
            <w:gridSpan w:val="2"/>
            <w:vAlign w:val="center"/>
          </w:tcPr>
          <w:p w:rsidR="006C1442" w:rsidRDefault="006C1442">
            <w:pPr>
              <w:pStyle w:val="ad"/>
              <w:tabs>
                <w:tab w:val="left" w:pos="273"/>
              </w:tabs>
              <w:spacing w:before="60" w:beforeAutospacing="0"/>
              <w:ind w:left="170"/>
              <w:contextualSpacing w:val="0"/>
              <w:jc w:val="left"/>
              <w:rPr>
                <w:rFonts w:ascii="Tahoma" w:hAnsi="Tahoma" w:cs="Tahoma"/>
              </w:rPr>
            </w:pPr>
          </w:p>
        </w:tc>
      </w:tr>
      <w:tr w:rsidR="006C1442">
        <w:trPr>
          <w:trHeight w:val="381"/>
          <w:jc w:val="center"/>
        </w:trPr>
        <w:tc>
          <w:tcPr>
            <w:tcW w:w="2972" w:type="dxa"/>
            <w:shd w:val="clear" w:color="auto" w:fill="auto"/>
            <w:vAlign w:val="center"/>
          </w:tcPr>
          <w:p w:rsidR="006C1442" w:rsidRDefault="0010464A">
            <w:pPr>
              <w:pStyle w:val="ad"/>
              <w:numPr>
                <w:ilvl w:val="0"/>
                <w:numId w:val="3"/>
              </w:numPr>
              <w:tabs>
                <w:tab w:val="left" w:pos="311"/>
              </w:tabs>
              <w:spacing w:before="60" w:beforeAutospacing="0"/>
              <w:ind w:left="311" w:hanging="311"/>
              <w:contextualSpacing w:val="0"/>
              <w:jc w:val="left"/>
              <w:rPr>
                <w:rFonts w:ascii="Tahoma" w:hAnsi="Tahoma" w:cs="Tahoma"/>
              </w:rPr>
            </w:pPr>
            <w:r>
              <w:rPr>
                <w:rFonts w:ascii="Tahoma" w:hAnsi="Tahoma" w:cs="Tahoma"/>
              </w:rPr>
              <w:t>ΔΙΕΥΘΥΝΣΗ ΕΠΙΚΟΙΝΩΝΙΑΣ:</w:t>
            </w:r>
          </w:p>
        </w:tc>
        <w:tc>
          <w:tcPr>
            <w:tcW w:w="6420" w:type="dxa"/>
            <w:gridSpan w:val="2"/>
            <w:vAlign w:val="center"/>
          </w:tcPr>
          <w:p w:rsidR="006C1442" w:rsidRDefault="006C1442">
            <w:pPr>
              <w:pStyle w:val="ad"/>
              <w:tabs>
                <w:tab w:val="left" w:pos="273"/>
              </w:tabs>
              <w:spacing w:before="60" w:beforeAutospacing="0"/>
              <w:ind w:left="170"/>
              <w:contextualSpacing w:val="0"/>
              <w:jc w:val="left"/>
              <w:rPr>
                <w:rFonts w:ascii="Tahoma" w:hAnsi="Tahoma" w:cs="Tahoma"/>
              </w:rPr>
            </w:pPr>
          </w:p>
        </w:tc>
      </w:tr>
      <w:tr w:rsidR="006C1442">
        <w:trPr>
          <w:trHeight w:val="381"/>
          <w:jc w:val="center"/>
        </w:trPr>
        <w:tc>
          <w:tcPr>
            <w:tcW w:w="2972" w:type="dxa"/>
            <w:shd w:val="clear" w:color="auto" w:fill="auto"/>
            <w:vAlign w:val="center"/>
          </w:tcPr>
          <w:p w:rsidR="006C1442" w:rsidRDefault="0010464A">
            <w:pPr>
              <w:pStyle w:val="ad"/>
              <w:numPr>
                <w:ilvl w:val="0"/>
                <w:numId w:val="3"/>
              </w:numPr>
              <w:tabs>
                <w:tab w:val="left" w:pos="311"/>
              </w:tabs>
              <w:spacing w:before="60" w:beforeAutospacing="0"/>
              <w:ind w:left="311" w:hanging="311"/>
              <w:contextualSpacing w:val="0"/>
              <w:jc w:val="left"/>
              <w:rPr>
                <w:rFonts w:ascii="Tahoma" w:hAnsi="Tahoma" w:cs="Tahoma"/>
              </w:rPr>
            </w:pPr>
            <w:r>
              <w:rPr>
                <w:rFonts w:ascii="Tahoma" w:hAnsi="Tahoma" w:cs="Tahoma"/>
              </w:rPr>
              <w:t>ΤΗΛΕΦΩΝΟ:</w:t>
            </w:r>
          </w:p>
        </w:tc>
        <w:tc>
          <w:tcPr>
            <w:tcW w:w="3402" w:type="dxa"/>
            <w:vAlign w:val="center"/>
          </w:tcPr>
          <w:p w:rsidR="006C1442" w:rsidRDefault="006C1442">
            <w:pPr>
              <w:pStyle w:val="ad"/>
              <w:tabs>
                <w:tab w:val="left" w:pos="273"/>
              </w:tabs>
              <w:spacing w:before="60" w:beforeAutospacing="0"/>
              <w:ind w:left="170"/>
              <w:contextualSpacing w:val="0"/>
              <w:jc w:val="left"/>
              <w:rPr>
                <w:rFonts w:ascii="Tahoma" w:hAnsi="Tahoma" w:cs="Tahoma"/>
              </w:rPr>
            </w:pPr>
          </w:p>
        </w:tc>
        <w:tc>
          <w:tcPr>
            <w:tcW w:w="3018" w:type="dxa"/>
            <w:vAlign w:val="center"/>
          </w:tcPr>
          <w:p w:rsidR="006C1442" w:rsidRDefault="0010464A">
            <w:pPr>
              <w:pStyle w:val="ad"/>
              <w:numPr>
                <w:ilvl w:val="0"/>
                <w:numId w:val="3"/>
              </w:numPr>
              <w:tabs>
                <w:tab w:val="left" w:pos="273"/>
              </w:tabs>
              <w:spacing w:before="60" w:beforeAutospacing="0"/>
              <w:contextualSpacing w:val="0"/>
              <w:jc w:val="left"/>
              <w:rPr>
                <w:rFonts w:ascii="Tahoma" w:hAnsi="Tahoma" w:cs="Tahoma"/>
              </w:rPr>
            </w:pPr>
            <w:r>
              <w:rPr>
                <w:rFonts w:ascii="Tahoma" w:hAnsi="Tahoma" w:cs="Tahoma"/>
              </w:rPr>
              <w:t>E-MAIL:</w:t>
            </w:r>
          </w:p>
        </w:tc>
      </w:tr>
    </w:tbl>
    <w:p w:rsidR="006C1442" w:rsidRDefault="0010464A">
      <w:pPr>
        <w:spacing w:before="60" w:beforeAutospacing="0" w:after="60"/>
        <w:jc w:val="left"/>
        <w:rPr>
          <w:rFonts w:ascii="Tahoma" w:hAnsi="Tahoma" w:cs="Tahoma"/>
          <w:b/>
          <w:lang w:val="en-US"/>
        </w:rPr>
      </w:pPr>
      <w:r>
        <w:rPr>
          <w:rFonts w:ascii="Tahoma" w:hAnsi="Tahoma" w:cs="Tahoma"/>
          <w:b/>
          <w:lang w:val="en-US"/>
        </w:rPr>
        <w:t>(+)</w:t>
      </w:r>
    </w:p>
    <w:p w:rsidR="006C1442" w:rsidRDefault="006C1442">
      <w:pPr>
        <w:spacing w:before="60" w:beforeAutospacing="0" w:after="60"/>
        <w:rPr>
          <w:rFonts w:ascii="Tahoma" w:hAnsi="Tahoma" w:cs="Tahoma"/>
        </w:rPr>
      </w:pPr>
    </w:p>
    <w:tbl>
      <w:tblPr>
        <w:tblStyle w:val="ac"/>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6C1442">
        <w:trPr>
          <w:trHeight w:val="60"/>
          <w:jc w:val="center"/>
        </w:trPr>
        <w:tc>
          <w:tcPr>
            <w:tcW w:w="9383" w:type="dxa"/>
            <w:gridSpan w:val="3"/>
            <w:shd w:val="clear" w:color="auto" w:fill="D9D9D9" w:themeFill="background1" w:themeFillShade="D9"/>
            <w:vAlign w:val="center"/>
          </w:tcPr>
          <w:p w:rsidR="006C1442" w:rsidRDefault="0010464A">
            <w:pPr>
              <w:spacing w:before="60" w:beforeAutospacing="0"/>
              <w:rPr>
                <w:rFonts w:ascii="Tahoma" w:hAnsi="Tahoma" w:cs="Tahoma"/>
              </w:rPr>
            </w:pPr>
            <w:r>
              <w:rPr>
                <w:rFonts w:ascii="Tahoma" w:hAnsi="Tahoma" w:cs="Tahoma"/>
                <w:sz w:val="18"/>
                <w:szCs w:val="18"/>
                <w:highlight w:val="yellow"/>
              </w:rPr>
              <w:t>ΣΥΜΠΛΗΡΩΣΗ ΤΩΝ ΑΠΑΡΑΙΤΗΤΩΝ ΣΤΟΙΧΕΙΩΝ ΤΟΥ ΔΗΜΟΥ ΣΑΣ</w:t>
            </w:r>
          </w:p>
        </w:tc>
      </w:tr>
      <w:tr w:rsidR="006C1442">
        <w:trPr>
          <w:trHeight w:val="381"/>
          <w:jc w:val="center"/>
        </w:trPr>
        <w:tc>
          <w:tcPr>
            <w:tcW w:w="2972" w:type="dxa"/>
            <w:shd w:val="clear" w:color="auto" w:fill="auto"/>
            <w:vAlign w:val="center"/>
          </w:tcPr>
          <w:p w:rsidR="006C1442" w:rsidRDefault="0010464A">
            <w:pPr>
              <w:pStyle w:val="ad"/>
              <w:numPr>
                <w:ilvl w:val="0"/>
                <w:numId w:val="3"/>
              </w:numPr>
              <w:tabs>
                <w:tab w:val="left" w:pos="311"/>
              </w:tabs>
              <w:spacing w:before="60" w:beforeAutospacing="0"/>
              <w:ind w:left="311" w:hanging="311"/>
              <w:contextualSpacing w:val="0"/>
              <w:jc w:val="left"/>
              <w:rPr>
                <w:rFonts w:ascii="Tahoma" w:hAnsi="Tahoma" w:cs="Tahoma"/>
                <w:b/>
              </w:rPr>
            </w:pPr>
            <w:r>
              <w:rPr>
                <w:rFonts w:ascii="Tahoma" w:hAnsi="Tahoma" w:cs="Tahoma"/>
                <w:b/>
              </w:rPr>
              <w:t>ΚΥΡΙΟΣ ΠΡΑΞΗΣ (ΕΡΓΟΥ):</w:t>
            </w:r>
          </w:p>
        </w:tc>
        <w:tc>
          <w:tcPr>
            <w:tcW w:w="3402" w:type="dxa"/>
            <w:vAlign w:val="center"/>
          </w:tcPr>
          <w:p w:rsidR="006C1442" w:rsidRDefault="0010464A">
            <w:pPr>
              <w:pStyle w:val="ad"/>
              <w:tabs>
                <w:tab w:val="left" w:pos="273"/>
              </w:tabs>
              <w:spacing w:before="60" w:beforeAutospacing="0"/>
              <w:ind w:left="170"/>
              <w:contextualSpacing w:val="0"/>
              <w:jc w:val="left"/>
              <w:rPr>
                <w:rFonts w:ascii="Tahoma" w:hAnsi="Tahoma" w:cs="Tahoma"/>
              </w:rPr>
            </w:pPr>
            <w:r>
              <w:rPr>
                <w:rFonts w:ascii="Tahoma" w:hAnsi="Tahoma" w:cs="Tahoma"/>
                <w:b/>
                <w:bCs/>
                <w:color w:val="00B050"/>
              </w:rPr>
              <w:t>ΔΗΜΟΣ .....</w:t>
            </w:r>
          </w:p>
        </w:tc>
        <w:tc>
          <w:tcPr>
            <w:tcW w:w="3009" w:type="dxa"/>
            <w:vAlign w:val="center"/>
          </w:tcPr>
          <w:p w:rsidR="006C1442" w:rsidRDefault="0010464A">
            <w:pPr>
              <w:pStyle w:val="ad"/>
              <w:numPr>
                <w:ilvl w:val="0"/>
                <w:numId w:val="3"/>
              </w:numPr>
              <w:tabs>
                <w:tab w:val="left" w:pos="273"/>
              </w:tabs>
              <w:spacing w:before="60" w:beforeAutospacing="0"/>
              <w:contextualSpacing w:val="0"/>
              <w:jc w:val="left"/>
              <w:rPr>
                <w:rFonts w:ascii="Tahoma" w:hAnsi="Tahoma" w:cs="Tahoma"/>
              </w:rPr>
            </w:pPr>
            <w:r>
              <w:rPr>
                <w:rFonts w:ascii="Tahoma" w:hAnsi="Tahoma" w:cs="Tahoma"/>
              </w:rPr>
              <w:t>ΚΩΔΙΚΟΣ:</w:t>
            </w:r>
          </w:p>
        </w:tc>
      </w:tr>
      <w:tr w:rsidR="006C1442">
        <w:trPr>
          <w:trHeight w:val="381"/>
          <w:jc w:val="center"/>
        </w:trPr>
        <w:tc>
          <w:tcPr>
            <w:tcW w:w="2972" w:type="dxa"/>
            <w:shd w:val="clear" w:color="auto" w:fill="auto"/>
            <w:vAlign w:val="center"/>
          </w:tcPr>
          <w:p w:rsidR="006C1442" w:rsidRDefault="0010464A">
            <w:pPr>
              <w:pStyle w:val="ad"/>
              <w:numPr>
                <w:ilvl w:val="0"/>
                <w:numId w:val="3"/>
              </w:numPr>
              <w:tabs>
                <w:tab w:val="left" w:pos="311"/>
              </w:tabs>
              <w:spacing w:before="60" w:beforeAutospacing="0"/>
              <w:ind w:left="311" w:hanging="311"/>
              <w:contextualSpacing w:val="0"/>
              <w:jc w:val="left"/>
              <w:rPr>
                <w:rFonts w:ascii="Tahoma" w:hAnsi="Tahoma" w:cs="Tahoma"/>
              </w:rPr>
            </w:pPr>
            <w:r>
              <w:rPr>
                <w:rFonts w:ascii="Tahoma" w:hAnsi="Tahoma" w:cs="Tahoma"/>
              </w:rPr>
              <w:t>ΔΙΕΥΘΥΝΣΗ:</w:t>
            </w:r>
          </w:p>
        </w:tc>
        <w:tc>
          <w:tcPr>
            <w:tcW w:w="6411" w:type="dxa"/>
            <w:gridSpan w:val="2"/>
            <w:vAlign w:val="center"/>
          </w:tcPr>
          <w:p w:rsidR="006C1442" w:rsidRDefault="006C1442">
            <w:pPr>
              <w:pStyle w:val="ad"/>
              <w:tabs>
                <w:tab w:val="left" w:pos="273"/>
              </w:tabs>
              <w:spacing w:before="60" w:beforeAutospacing="0"/>
              <w:ind w:left="170"/>
              <w:contextualSpacing w:val="0"/>
              <w:jc w:val="left"/>
              <w:rPr>
                <w:rFonts w:ascii="Tahoma" w:hAnsi="Tahoma" w:cs="Tahoma"/>
              </w:rPr>
            </w:pPr>
          </w:p>
        </w:tc>
      </w:tr>
      <w:tr w:rsidR="006C1442">
        <w:trPr>
          <w:trHeight w:val="381"/>
          <w:jc w:val="center"/>
        </w:trPr>
        <w:tc>
          <w:tcPr>
            <w:tcW w:w="2972" w:type="dxa"/>
            <w:shd w:val="clear" w:color="auto" w:fill="auto"/>
            <w:vAlign w:val="center"/>
          </w:tcPr>
          <w:p w:rsidR="006C1442" w:rsidRDefault="0010464A">
            <w:pPr>
              <w:pStyle w:val="ad"/>
              <w:numPr>
                <w:ilvl w:val="0"/>
                <w:numId w:val="3"/>
              </w:numPr>
              <w:tabs>
                <w:tab w:val="left" w:pos="273"/>
              </w:tabs>
              <w:spacing w:before="60" w:beforeAutospacing="0"/>
              <w:contextualSpacing w:val="0"/>
              <w:jc w:val="left"/>
              <w:rPr>
                <w:rFonts w:ascii="Tahoma" w:hAnsi="Tahoma" w:cs="Tahoma"/>
              </w:rPr>
            </w:pPr>
            <w:r>
              <w:rPr>
                <w:rFonts w:ascii="Tahoma" w:hAnsi="Tahoma" w:cs="Tahoma"/>
              </w:rPr>
              <w:t>ΤΗΛΕΦΩΝΟ:</w:t>
            </w:r>
          </w:p>
        </w:tc>
        <w:tc>
          <w:tcPr>
            <w:tcW w:w="3402" w:type="dxa"/>
            <w:vAlign w:val="center"/>
          </w:tcPr>
          <w:p w:rsidR="006C1442" w:rsidRDefault="006C1442">
            <w:pPr>
              <w:pStyle w:val="ad"/>
              <w:tabs>
                <w:tab w:val="left" w:pos="273"/>
              </w:tabs>
              <w:spacing w:before="60" w:beforeAutospacing="0"/>
              <w:ind w:left="170"/>
              <w:contextualSpacing w:val="0"/>
              <w:jc w:val="left"/>
              <w:rPr>
                <w:rFonts w:ascii="Tahoma" w:hAnsi="Tahoma" w:cs="Tahoma"/>
              </w:rPr>
            </w:pPr>
          </w:p>
        </w:tc>
        <w:tc>
          <w:tcPr>
            <w:tcW w:w="3009" w:type="dxa"/>
            <w:vAlign w:val="center"/>
          </w:tcPr>
          <w:p w:rsidR="006C1442" w:rsidRDefault="0010464A">
            <w:pPr>
              <w:pStyle w:val="ad"/>
              <w:numPr>
                <w:ilvl w:val="0"/>
                <w:numId w:val="3"/>
              </w:numPr>
              <w:tabs>
                <w:tab w:val="left" w:pos="273"/>
              </w:tabs>
              <w:spacing w:before="60" w:beforeAutospacing="0"/>
              <w:contextualSpacing w:val="0"/>
              <w:jc w:val="left"/>
              <w:rPr>
                <w:rFonts w:ascii="Tahoma" w:hAnsi="Tahoma" w:cs="Tahoma"/>
              </w:rPr>
            </w:pPr>
            <w:r>
              <w:rPr>
                <w:rFonts w:ascii="Tahoma" w:hAnsi="Tahoma" w:cs="Tahoma"/>
              </w:rPr>
              <w:t>E-MAIL:</w:t>
            </w:r>
          </w:p>
        </w:tc>
      </w:tr>
    </w:tbl>
    <w:p w:rsidR="006C1442" w:rsidRDefault="0010464A">
      <w:pPr>
        <w:spacing w:before="60" w:beforeAutospacing="0" w:after="60"/>
        <w:jc w:val="left"/>
        <w:rPr>
          <w:rFonts w:ascii="Tahoma" w:hAnsi="Tahoma" w:cs="Tahoma"/>
          <w:b/>
          <w:lang w:val="en-US"/>
        </w:rPr>
      </w:pPr>
      <w:r>
        <w:rPr>
          <w:rFonts w:ascii="Tahoma" w:hAnsi="Tahoma" w:cs="Tahoma"/>
          <w:b/>
          <w:lang w:val="en-US"/>
        </w:rPr>
        <w:t>(+)</w:t>
      </w:r>
    </w:p>
    <w:p w:rsidR="006C1442" w:rsidRDefault="006C1442">
      <w:pPr>
        <w:spacing w:before="60" w:beforeAutospacing="0" w:after="60"/>
        <w:rPr>
          <w:rFonts w:ascii="Tahoma" w:hAnsi="Tahoma" w:cs="Tahoma"/>
        </w:rPr>
      </w:pPr>
    </w:p>
    <w:tbl>
      <w:tblPr>
        <w:tblStyle w:val="ac"/>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6C1442">
        <w:trPr>
          <w:trHeight w:val="66"/>
          <w:jc w:val="center"/>
        </w:trPr>
        <w:tc>
          <w:tcPr>
            <w:tcW w:w="9383" w:type="dxa"/>
            <w:gridSpan w:val="3"/>
            <w:tcBorders>
              <w:bottom w:val="dotted" w:sz="4" w:space="0" w:color="auto"/>
            </w:tcBorders>
            <w:shd w:val="clear" w:color="auto" w:fill="D9D9D9" w:themeFill="background1" w:themeFillShade="D9"/>
            <w:vAlign w:val="center"/>
          </w:tcPr>
          <w:p w:rsidR="006C1442" w:rsidRDefault="0010464A">
            <w:pPr>
              <w:spacing w:before="60" w:beforeAutospacing="0"/>
              <w:rPr>
                <w:rFonts w:ascii="Tahoma" w:hAnsi="Tahoma" w:cs="Tahoma"/>
              </w:rPr>
            </w:pPr>
            <w:r>
              <w:rPr>
                <w:rFonts w:ascii="Tahoma" w:hAnsi="Tahoma" w:cs="Tahoma"/>
                <w:sz w:val="18"/>
                <w:szCs w:val="18"/>
                <w:highlight w:val="yellow"/>
              </w:rPr>
              <w:t>ΣΥΜΠΛΗΡΩΣΗ ΤΩΝ ΑΠΑΡΑΙΤΗΤΩΝ ΣΤΟΙΧΕΙΩΝ ΤΟΥ ΔΗΜΟΥ ΣΑΣ</w:t>
            </w:r>
          </w:p>
        </w:tc>
      </w:tr>
      <w:tr w:rsidR="006C1442">
        <w:trPr>
          <w:trHeight w:val="381"/>
          <w:jc w:val="center"/>
        </w:trPr>
        <w:tc>
          <w:tcPr>
            <w:tcW w:w="2972" w:type="dxa"/>
            <w:shd w:val="clear" w:color="auto" w:fill="auto"/>
            <w:vAlign w:val="center"/>
          </w:tcPr>
          <w:p w:rsidR="006C1442" w:rsidRDefault="0010464A">
            <w:pPr>
              <w:pStyle w:val="ad"/>
              <w:numPr>
                <w:ilvl w:val="0"/>
                <w:numId w:val="3"/>
              </w:numPr>
              <w:tabs>
                <w:tab w:val="left" w:pos="311"/>
              </w:tabs>
              <w:spacing w:before="60" w:beforeAutospacing="0"/>
              <w:ind w:left="311" w:hanging="311"/>
              <w:contextualSpacing w:val="0"/>
              <w:jc w:val="left"/>
              <w:rPr>
                <w:rFonts w:ascii="Tahoma" w:hAnsi="Tahoma" w:cs="Tahoma"/>
                <w:b/>
              </w:rPr>
            </w:pPr>
            <w:r>
              <w:rPr>
                <w:rFonts w:ascii="Tahoma" w:hAnsi="Tahoma" w:cs="Tahoma"/>
                <w:b/>
              </w:rPr>
              <w:t>ΦΟΡΕΑΣ ΛΕΙΤΟΥΡΓΙΑΣ ΚΑΙ ΣΥΝΤΗΡΗΣΗΣ</w:t>
            </w:r>
            <w:r>
              <w:rPr>
                <w:rFonts w:ascii="Tahoma" w:hAnsi="Tahoma" w:cs="Tahoma"/>
                <w:b/>
                <w:lang w:val="en-US"/>
              </w:rPr>
              <w:t>:</w:t>
            </w:r>
          </w:p>
        </w:tc>
        <w:tc>
          <w:tcPr>
            <w:tcW w:w="3402" w:type="dxa"/>
            <w:vAlign w:val="center"/>
          </w:tcPr>
          <w:p w:rsidR="006C1442" w:rsidRDefault="0010464A">
            <w:pPr>
              <w:pStyle w:val="ad"/>
              <w:tabs>
                <w:tab w:val="left" w:pos="273"/>
              </w:tabs>
              <w:spacing w:before="60" w:beforeAutospacing="0"/>
              <w:ind w:left="170"/>
              <w:contextualSpacing w:val="0"/>
              <w:jc w:val="left"/>
              <w:rPr>
                <w:rFonts w:ascii="Tahoma" w:hAnsi="Tahoma" w:cs="Tahoma"/>
              </w:rPr>
            </w:pPr>
            <w:r>
              <w:rPr>
                <w:rFonts w:ascii="Tahoma" w:hAnsi="Tahoma" w:cs="Tahoma"/>
                <w:b/>
                <w:bCs/>
                <w:color w:val="00B050"/>
              </w:rPr>
              <w:t>ΔΗΜΟΣ ......</w:t>
            </w:r>
          </w:p>
        </w:tc>
        <w:tc>
          <w:tcPr>
            <w:tcW w:w="3009" w:type="dxa"/>
            <w:vAlign w:val="center"/>
          </w:tcPr>
          <w:p w:rsidR="006C1442" w:rsidRDefault="0010464A">
            <w:pPr>
              <w:pStyle w:val="ad"/>
              <w:numPr>
                <w:ilvl w:val="0"/>
                <w:numId w:val="3"/>
              </w:numPr>
              <w:tabs>
                <w:tab w:val="left" w:pos="273"/>
              </w:tabs>
              <w:spacing w:before="60" w:beforeAutospacing="0"/>
              <w:contextualSpacing w:val="0"/>
              <w:jc w:val="left"/>
              <w:rPr>
                <w:rFonts w:ascii="Tahoma" w:hAnsi="Tahoma" w:cs="Tahoma"/>
              </w:rPr>
            </w:pPr>
            <w:r>
              <w:rPr>
                <w:rFonts w:ascii="Tahoma" w:hAnsi="Tahoma" w:cs="Tahoma"/>
              </w:rPr>
              <w:t>ΚΩΔΙΚΟΣ:</w:t>
            </w:r>
          </w:p>
        </w:tc>
      </w:tr>
      <w:tr w:rsidR="006C1442">
        <w:trPr>
          <w:trHeight w:val="381"/>
          <w:jc w:val="center"/>
        </w:trPr>
        <w:tc>
          <w:tcPr>
            <w:tcW w:w="2972" w:type="dxa"/>
            <w:shd w:val="clear" w:color="auto" w:fill="auto"/>
            <w:vAlign w:val="center"/>
          </w:tcPr>
          <w:p w:rsidR="006C1442" w:rsidRDefault="0010464A">
            <w:pPr>
              <w:pStyle w:val="ad"/>
              <w:numPr>
                <w:ilvl w:val="0"/>
                <w:numId w:val="3"/>
              </w:numPr>
              <w:tabs>
                <w:tab w:val="left" w:pos="273"/>
              </w:tabs>
              <w:spacing w:before="60" w:beforeAutospacing="0"/>
              <w:contextualSpacing w:val="0"/>
              <w:jc w:val="left"/>
              <w:rPr>
                <w:rFonts w:ascii="Tahoma" w:hAnsi="Tahoma" w:cs="Tahoma"/>
              </w:rPr>
            </w:pPr>
            <w:r>
              <w:rPr>
                <w:rFonts w:ascii="Tahoma" w:hAnsi="Tahoma" w:cs="Tahoma"/>
              </w:rPr>
              <w:t>ΑΡΜΟΔΙΟΣ ΕΠΙΚΟΙΝΩΝΙΑΣ</w:t>
            </w:r>
            <w:r>
              <w:rPr>
                <w:rFonts w:ascii="Tahoma" w:hAnsi="Tahoma" w:cs="Tahoma"/>
                <w:lang w:val="en-US"/>
              </w:rPr>
              <w:t>:</w:t>
            </w:r>
          </w:p>
        </w:tc>
        <w:tc>
          <w:tcPr>
            <w:tcW w:w="6411" w:type="dxa"/>
            <w:gridSpan w:val="2"/>
            <w:vAlign w:val="center"/>
          </w:tcPr>
          <w:p w:rsidR="006C1442" w:rsidRDefault="006C1442">
            <w:pPr>
              <w:pStyle w:val="ad"/>
              <w:tabs>
                <w:tab w:val="left" w:pos="273"/>
              </w:tabs>
              <w:spacing w:before="60" w:beforeAutospacing="0"/>
              <w:ind w:left="170"/>
              <w:contextualSpacing w:val="0"/>
              <w:jc w:val="left"/>
              <w:rPr>
                <w:rFonts w:ascii="Tahoma" w:hAnsi="Tahoma" w:cs="Tahoma"/>
              </w:rPr>
            </w:pPr>
          </w:p>
        </w:tc>
      </w:tr>
      <w:tr w:rsidR="006C1442">
        <w:trPr>
          <w:trHeight w:val="381"/>
          <w:jc w:val="center"/>
        </w:trPr>
        <w:tc>
          <w:tcPr>
            <w:tcW w:w="2972" w:type="dxa"/>
            <w:shd w:val="clear" w:color="auto" w:fill="auto"/>
            <w:vAlign w:val="center"/>
          </w:tcPr>
          <w:p w:rsidR="006C1442" w:rsidRDefault="0010464A">
            <w:pPr>
              <w:pStyle w:val="ad"/>
              <w:numPr>
                <w:ilvl w:val="0"/>
                <w:numId w:val="3"/>
              </w:numPr>
              <w:tabs>
                <w:tab w:val="left" w:pos="273"/>
              </w:tabs>
              <w:spacing w:before="60" w:beforeAutospacing="0"/>
              <w:contextualSpacing w:val="0"/>
              <w:jc w:val="left"/>
              <w:rPr>
                <w:rFonts w:ascii="Tahoma" w:hAnsi="Tahoma" w:cs="Tahoma"/>
              </w:rPr>
            </w:pPr>
            <w:r>
              <w:rPr>
                <w:rFonts w:ascii="Tahoma" w:hAnsi="Tahoma" w:cs="Tahoma"/>
              </w:rPr>
              <w:t>ΔΙΕΥΘΥΝΣΗ:</w:t>
            </w:r>
          </w:p>
        </w:tc>
        <w:tc>
          <w:tcPr>
            <w:tcW w:w="6411" w:type="dxa"/>
            <w:gridSpan w:val="2"/>
            <w:vAlign w:val="center"/>
          </w:tcPr>
          <w:p w:rsidR="006C1442" w:rsidRDefault="006C1442">
            <w:pPr>
              <w:pStyle w:val="ad"/>
              <w:tabs>
                <w:tab w:val="left" w:pos="273"/>
              </w:tabs>
              <w:spacing w:before="60" w:beforeAutospacing="0"/>
              <w:ind w:left="170"/>
              <w:contextualSpacing w:val="0"/>
              <w:jc w:val="left"/>
              <w:rPr>
                <w:rFonts w:ascii="Tahoma" w:hAnsi="Tahoma" w:cs="Tahoma"/>
              </w:rPr>
            </w:pPr>
          </w:p>
        </w:tc>
      </w:tr>
      <w:tr w:rsidR="006C1442">
        <w:trPr>
          <w:trHeight w:val="381"/>
          <w:jc w:val="center"/>
        </w:trPr>
        <w:tc>
          <w:tcPr>
            <w:tcW w:w="2972" w:type="dxa"/>
            <w:shd w:val="clear" w:color="auto" w:fill="auto"/>
            <w:vAlign w:val="center"/>
          </w:tcPr>
          <w:p w:rsidR="006C1442" w:rsidRDefault="0010464A">
            <w:pPr>
              <w:pStyle w:val="ad"/>
              <w:numPr>
                <w:ilvl w:val="0"/>
                <w:numId w:val="3"/>
              </w:numPr>
              <w:tabs>
                <w:tab w:val="left" w:pos="273"/>
              </w:tabs>
              <w:spacing w:before="60" w:beforeAutospacing="0"/>
              <w:contextualSpacing w:val="0"/>
              <w:jc w:val="left"/>
              <w:rPr>
                <w:rFonts w:ascii="Tahoma" w:hAnsi="Tahoma" w:cs="Tahoma"/>
              </w:rPr>
            </w:pPr>
            <w:r>
              <w:rPr>
                <w:rFonts w:ascii="Tahoma" w:hAnsi="Tahoma" w:cs="Tahoma"/>
              </w:rPr>
              <w:t>ΤΗΛΕΦΩΝΟ:</w:t>
            </w:r>
          </w:p>
        </w:tc>
        <w:tc>
          <w:tcPr>
            <w:tcW w:w="3402" w:type="dxa"/>
            <w:vAlign w:val="center"/>
          </w:tcPr>
          <w:p w:rsidR="006C1442" w:rsidRDefault="006C1442">
            <w:pPr>
              <w:pStyle w:val="ad"/>
              <w:tabs>
                <w:tab w:val="left" w:pos="273"/>
              </w:tabs>
              <w:spacing w:before="60" w:beforeAutospacing="0"/>
              <w:ind w:left="170"/>
              <w:contextualSpacing w:val="0"/>
              <w:jc w:val="left"/>
              <w:rPr>
                <w:rFonts w:ascii="Tahoma" w:hAnsi="Tahoma" w:cs="Tahoma"/>
              </w:rPr>
            </w:pPr>
          </w:p>
        </w:tc>
        <w:tc>
          <w:tcPr>
            <w:tcW w:w="3009" w:type="dxa"/>
            <w:vAlign w:val="center"/>
          </w:tcPr>
          <w:p w:rsidR="006C1442" w:rsidRDefault="0010464A">
            <w:pPr>
              <w:pStyle w:val="ad"/>
              <w:numPr>
                <w:ilvl w:val="0"/>
                <w:numId w:val="3"/>
              </w:numPr>
              <w:tabs>
                <w:tab w:val="left" w:pos="273"/>
              </w:tabs>
              <w:spacing w:before="60" w:beforeAutospacing="0"/>
              <w:contextualSpacing w:val="0"/>
              <w:jc w:val="left"/>
              <w:rPr>
                <w:rFonts w:ascii="Tahoma" w:hAnsi="Tahoma" w:cs="Tahoma"/>
              </w:rPr>
            </w:pPr>
            <w:r>
              <w:rPr>
                <w:rFonts w:ascii="Tahoma" w:hAnsi="Tahoma" w:cs="Tahoma"/>
              </w:rPr>
              <w:t>E-MAIL:</w:t>
            </w:r>
          </w:p>
        </w:tc>
      </w:tr>
    </w:tbl>
    <w:p w:rsidR="006C1442" w:rsidRDefault="0010464A">
      <w:pPr>
        <w:spacing w:before="60" w:beforeAutospacing="0" w:after="60"/>
        <w:jc w:val="left"/>
        <w:rPr>
          <w:rFonts w:ascii="Tahoma" w:hAnsi="Tahoma" w:cs="Tahoma"/>
          <w:b/>
          <w:lang w:val="en-US"/>
        </w:rPr>
      </w:pPr>
      <w:r>
        <w:rPr>
          <w:rFonts w:ascii="Tahoma" w:hAnsi="Tahoma" w:cs="Tahoma"/>
          <w:b/>
          <w:lang w:val="en-US"/>
        </w:rPr>
        <w:t>(+)</w:t>
      </w:r>
    </w:p>
    <w:p w:rsidR="006C1442" w:rsidRDefault="0010464A">
      <w:pPr>
        <w:spacing w:before="0" w:beforeAutospacing="0" w:after="200"/>
        <w:jc w:val="left"/>
        <w:rPr>
          <w:rFonts w:ascii="Tahoma" w:hAnsi="Tahoma" w:cs="Tahoma"/>
          <w:b/>
          <w:lang w:val="en-US"/>
        </w:rPr>
      </w:pPr>
      <w:r>
        <w:rPr>
          <w:rFonts w:ascii="Tahoma" w:hAnsi="Tahoma" w:cs="Tahoma"/>
          <w:b/>
          <w:lang w:val="en-US"/>
        </w:rPr>
        <w:br w:type="page"/>
      </w:r>
    </w:p>
    <w:p w:rsidR="006C1442" w:rsidRDefault="006C1442">
      <w:pPr>
        <w:spacing w:before="60" w:beforeAutospacing="0" w:after="60"/>
        <w:jc w:val="left"/>
        <w:rPr>
          <w:rFonts w:ascii="Tahoma" w:hAnsi="Tahoma" w:cs="Tahoma"/>
          <w:b/>
          <w:lang w:val="en-US"/>
        </w:rPr>
      </w:pPr>
    </w:p>
    <w:tbl>
      <w:tblPr>
        <w:tblStyle w:val="ac"/>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6C1442">
        <w:trPr>
          <w:trHeight w:val="303"/>
          <w:jc w:val="center"/>
        </w:trPr>
        <w:tc>
          <w:tcPr>
            <w:tcW w:w="9498" w:type="dxa"/>
            <w:shd w:val="clear" w:color="auto" w:fill="D9D9D9" w:themeFill="background1" w:themeFillShade="D9"/>
            <w:vAlign w:val="center"/>
          </w:tcPr>
          <w:p w:rsidR="006C1442" w:rsidRDefault="0010464A">
            <w:pPr>
              <w:pStyle w:val="1"/>
              <w:spacing w:before="0" w:line="240" w:lineRule="auto"/>
              <w:jc w:val="left"/>
              <w:outlineLvl w:val="0"/>
              <w:rPr>
                <w:sz w:val="16"/>
              </w:rPr>
            </w:pPr>
            <w:r>
              <w:rPr>
                <w:sz w:val="16"/>
              </w:rPr>
              <w:t>ΤΜΗΜΑ Γ: ΣΤΟΙΧΕΙΑ ΠΡΟΓΡΑΜΜΑΤΟΣ</w:t>
            </w:r>
          </w:p>
        </w:tc>
      </w:tr>
    </w:tbl>
    <w:p w:rsidR="006C1442" w:rsidRDefault="006C1442">
      <w:pPr>
        <w:spacing w:before="0" w:beforeAutospacing="0"/>
        <w:jc w:val="left"/>
        <w:rPr>
          <w:rFonts w:ascii="Tahoma" w:hAnsi="Tahoma" w:cs="Tahoma"/>
        </w:rPr>
      </w:pPr>
    </w:p>
    <w:tbl>
      <w:tblPr>
        <w:tblStyle w:val="ac"/>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6C1442">
        <w:trPr>
          <w:trHeight w:val="286"/>
          <w:jc w:val="center"/>
        </w:trPr>
        <w:tc>
          <w:tcPr>
            <w:tcW w:w="9493" w:type="dxa"/>
            <w:gridSpan w:val="2"/>
            <w:shd w:val="clear" w:color="auto" w:fill="F2F2F2" w:themeFill="background1" w:themeFillShade="F2"/>
            <w:vAlign w:val="center"/>
          </w:tcPr>
          <w:p w:rsidR="006C1442" w:rsidRDefault="0010464A">
            <w:pPr>
              <w:spacing w:before="60" w:beforeAutospacing="0"/>
              <w:jc w:val="center"/>
              <w:rPr>
                <w:rFonts w:ascii="Tahoma" w:hAnsi="Tahoma" w:cs="Tahoma"/>
              </w:rPr>
            </w:pPr>
            <w:r>
              <w:rPr>
                <w:rFonts w:ascii="Tahoma" w:hAnsi="Tahoma" w:cs="Tahoma"/>
                <w:b/>
              </w:rPr>
              <w:t>ΣΤΟΙΧΕΙΑ ΠΡΟΣΚΛΗΣΗΣ</w:t>
            </w:r>
          </w:p>
        </w:tc>
      </w:tr>
      <w:tr w:rsidR="006C1442">
        <w:trPr>
          <w:trHeight w:val="151"/>
          <w:jc w:val="center"/>
        </w:trPr>
        <w:tc>
          <w:tcPr>
            <w:tcW w:w="6340" w:type="dxa"/>
            <w:vAlign w:val="center"/>
          </w:tcPr>
          <w:p w:rsidR="006C1442" w:rsidRDefault="0010464A">
            <w:pPr>
              <w:pStyle w:val="ad"/>
              <w:numPr>
                <w:ilvl w:val="0"/>
                <w:numId w:val="4"/>
              </w:numPr>
              <w:tabs>
                <w:tab w:val="left" w:pos="273"/>
              </w:tabs>
              <w:spacing w:before="60" w:beforeAutospacing="0"/>
              <w:contextualSpacing w:val="0"/>
              <w:jc w:val="left"/>
              <w:rPr>
                <w:rFonts w:ascii="Tahoma" w:hAnsi="Tahoma" w:cs="Tahoma"/>
              </w:rPr>
            </w:pPr>
            <w:r>
              <w:rPr>
                <w:rFonts w:ascii="Tahoma" w:hAnsi="Tahoma" w:cs="Tahoma"/>
              </w:rPr>
              <w:t>ΤΙΤΛΟΣ:</w:t>
            </w:r>
          </w:p>
        </w:tc>
        <w:tc>
          <w:tcPr>
            <w:tcW w:w="3153" w:type="dxa"/>
            <w:vAlign w:val="center"/>
          </w:tcPr>
          <w:p w:rsidR="006C1442" w:rsidRDefault="0010464A">
            <w:pPr>
              <w:pStyle w:val="ad"/>
              <w:numPr>
                <w:ilvl w:val="0"/>
                <w:numId w:val="4"/>
              </w:numPr>
              <w:tabs>
                <w:tab w:val="left" w:pos="273"/>
              </w:tabs>
              <w:spacing w:before="60" w:beforeAutospacing="0"/>
              <w:contextualSpacing w:val="0"/>
              <w:jc w:val="left"/>
              <w:rPr>
                <w:rFonts w:ascii="Tahoma" w:hAnsi="Tahoma" w:cs="Tahoma"/>
              </w:rPr>
            </w:pPr>
            <w:r>
              <w:rPr>
                <w:rFonts w:ascii="Tahoma" w:hAnsi="Tahoma" w:cs="Tahoma"/>
              </w:rPr>
              <w:t>ΚΩΔΙΚΟΣ</w:t>
            </w:r>
            <w:r>
              <w:rPr>
                <w:rFonts w:ascii="Tahoma" w:hAnsi="Tahoma" w:cs="Tahoma"/>
                <w:lang w:val="en-US"/>
              </w:rPr>
              <w:t>:</w:t>
            </w:r>
          </w:p>
        </w:tc>
      </w:tr>
      <w:tr w:rsidR="006C1442">
        <w:trPr>
          <w:trHeight w:val="262"/>
          <w:jc w:val="center"/>
        </w:trPr>
        <w:tc>
          <w:tcPr>
            <w:tcW w:w="9493" w:type="dxa"/>
            <w:gridSpan w:val="2"/>
            <w:tcBorders>
              <w:bottom w:val="dotted" w:sz="4" w:space="0" w:color="auto"/>
            </w:tcBorders>
            <w:vAlign w:val="center"/>
          </w:tcPr>
          <w:p w:rsidR="006C1442" w:rsidRDefault="0010464A">
            <w:pPr>
              <w:pStyle w:val="ad"/>
              <w:numPr>
                <w:ilvl w:val="0"/>
                <w:numId w:val="4"/>
              </w:numPr>
              <w:tabs>
                <w:tab w:val="left" w:pos="273"/>
              </w:tabs>
              <w:spacing w:before="60" w:beforeAutospacing="0"/>
              <w:contextualSpacing w:val="0"/>
              <w:jc w:val="left"/>
              <w:rPr>
                <w:rFonts w:ascii="Tahoma" w:hAnsi="Tahoma" w:cs="Tahoma"/>
              </w:rPr>
            </w:pPr>
            <w:r>
              <w:rPr>
                <w:rFonts w:ascii="Tahoma" w:hAnsi="Tahoma" w:cs="Tahoma"/>
              </w:rPr>
              <w:t>ΦΟΡΕΑΣ</w:t>
            </w:r>
            <w:r>
              <w:rPr>
                <w:rFonts w:ascii="Tahoma" w:hAnsi="Tahoma" w:cs="Tahoma"/>
                <w:lang w:val="en-US"/>
              </w:rPr>
              <w:t>:</w:t>
            </w:r>
            <w:r>
              <w:rPr>
                <w:rFonts w:ascii="Tahoma" w:hAnsi="Tahoma" w:cs="Tahoma"/>
              </w:rPr>
              <w:t xml:space="preserve"> </w:t>
            </w:r>
          </w:p>
        </w:tc>
      </w:tr>
    </w:tbl>
    <w:p w:rsidR="006C1442" w:rsidRDefault="006C1442">
      <w:pPr>
        <w:spacing w:before="60" w:beforeAutospacing="0" w:after="60"/>
        <w:jc w:val="left"/>
        <w:rPr>
          <w:rFonts w:ascii="Tahoma" w:hAnsi="Tahoma" w:cs="Tahoma"/>
        </w:rPr>
      </w:pPr>
    </w:p>
    <w:tbl>
      <w:tblPr>
        <w:tblStyle w:val="ac"/>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6C1442">
        <w:trPr>
          <w:trHeight w:val="272"/>
          <w:jc w:val="center"/>
        </w:trPr>
        <w:tc>
          <w:tcPr>
            <w:tcW w:w="9493" w:type="dxa"/>
            <w:gridSpan w:val="2"/>
            <w:shd w:val="clear" w:color="auto" w:fill="F2F2F2" w:themeFill="background1" w:themeFillShade="F2"/>
            <w:vAlign w:val="center"/>
          </w:tcPr>
          <w:p w:rsidR="006C1442" w:rsidRDefault="0010464A">
            <w:pPr>
              <w:spacing w:before="60" w:beforeAutospacing="0"/>
              <w:jc w:val="center"/>
              <w:rPr>
                <w:rFonts w:ascii="Tahoma" w:hAnsi="Tahoma" w:cs="Tahoma"/>
                <w:b/>
              </w:rPr>
            </w:pPr>
            <w:r>
              <w:rPr>
                <w:rFonts w:ascii="Tahoma" w:hAnsi="Tahoma" w:cs="Tahoma"/>
                <w:b/>
              </w:rPr>
              <w:t>ΣΤΟΙΧΕΙΑ ΦΟΡΕΑ ΔΙΑΧΕΙΡΙΣΗΣ</w:t>
            </w:r>
          </w:p>
        </w:tc>
      </w:tr>
      <w:tr w:rsidR="006C1442">
        <w:trPr>
          <w:trHeight w:val="207"/>
          <w:jc w:val="center"/>
        </w:trPr>
        <w:tc>
          <w:tcPr>
            <w:tcW w:w="6282" w:type="dxa"/>
            <w:vAlign w:val="center"/>
          </w:tcPr>
          <w:p w:rsidR="006C1442" w:rsidRDefault="0010464A">
            <w:pPr>
              <w:pStyle w:val="ad"/>
              <w:numPr>
                <w:ilvl w:val="0"/>
                <w:numId w:val="4"/>
              </w:numPr>
              <w:tabs>
                <w:tab w:val="left" w:pos="273"/>
              </w:tabs>
              <w:spacing w:before="60" w:beforeAutospacing="0"/>
              <w:contextualSpacing w:val="0"/>
              <w:jc w:val="left"/>
              <w:rPr>
                <w:rFonts w:ascii="Tahoma" w:hAnsi="Tahoma" w:cs="Tahoma"/>
              </w:rPr>
            </w:pPr>
            <w:r>
              <w:rPr>
                <w:rFonts w:ascii="Tahoma" w:hAnsi="Tahoma" w:cs="Tahoma"/>
              </w:rPr>
              <w:t xml:space="preserve">ΦΟΡΕΑΣ: </w:t>
            </w:r>
          </w:p>
        </w:tc>
        <w:tc>
          <w:tcPr>
            <w:tcW w:w="3211" w:type="dxa"/>
            <w:vAlign w:val="center"/>
          </w:tcPr>
          <w:p w:rsidR="006C1442" w:rsidRDefault="0010464A">
            <w:pPr>
              <w:pStyle w:val="ad"/>
              <w:numPr>
                <w:ilvl w:val="0"/>
                <w:numId w:val="4"/>
              </w:numPr>
              <w:tabs>
                <w:tab w:val="left" w:pos="273"/>
              </w:tabs>
              <w:spacing w:before="60" w:beforeAutospacing="0"/>
              <w:contextualSpacing w:val="0"/>
              <w:jc w:val="left"/>
              <w:rPr>
                <w:rFonts w:ascii="Tahoma" w:hAnsi="Tahoma" w:cs="Tahoma"/>
              </w:rPr>
            </w:pPr>
            <w:r>
              <w:rPr>
                <w:rFonts w:ascii="Tahoma" w:hAnsi="Tahoma" w:cs="Tahoma"/>
              </w:rPr>
              <w:t>ΚΩΔΙΚΟΣ:</w:t>
            </w:r>
          </w:p>
        </w:tc>
      </w:tr>
      <w:tr w:rsidR="006C1442">
        <w:trPr>
          <w:trHeight w:val="267"/>
          <w:jc w:val="center"/>
        </w:trPr>
        <w:tc>
          <w:tcPr>
            <w:tcW w:w="9493" w:type="dxa"/>
            <w:gridSpan w:val="2"/>
            <w:vAlign w:val="center"/>
          </w:tcPr>
          <w:p w:rsidR="006C1442" w:rsidRDefault="0010464A">
            <w:pPr>
              <w:pStyle w:val="ad"/>
              <w:numPr>
                <w:ilvl w:val="0"/>
                <w:numId w:val="4"/>
              </w:numPr>
              <w:tabs>
                <w:tab w:val="left" w:pos="273"/>
              </w:tabs>
              <w:spacing w:before="60" w:beforeAutospacing="0"/>
              <w:contextualSpacing w:val="0"/>
              <w:jc w:val="left"/>
              <w:rPr>
                <w:rFonts w:ascii="Tahoma" w:hAnsi="Tahoma" w:cs="Tahoma"/>
              </w:rPr>
            </w:pPr>
            <w:r>
              <w:rPr>
                <w:rFonts w:ascii="Tahoma" w:hAnsi="Tahoma" w:cs="Tahoma"/>
              </w:rPr>
              <w:t xml:space="preserve">ΧΕΙΡΙΣΤΗΣ ΠΡΑΞΗΣ: </w:t>
            </w:r>
          </w:p>
        </w:tc>
      </w:tr>
      <w:tr w:rsidR="006C1442">
        <w:trPr>
          <w:trHeight w:val="261"/>
          <w:jc w:val="center"/>
        </w:trPr>
        <w:tc>
          <w:tcPr>
            <w:tcW w:w="6282" w:type="dxa"/>
            <w:vAlign w:val="center"/>
          </w:tcPr>
          <w:p w:rsidR="006C1442" w:rsidRDefault="0010464A">
            <w:pPr>
              <w:pStyle w:val="ad"/>
              <w:numPr>
                <w:ilvl w:val="0"/>
                <w:numId w:val="4"/>
              </w:numPr>
              <w:tabs>
                <w:tab w:val="left" w:pos="273"/>
              </w:tabs>
              <w:spacing w:before="60" w:beforeAutospacing="0"/>
              <w:contextualSpacing w:val="0"/>
              <w:jc w:val="left"/>
              <w:rPr>
                <w:rFonts w:ascii="Tahoma" w:hAnsi="Tahoma" w:cs="Tahoma"/>
              </w:rPr>
            </w:pPr>
            <w:r>
              <w:rPr>
                <w:rFonts w:ascii="Tahoma" w:hAnsi="Tahoma" w:cs="Tahoma"/>
              </w:rPr>
              <w:t>ΤΗΛΕΦΩΝΟ:</w:t>
            </w:r>
          </w:p>
        </w:tc>
        <w:tc>
          <w:tcPr>
            <w:tcW w:w="3211" w:type="dxa"/>
            <w:vAlign w:val="center"/>
          </w:tcPr>
          <w:p w:rsidR="006C1442" w:rsidRDefault="0010464A">
            <w:pPr>
              <w:pStyle w:val="ad"/>
              <w:numPr>
                <w:ilvl w:val="0"/>
                <w:numId w:val="4"/>
              </w:numPr>
              <w:tabs>
                <w:tab w:val="left" w:pos="273"/>
              </w:tabs>
              <w:spacing w:before="60" w:beforeAutospacing="0"/>
              <w:contextualSpacing w:val="0"/>
              <w:jc w:val="left"/>
              <w:rPr>
                <w:rFonts w:ascii="Tahoma" w:hAnsi="Tahoma" w:cs="Tahoma"/>
              </w:rPr>
            </w:pPr>
            <w:r>
              <w:rPr>
                <w:rFonts w:ascii="Tahoma" w:hAnsi="Tahoma" w:cs="Tahoma"/>
              </w:rPr>
              <w:t>E-MAIL:</w:t>
            </w:r>
          </w:p>
        </w:tc>
      </w:tr>
    </w:tbl>
    <w:p w:rsidR="006C1442" w:rsidRDefault="006C1442">
      <w:pPr>
        <w:spacing w:before="60" w:beforeAutospacing="0" w:after="60"/>
        <w:jc w:val="left"/>
        <w:rPr>
          <w:rFonts w:ascii="Tahoma" w:hAnsi="Tahoma"/>
          <w:lang w:val="en-US"/>
        </w:rPr>
      </w:pPr>
    </w:p>
    <w:tbl>
      <w:tblPr>
        <w:tblStyle w:val="ac"/>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6C1442">
        <w:trPr>
          <w:trHeight w:val="261"/>
          <w:jc w:val="center"/>
        </w:trPr>
        <w:tc>
          <w:tcPr>
            <w:tcW w:w="9493" w:type="dxa"/>
            <w:gridSpan w:val="4"/>
            <w:shd w:val="clear" w:color="auto" w:fill="F2F2F2" w:themeFill="background1" w:themeFillShade="F2"/>
            <w:vAlign w:val="center"/>
          </w:tcPr>
          <w:p w:rsidR="006C1442" w:rsidRDefault="0010464A">
            <w:pPr>
              <w:pStyle w:val="ad"/>
              <w:tabs>
                <w:tab w:val="left" w:pos="273"/>
              </w:tabs>
              <w:spacing w:before="60" w:beforeAutospacing="0"/>
              <w:ind w:left="-113"/>
              <w:contextualSpacing w:val="0"/>
              <w:jc w:val="center"/>
              <w:rPr>
                <w:rFonts w:ascii="Tahoma" w:hAnsi="Tahoma" w:cs="Tahoma"/>
              </w:rPr>
            </w:pPr>
            <w:r>
              <w:rPr>
                <w:rFonts w:ascii="Tahoma" w:hAnsi="Tahoma" w:cs="Tahoma"/>
                <w:b/>
              </w:rPr>
              <w:t>ΧΩΡΟΘΕΤΗΣΗ ΠΡΑΞΗΣ</w:t>
            </w:r>
          </w:p>
        </w:tc>
      </w:tr>
      <w:tr w:rsidR="006C1442">
        <w:trPr>
          <w:trHeight w:val="381"/>
          <w:jc w:val="center"/>
        </w:trPr>
        <w:tc>
          <w:tcPr>
            <w:tcW w:w="4373" w:type="dxa"/>
            <w:gridSpan w:val="2"/>
            <w:vAlign w:val="center"/>
          </w:tcPr>
          <w:p w:rsidR="006C1442" w:rsidRDefault="0010464A">
            <w:pPr>
              <w:pStyle w:val="ad"/>
              <w:numPr>
                <w:ilvl w:val="0"/>
                <w:numId w:val="4"/>
              </w:numPr>
              <w:tabs>
                <w:tab w:val="left" w:pos="273"/>
              </w:tabs>
              <w:spacing w:before="60" w:beforeAutospacing="0"/>
              <w:contextualSpacing w:val="0"/>
              <w:jc w:val="left"/>
              <w:rPr>
                <w:rFonts w:ascii="Tahoma" w:hAnsi="Tahoma" w:cs="Tahoma"/>
              </w:rPr>
            </w:pPr>
            <w:r>
              <w:rPr>
                <w:rFonts w:ascii="Tahoma" w:hAnsi="Tahoma" w:cs="Tahoma"/>
              </w:rPr>
              <w:t xml:space="preserve">ΟΡΙΖΟΝΤΙΑ ΠΡΑΞΗ </w:t>
            </w:r>
            <w:r>
              <w:rPr>
                <w:rFonts w:ascii="Tahoma" w:hAnsi="Tahoma" w:cs="Tahoma"/>
                <w:lang w:val="en-US"/>
              </w:rPr>
              <w:t xml:space="preserve">                                   </w:t>
            </w:r>
            <w:r>
              <w:rPr>
                <w:rFonts w:ascii="Tahoma" w:hAnsi="Tahoma" w:cs="Tahoma"/>
                <w:sz w:val="20"/>
                <w:szCs w:val="20"/>
              </w:rPr>
              <w:sym w:font="Wingdings" w:char="F06F"/>
            </w:r>
          </w:p>
        </w:tc>
        <w:tc>
          <w:tcPr>
            <w:tcW w:w="5120" w:type="dxa"/>
            <w:gridSpan w:val="2"/>
            <w:vAlign w:val="center"/>
          </w:tcPr>
          <w:p w:rsidR="006C1442" w:rsidRDefault="0010464A">
            <w:pPr>
              <w:pStyle w:val="ad"/>
              <w:numPr>
                <w:ilvl w:val="0"/>
                <w:numId w:val="4"/>
              </w:numPr>
              <w:tabs>
                <w:tab w:val="left" w:pos="273"/>
              </w:tabs>
              <w:spacing w:before="60" w:beforeAutospacing="0"/>
              <w:contextualSpacing w:val="0"/>
              <w:jc w:val="left"/>
              <w:rPr>
                <w:rFonts w:ascii="Tahoma" w:hAnsi="Tahoma" w:cs="Tahoma"/>
              </w:rPr>
            </w:pPr>
            <w:r>
              <w:rPr>
                <w:rFonts w:ascii="Tahoma" w:hAnsi="Tahoma" w:cs="Tahoma"/>
              </w:rPr>
              <w:t>ΚΩΔΙΚΟΣ ΚΑΤΑΝΟΜΗΣ ΟΡΙΖΟΝΤΙΑΣ ΠΡΑΞΗΣ:</w:t>
            </w:r>
          </w:p>
        </w:tc>
      </w:tr>
      <w:tr w:rsidR="006C1442">
        <w:trPr>
          <w:trHeight w:val="445"/>
          <w:jc w:val="center"/>
        </w:trPr>
        <w:tc>
          <w:tcPr>
            <w:tcW w:w="2955" w:type="dxa"/>
            <w:vAlign w:val="center"/>
          </w:tcPr>
          <w:p w:rsidR="006C1442" w:rsidRDefault="006C1442">
            <w:pPr>
              <w:tabs>
                <w:tab w:val="left" w:pos="273"/>
              </w:tabs>
              <w:spacing w:before="60" w:beforeAutospacing="0"/>
              <w:jc w:val="left"/>
              <w:rPr>
                <w:rFonts w:ascii="Tahoma" w:hAnsi="Tahoma" w:cs="Tahoma"/>
              </w:rPr>
            </w:pPr>
          </w:p>
        </w:tc>
        <w:tc>
          <w:tcPr>
            <w:tcW w:w="1418" w:type="dxa"/>
            <w:vAlign w:val="center"/>
          </w:tcPr>
          <w:p w:rsidR="006C1442" w:rsidRDefault="0010464A">
            <w:pPr>
              <w:pStyle w:val="ad"/>
              <w:numPr>
                <w:ilvl w:val="0"/>
                <w:numId w:val="5"/>
              </w:numPr>
              <w:tabs>
                <w:tab w:val="left" w:pos="82"/>
              </w:tabs>
              <w:spacing w:before="60" w:beforeAutospacing="0"/>
              <w:ind w:left="227" w:hanging="227"/>
              <w:contextualSpacing w:val="0"/>
              <w:jc w:val="left"/>
              <w:rPr>
                <w:rFonts w:ascii="Tahoma" w:hAnsi="Tahoma" w:cs="Tahoma"/>
                <w:szCs w:val="15"/>
              </w:rPr>
            </w:pPr>
            <w:r>
              <w:rPr>
                <w:rFonts w:ascii="Tahoma" w:hAnsi="Tahoma" w:cs="Tahoma"/>
                <w:szCs w:val="15"/>
              </w:rPr>
              <w:t>ΚΩΔΙΚΟΣ</w:t>
            </w:r>
          </w:p>
        </w:tc>
        <w:tc>
          <w:tcPr>
            <w:tcW w:w="2852" w:type="dxa"/>
            <w:vAlign w:val="center"/>
          </w:tcPr>
          <w:p w:rsidR="006C1442" w:rsidRDefault="0010464A">
            <w:pPr>
              <w:pStyle w:val="ad"/>
              <w:numPr>
                <w:ilvl w:val="0"/>
                <w:numId w:val="5"/>
              </w:numPr>
              <w:tabs>
                <w:tab w:val="left" w:pos="273"/>
              </w:tabs>
              <w:spacing w:before="60" w:beforeAutospacing="0"/>
              <w:ind w:left="459" w:hanging="284"/>
              <w:contextualSpacing w:val="0"/>
              <w:jc w:val="left"/>
              <w:rPr>
                <w:rFonts w:ascii="Tahoma" w:hAnsi="Tahoma" w:cs="Tahoma"/>
                <w:szCs w:val="15"/>
              </w:rPr>
            </w:pPr>
            <w:r>
              <w:rPr>
                <w:rFonts w:ascii="Tahoma" w:hAnsi="Tahoma" w:cs="Tahoma"/>
                <w:szCs w:val="15"/>
              </w:rPr>
              <w:t>ΠΕΡΙΓΡΑΦΗ</w:t>
            </w:r>
          </w:p>
        </w:tc>
        <w:tc>
          <w:tcPr>
            <w:tcW w:w="2268" w:type="dxa"/>
            <w:vAlign w:val="center"/>
          </w:tcPr>
          <w:p w:rsidR="006C1442" w:rsidRDefault="0010464A">
            <w:pPr>
              <w:pStyle w:val="ad"/>
              <w:numPr>
                <w:ilvl w:val="0"/>
                <w:numId w:val="5"/>
              </w:numPr>
              <w:tabs>
                <w:tab w:val="left" w:pos="317"/>
              </w:tabs>
              <w:spacing w:before="60" w:beforeAutospacing="0"/>
              <w:ind w:left="317" w:hanging="284"/>
              <w:contextualSpacing w:val="0"/>
              <w:jc w:val="left"/>
              <w:rPr>
                <w:rFonts w:ascii="Tahoma" w:hAnsi="Tahoma" w:cs="Tahoma"/>
                <w:szCs w:val="15"/>
              </w:rPr>
            </w:pPr>
            <w:r>
              <w:rPr>
                <w:rFonts w:ascii="Tahoma" w:hAnsi="Tahoma" w:cs="Tahoma"/>
                <w:szCs w:val="15"/>
              </w:rPr>
              <w:t xml:space="preserve">ΠΟΣΟΣΤΟ (%) ΕΠΙ ΤΗΣ ΕΠΙΛΕΞΙΜΗΣ ΔΗΜΟΣΙΑΣ ΔΑΠΑΝΗΣ </w:t>
            </w:r>
          </w:p>
        </w:tc>
      </w:tr>
      <w:tr w:rsidR="006C1442">
        <w:trPr>
          <w:trHeight w:val="450"/>
          <w:jc w:val="center"/>
        </w:trPr>
        <w:tc>
          <w:tcPr>
            <w:tcW w:w="2955" w:type="dxa"/>
            <w:vMerge w:val="restart"/>
            <w:vAlign w:val="center"/>
          </w:tcPr>
          <w:p w:rsidR="006C1442" w:rsidRDefault="0010464A">
            <w:pPr>
              <w:pStyle w:val="ad"/>
              <w:numPr>
                <w:ilvl w:val="0"/>
                <w:numId w:val="4"/>
              </w:numPr>
              <w:tabs>
                <w:tab w:val="left" w:pos="273"/>
              </w:tabs>
              <w:spacing w:before="60" w:beforeAutospacing="0"/>
              <w:contextualSpacing w:val="0"/>
              <w:jc w:val="left"/>
              <w:rPr>
                <w:rFonts w:ascii="Tahoma" w:hAnsi="Tahoma" w:cs="Tahoma"/>
              </w:rPr>
            </w:pPr>
            <w:r>
              <w:rPr>
                <w:rFonts w:ascii="Tahoma" w:hAnsi="Tahoma" w:cs="Tahoma"/>
              </w:rPr>
              <w:t>ΓΕΩΓΡΑΦΙΚΗ ΘΕΣΗ</w:t>
            </w:r>
          </w:p>
        </w:tc>
        <w:tc>
          <w:tcPr>
            <w:tcW w:w="1418" w:type="dxa"/>
            <w:vAlign w:val="center"/>
          </w:tcPr>
          <w:p w:rsidR="006C1442" w:rsidRDefault="0010464A">
            <w:pPr>
              <w:tabs>
                <w:tab w:val="left" w:pos="273"/>
              </w:tabs>
              <w:spacing w:before="60" w:beforeAutospacing="0"/>
              <w:jc w:val="left"/>
              <w:rPr>
                <w:rFonts w:ascii="Tahoma" w:hAnsi="Tahoma" w:cs="Tahoma"/>
                <w:sz w:val="15"/>
                <w:szCs w:val="15"/>
              </w:rPr>
            </w:pPr>
            <w:r>
              <w:rPr>
                <w:rFonts w:ascii="Tahoma" w:hAnsi="Tahoma" w:cs="Tahoma"/>
                <w:sz w:val="15"/>
                <w:szCs w:val="15"/>
              </w:rPr>
              <w:t>1.1</w:t>
            </w:r>
          </w:p>
        </w:tc>
        <w:tc>
          <w:tcPr>
            <w:tcW w:w="2852" w:type="dxa"/>
            <w:vAlign w:val="center"/>
          </w:tcPr>
          <w:p w:rsidR="006C1442" w:rsidRDefault="006C1442">
            <w:pPr>
              <w:tabs>
                <w:tab w:val="left" w:pos="273"/>
              </w:tabs>
              <w:spacing w:before="60" w:beforeAutospacing="0"/>
              <w:jc w:val="center"/>
              <w:rPr>
                <w:rFonts w:ascii="Tahoma" w:hAnsi="Tahoma" w:cs="Tahoma"/>
                <w:i/>
                <w:sz w:val="15"/>
                <w:szCs w:val="15"/>
              </w:rPr>
            </w:pPr>
          </w:p>
        </w:tc>
        <w:tc>
          <w:tcPr>
            <w:tcW w:w="2268" w:type="dxa"/>
            <w:vAlign w:val="center"/>
          </w:tcPr>
          <w:p w:rsidR="006C1442" w:rsidRDefault="006C1442">
            <w:pPr>
              <w:tabs>
                <w:tab w:val="left" w:pos="273"/>
              </w:tabs>
              <w:spacing w:before="60" w:beforeAutospacing="0"/>
              <w:jc w:val="left"/>
              <w:rPr>
                <w:rFonts w:ascii="Tahoma" w:hAnsi="Tahoma" w:cs="Tahoma"/>
              </w:rPr>
            </w:pPr>
          </w:p>
        </w:tc>
      </w:tr>
      <w:tr w:rsidR="006C1442">
        <w:trPr>
          <w:trHeight w:val="429"/>
          <w:jc w:val="center"/>
        </w:trPr>
        <w:tc>
          <w:tcPr>
            <w:tcW w:w="2955" w:type="dxa"/>
            <w:vMerge/>
            <w:vAlign w:val="center"/>
          </w:tcPr>
          <w:p w:rsidR="006C1442" w:rsidRDefault="006C1442">
            <w:pPr>
              <w:pStyle w:val="ad"/>
              <w:spacing w:before="60" w:beforeAutospacing="0"/>
              <w:ind w:left="360"/>
              <w:contextualSpacing w:val="0"/>
              <w:jc w:val="left"/>
              <w:rPr>
                <w:rFonts w:ascii="Tahoma" w:hAnsi="Tahoma" w:cs="Tahoma"/>
              </w:rPr>
            </w:pPr>
          </w:p>
        </w:tc>
        <w:tc>
          <w:tcPr>
            <w:tcW w:w="1418" w:type="dxa"/>
            <w:vAlign w:val="center"/>
          </w:tcPr>
          <w:p w:rsidR="006C1442" w:rsidRDefault="0010464A">
            <w:pPr>
              <w:tabs>
                <w:tab w:val="left" w:pos="273"/>
              </w:tabs>
              <w:spacing w:before="60" w:beforeAutospacing="0"/>
              <w:jc w:val="left"/>
              <w:rPr>
                <w:rFonts w:ascii="Tahoma" w:hAnsi="Tahoma" w:cs="Tahoma"/>
                <w:sz w:val="15"/>
                <w:szCs w:val="15"/>
              </w:rPr>
            </w:pPr>
            <w:r>
              <w:rPr>
                <w:rFonts w:ascii="Tahoma" w:hAnsi="Tahoma" w:cs="Tahoma"/>
                <w:sz w:val="15"/>
                <w:szCs w:val="15"/>
              </w:rPr>
              <w:t>1.2</w:t>
            </w:r>
          </w:p>
        </w:tc>
        <w:tc>
          <w:tcPr>
            <w:tcW w:w="2852" w:type="dxa"/>
            <w:vAlign w:val="center"/>
          </w:tcPr>
          <w:p w:rsidR="006C1442" w:rsidRDefault="006C1442">
            <w:pPr>
              <w:tabs>
                <w:tab w:val="left" w:pos="273"/>
              </w:tabs>
              <w:spacing w:before="60" w:beforeAutospacing="0"/>
              <w:jc w:val="left"/>
              <w:rPr>
                <w:rFonts w:ascii="Tahoma" w:hAnsi="Tahoma" w:cs="Tahoma"/>
              </w:rPr>
            </w:pPr>
          </w:p>
        </w:tc>
        <w:tc>
          <w:tcPr>
            <w:tcW w:w="2268" w:type="dxa"/>
            <w:vAlign w:val="center"/>
          </w:tcPr>
          <w:p w:rsidR="006C1442" w:rsidRDefault="006C1442">
            <w:pPr>
              <w:tabs>
                <w:tab w:val="left" w:pos="273"/>
              </w:tabs>
              <w:spacing w:before="60" w:beforeAutospacing="0"/>
              <w:jc w:val="left"/>
              <w:rPr>
                <w:rFonts w:ascii="Tahoma" w:hAnsi="Tahoma" w:cs="Tahoma"/>
              </w:rPr>
            </w:pPr>
          </w:p>
        </w:tc>
      </w:tr>
    </w:tbl>
    <w:p w:rsidR="006C1442" w:rsidRDefault="006C1442">
      <w:pPr>
        <w:spacing w:before="60" w:beforeAutospacing="0" w:after="60"/>
        <w:jc w:val="left"/>
        <w:rPr>
          <w:rFonts w:ascii="Tahoma" w:hAnsi="Tahoma" w:cs="Tahoma"/>
        </w:rPr>
      </w:pPr>
    </w:p>
    <w:tbl>
      <w:tblPr>
        <w:tblStyle w:val="ac"/>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6C1442">
        <w:trPr>
          <w:trHeight w:val="261"/>
          <w:jc w:val="center"/>
        </w:trPr>
        <w:tc>
          <w:tcPr>
            <w:tcW w:w="9499" w:type="dxa"/>
            <w:gridSpan w:val="5"/>
            <w:shd w:val="clear" w:color="auto" w:fill="F2F2F2" w:themeFill="background1" w:themeFillShade="F2"/>
            <w:vAlign w:val="center"/>
          </w:tcPr>
          <w:p w:rsidR="006C1442" w:rsidRDefault="0010464A">
            <w:pPr>
              <w:pStyle w:val="ad"/>
              <w:tabs>
                <w:tab w:val="left" w:pos="273"/>
              </w:tabs>
              <w:spacing w:before="60" w:beforeAutospacing="0"/>
              <w:ind w:left="-113"/>
              <w:contextualSpacing w:val="0"/>
              <w:jc w:val="center"/>
              <w:rPr>
                <w:rFonts w:ascii="Tahoma" w:hAnsi="Tahoma" w:cs="Tahoma"/>
              </w:rPr>
            </w:pPr>
            <w:r>
              <w:rPr>
                <w:rFonts w:ascii="Tahoma" w:hAnsi="Tahoma" w:cs="Tahoma"/>
                <w:b/>
              </w:rPr>
              <w:t>ΚΩΔΙΚΟΙ ΠΡΟΓΡΑΜΜΑΤΟΣ</w:t>
            </w:r>
          </w:p>
        </w:tc>
      </w:tr>
      <w:tr w:rsidR="006C1442">
        <w:trPr>
          <w:trHeight w:val="261"/>
          <w:jc w:val="center"/>
        </w:trPr>
        <w:tc>
          <w:tcPr>
            <w:tcW w:w="9499" w:type="dxa"/>
            <w:gridSpan w:val="5"/>
            <w:shd w:val="clear" w:color="auto" w:fill="auto"/>
            <w:vAlign w:val="center"/>
          </w:tcPr>
          <w:p w:rsidR="006C1442" w:rsidRDefault="0010464A">
            <w:pPr>
              <w:pStyle w:val="ad"/>
              <w:numPr>
                <w:ilvl w:val="0"/>
                <w:numId w:val="4"/>
              </w:numPr>
              <w:tabs>
                <w:tab w:val="left" w:pos="273"/>
              </w:tabs>
              <w:spacing w:before="60" w:beforeAutospacing="0"/>
              <w:contextualSpacing w:val="0"/>
              <w:jc w:val="left"/>
              <w:rPr>
                <w:rFonts w:ascii="Tahoma" w:hAnsi="Tahoma" w:cs="Tahoma"/>
              </w:rPr>
            </w:pPr>
            <w:r>
              <w:rPr>
                <w:rFonts w:ascii="Tahoma" w:hAnsi="Tahoma" w:cs="Tahoma"/>
              </w:rPr>
              <w:t>ΠΡΟΓΡΑΜΜΑΤΙΚΗ ΠΕΡΙΟΔΟΣ:</w:t>
            </w:r>
          </w:p>
        </w:tc>
      </w:tr>
      <w:tr w:rsidR="006C1442">
        <w:trPr>
          <w:trHeight w:val="643"/>
          <w:jc w:val="center"/>
        </w:trPr>
        <w:tc>
          <w:tcPr>
            <w:tcW w:w="2146" w:type="dxa"/>
            <w:vAlign w:val="center"/>
          </w:tcPr>
          <w:p w:rsidR="006C1442" w:rsidRDefault="0010464A">
            <w:pPr>
              <w:pStyle w:val="ad"/>
              <w:numPr>
                <w:ilvl w:val="0"/>
                <w:numId w:val="4"/>
              </w:numPr>
              <w:tabs>
                <w:tab w:val="left" w:pos="253"/>
              </w:tabs>
              <w:spacing w:before="60" w:beforeAutospacing="0"/>
              <w:contextualSpacing w:val="0"/>
              <w:jc w:val="left"/>
              <w:rPr>
                <w:rFonts w:ascii="Tahoma" w:hAnsi="Tahoma" w:cs="Tahoma"/>
              </w:rPr>
            </w:pPr>
            <w:r>
              <w:rPr>
                <w:rFonts w:ascii="Tahoma" w:hAnsi="Tahoma" w:cs="Tahoma"/>
              </w:rPr>
              <w:t>ΠΡΟΓΡΑΜΜΑ</w:t>
            </w:r>
          </w:p>
        </w:tc>
        <w:tc>
          <w:tcPr>
            <w:tcW w:w="1958" w:type="dxa"/>
            <w:vAlign w:val="center"/>
          </w:tcPr>
          <w:p w:rsidR="006C1442" w:rsidRDefault="0010464A">
            <w:pPr>
              <w:pStyle w:val="ad"/>
              <w:numPr>
                <w:ilvl w:val="0"/>
                <w:numId w:val="4"/>
              </w:numPr>
              <w:tabs>
                <w:tab w:val="left" w:pos="253"/>
              </w:tabs>
              <w:spacing w:before="60" w:beforeAutospacing="0"/>
              <w:contextualSpacing w:val="0"/>
              <w:jc w:val="left"/>
              <w:rPr>
                <w:rFonts w:ascii="Tahoma" w:hAnsi="Tahoma" w:cs="Tahoma"/>
              </w:rPr>
            </w:pPr>
            <w:r>
              <w:rPr>
                <w:rFonts w:ascii="Tahoma" w:hAnsi="Tahoma" w:cs="Tahoma"/>
              </w:rPr>
              <w:t>ΠΡΟΤΕΡΑΙΟΤΗΤΑ</w:t>
            </w:r>
          </w:p>
        </w:tc>
        <w:tc>
          <w:tcPr>
            <w:tcW w:w="1305" w:type="dxa"/>
            <w:vAlign w:val="center"/>
          </w:tcPr>
          <w:p w:rsidR="006C1442" w:rsidRDefault="0010464A">
            <w:pPr>
              <w:pStyle w:val="ad"/>
              <w:numPr>
                <w:ilvl w:val="0"/>
                <w:numId w:val="4"/>
              </w:numPr>
              <w:tabs>
                <w:tab w:val="left" w:pos="253"/>
              </w:tabs>
              <w:spacing w:before="60" w:beforeAutospacing="0"/>
              <w:contextualSpacing w:val="0"/>
              <w:jc w:val="left"/>
              <w:rPr>
                <w:rFonts w:ascii="Tahoma" w:hAnsi="Tahoma" w:cs="Tahoma"/>
              </w:rPr>
            </w:pPr>
            <w:r>
              <w:rPr>
                <w:rFonts w:ascii="Tahoma" w:hAnsi="Tahoma" w:cs="Tahoma"/>
              </w:rPr>
              <w:t>ΤΑΜΕΙΟ</w:t>
            </w:r>
          </w:p>
        </w:tc>
        <w:tc>
          <w:tcPr>
            <w:tcW w:w="1797" w:type="dxa"/>
            <w:vAlign w:val="center"/>
          </w:tcPr>
          <w:p w:rsidR="006C1442" w:rsidRDefault="0010464A">
            <w:pPr>
              <w:pStyle w:val="ad"/>
              <w:numPr>
                <w:ilvl w:val="0"/>
                <w:numId w:val="4"/>
              </w:numPr>
              <w:tabs>
                <w:tab w:val="left" w:pos="438"/>
              </w:tabs>
              <w:spacing w:before="60" w:beforeAutospacing="0"/>
              <w:ind w:left="296" w:hanging="296"/>
              <w:contextualSpacing w:val="0"/>
              <w:jc w:val="left"/>
              <w:rPr>
                <w:rFonts w:ascii="Tahoma" w:hAnsi="Tahoma" w:cs="Tahoma"/>
              </w:rPr>
            </w:pPr>
            <w:r>
              <w:rPr>
                <w:rFonts w:ascii="Tahoma" w:hAnsi="Tahoma" w:cs="Tahoma"/>
              </w:rPr>
              <w:t>ΚΑΤΗΓΟΡΙΑ ΠΕΡΙΦΕΡΕΙΑΣ</w:t>
            </w:r>
          </w:p>
        </w:tc>
        <w:tc>
          <w:tcPr>
            <w:tcW w:w="2293" w:type="dxa"/>
            <w:vAlign w:val="center"/>
          </w:tcPr>
          <w:p w:rsidR="006C1442" w:rsidRDefault="0010464A">
            <w:pPr>
              <w:pStyle w:val="ad"/>
              <w:numPr>
                <w:ilvl w:val="0"/>
                <w:numId w:val="4"/>
              </w:numPr>
              <w:tabs>
                <w:tab w:val="left" w:pos="438"/>
              </w:tabs>
              <w:spacing w:before="60" w:beforeAutospacing="0"/>
              <w:ind w:left="296" w:hanging="296"/>
              <w:contextualSpacing w:val="0"/>
              <w:jc w:val="left"/>
              <w:rPr>
                <w:rFonts w:ascii="Tahoma" w:hAnsi="Tahoma" w:cs="Tahoma"/>
              </w:rPr>
            </w:pPr>
            <w:r>
              <w:rPr>
                <w:rFonts w:ascii="Tahoma" w:hAnsi="Tahoma" w:cs="Tahoma"/>
              </w:rPr>
              <w:t>ΠΟΣΟΣΤΟ (%) ΕΠΙ ΤΗΣ ΕΠΙΛΕΞΙΜΗΣ ΔΗΜΟΣΙΑΣ ΔΑΠΑΝΗΣ</w:t>
            </w:r>
          </w:p>
        </w:tc>
      </w:tr>
      <w:tr w:rsidR="006C1442">
        <w:trPr>
          <w:trHeight w:val="201"/>
          <w:jc w:val="center"/>
        </w:trPr>
        <w:tc>
          <w:tcPr>
            <w:tcW w:w="2146" w:type="dxa"/>
            <w:vAlign w:val="center"/>
          </w:tcPr>
          <w:p w:rsidR="006C1442" w:rsidRDefault="006C1442">
            <w:pPr>
              <w:tabs>
                <w:tab w:val="left" w:pos="273"/>
              </w:tabs>
              <w:spacing w:before="60" w:beforeAutospacing="0"/>
              <w:jc w:val="left"/>
              <w:rPr>
                <w:rFonts w:ascii="Tahoma" w:hAnsi="Tahoma" w:cs="Tahoma"/>
              </w:rPr>
            </w:pPr>
          </w:p>
        </w:tc>
        <w:tc>
          <w:tcPr>
            <w:tcW w:w="1958" w:type="dxa"/>
            <w:vAlign w:val="center"/>
          </w:tcPr>
          <w:p w:rsidR="006C1442" w:rsidRDefault="006C1442">
            <w:pPr>
              <w:tabs>
                <w:tab w:val="left" w:pos="273"/>
              </w:tabs>
              <w:spacing w:before="60" w:beforeAutospacing="0"/>
              <w:jc w:val="left"/>
              <w:rPr>
                <w:rFonts w:ascii="Tahoma" w:hAnsi="Tahoma" w:cs="Tahoma"/>
              </w:rPr>
            </w:pPr>
          </w:p>
        </w:tc>
        <w:tc>
          <w:tcPr>
            <w:tcW w:w="1305" w:type="dxa"/>
            <w:vAlign w:val="center"/>
          </w:tcPr>
          <w:p w:rsidR="006C1442" w:rsidRDefault="006C1442">
            <w:pPr>
              <w:tabs>
                <w:tab w:val="left" w:pos="273"/>
              </w:tabs>
              <w:spacing w:before="60" w:beforeAutospacing="0"/>
              <w:jc w:val="left"/>
              <w:rPr>
                <w:rFonts w:ascii="Tahoma" w:hAnsi="Tahoma" w:cs="Tahoma"/>
              </w:rPr>
            </w:pPr>
          </w:p>
        </w:tc>
        <w:tc>
          <w:tcPr>
            <w:tcW w:w="1797" w:type="dxa"/>
          </w:tcPr>
          <w:p w:rsidR="006C1442" w:rsidRDefault="006C1442">
            <w:pPr>
              <w:tabs>
                <w:tab w:val="left" w:pos="273"/>
              </w:tabs>
              <w:spacing w:before="60" w:beforeAutospacing="0"/>
              <w:jc w:val="left"/>
              <w:rPr>
                <w:rFonts w:ascii="Tahoma" w:hAnsi="Tahoma" w:cs="Tahoma"/>
              </w:rPr>
            </w:pPr>
          </w:p>
        </w:tc>
        <w:tc>
          <w:tcPr>
            <w:tcW w:w="2293" w:type="dxa"/>
            <w:vAlign w:val="center"/>
          </w:tcPr>
          <w:p w:rsidR="006C1442" w:rsidRDefault="006C1442">
            <w:pPr>
              <w:tabs>
                <w:tab w:val="left" w:pos="273"/>
              </w:tabs>
              <w:spacing w:before="60" w:beforeAutospacing="0"/>
              <w:jc w:val="left"/>
              <w:rPr>
                <w:rFonts w:ascii="Tahoma" w:hAnsi="Tahoma" w:cs="Tahoma"/>
              </w:rPr>
            </w:pPr>
          </w:p>
        </w:tc>
      </w:tr>
      <w:tr w:rsidR="006C1442">
        <w:trPr>
          <w:trHeight w:val="164"/>
          <w:jc w:val="center"/>
        </w:trPr>
        <w:tc>
          <w:tcPr>
            <w:tcW w:w="2146" w:type="dxa"/>
            <w:vAlign w:val="center"/>
          </w:tcPr>
          <w:p w:rsidR="006C1442" w:rsidRDefault="006C1442">
            <w:pPr>
              <w:tabs>
                <w:tab w:val="left" w:pos="273"/>
              </w:tabs>
              <w:spacing w:before="60" w:beforeAutospacing="0"/>
              <w:jc w:val="left"/>
              <w:rPr>
                <w:rFonts w:ascii="Tahoma" w:hAnsi="Tahoma" w:cs="Tahoma"/>
              </w:rPr>
            </w:pPr>
          </w:p>
        </w:tc>
        <w:tc>
          <w:tcPr>
            <w:tcW w:w="1958" w:type="dxa"/>
            <w:vAlign w:val="center"/>
          </w:tcPr>
          <w:p w:rsidR="006C1442" w:rsidRDefault="006C1442">
            <w:pPr>
              <w:tabs>
                <w:tab w:val="left" w:pos="273"/>
              </w:tabs>
              <w:spacing w:before="60" w:beforeAutospacing="0"/>
              <w:jc w:val="left"/>
              <w:rPr>
                <w:rFonts w:ascii="Tahoma" w:hAnsi="Tahoma" w:cs="Tahoma"/>
              </w:rPr>
            </w:pPr>
          </w:p>
        </w:tc>
        <w:tc>
          <w:tcPr>
            <w:tcW w:w="1305" w:type="dxa"/>
            <w:vAlign w:val="center"/>
          </w:tcPr>
          <w:p w:rsidR="006C1442" w:rsidRDefault="006C1442">
            <w:pPr>
              <w:tabs>
                <w:tab w:val="left" w:pos="273"/>
              </w:tabs>
              <w:spacing w:before="60" w:beforeAutospacing="0"/>
              <w:jc w:val="left"/>
              <w:rPr>
                <w:rFonts w:ascii="Tahoma" w:hAnsi="Tahoma" w:cs="Tahoma"/>
              </w:rPr>
            </w:pPr>
          </w:p>
        </w:tc>
        <w:tc>
          <w:tcPr>
            <w:tcW w:w="1797" w:type="dxa"/>
          </w:tcPr>
          <w:p w:rsidR="006C1442" w:rsidRDefault="006C1442">
            <w:pPr>
              <w:tabs>
                <w:tab w:val="left" w:pos="273"/>
              </w:tabs>
              <w:spacing w:before="60" w:beforeAutospacing="0"/>
              <w:jc w:val="left"/>
              <w:rPr>
                <w:rFonts w:ascii="Tahoma" w:hAnsi="Tahoma" w:cs="Tahoma"/>
              </w:rPr>
            </w:pPr>
          </w:p>
        </w:tc>
        <w:tc>
          <w:tcPr>
            <w:tcW w:w="2293" w:type="dxa"/>
            <w:vAlign w:val="center"/>
          </w:tcPr>
          <w:p w:rsidR="006C1442" w:rsidRDefault="006C1442">
            <w:pPr>
              <w:tabs>
                <w:tab w:val="left" w:pos="273"/>
              </w:tabs>
              <w:spacing w:before="60" w:beforeAutospacing="0"/>
              <w:jc w:val="left"/>
              <w:rPr>
                <w:rFonts w:ascii="Tahoma" w:hAnsi="Tahoma" w:cs="Tahoma"/>
              </w:rPr>
            </w:pPr>
          </w:p>
        </w:tc>
      </w:tr>
    </w:tbl>
    <w:p w:rsidR="006C1442" w:rsidRDefault="006C1442">
      <w:pPr>
        <w:spacing w:before="0" w:beforeAutospacing="0"/>
        <w:jc w:val="left"/>
        <w:rPr>
          <w:rFonts w:ascii="Tahoma" w:hAnsi="Tahoma" w:cs="Tahoma"/>
        </w:rPr>
      </w:pPr>
    </w:p>
    <w:p w:rsidR="006C1442" w:rsidRDefault="006C1442">
      <w:pPr>
        <w:spacing w:before="0" w:beforeAutospacing="0"/>
        <w:jc w:val="left"/>
        <w:rPr>
          <w:rFonts w:ascii="Tahoma" w:hAnsi="Tahoma" w:cs="Tahoma"/>
        </w:rPr>
      </w:pPr>
    </w:p>
    <w:tbl>
      <w:tblPr>
        <w:tblStyle w:val="ac"/>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6C1442">
        <w:trPr>
          <w:trHeight w:val="224"/>
          <w:jc w:val="center"/>
        </w:trPr>
        <w:tc>
          <w:tcPr>
            <w:tcW w:w="9493" w:type="dxa"/>
            <w:gridSpan w:val="4"/>
            <w:shd w:val="clear" w:color="auto" w:fill="F2F2F2" w:themeFill="background1" w:themeFillShade="F2"/>
          </w:tcPr>
          <w:p w:rsidR="006C1442" w:rsidRDefault="0010464A">
            <w:pPr>
              <w:spacing w:before="60" w:beforeAutospacing="0"/>
              <w:jc w:val="center"/>
              <w:rPr>
                <w:rFonts w:ascii="Tahoma" w:hAnsi="Tahoma" w:cs="Tahoma"/>
                <w:highlight w:val="yellow"/>
              </w:rPr>
            </w:pPr>
            <w:r>
              <w:rPr>
                <w:rFonts w:ascii="Tahoma" w:hAnsi="Tahoma" w:cs="Tahoma"/>
                <w:b/>
              </w:rPr>
              <w:t>ΚΑΤΗΓΟΡΙΟΠΟΙΗΣΗ ΠΡΑΞΗΣ</w:t>
            </w:r>
          </w:p>
        </w:tc>
      </w:tr>
      <w:tr w:rsidR="006C1442">
        <w:trPr>
          <w:trHeight w:val="445"/>
          <w:jc w:val="center"/>
        </w:trPr>
        <w:tc>
          <w:tcPr>
            <w:tcW w:w="3539" w:type="dxa"/>
            <w:vAlign w:val="center"/>
          </w:tcPr>
          <w:p w:rsidR="006C1442" w:rsidRDefault="006C1442">
            <w:pPr>
              <w:tabs>
                <w:tab w:val="left" w:pos="273"/>
              </w:tabs>
              <w:spacing w:before="60" w:beforeAutospacing="0"/>
              <w:jc w:val="left"/>
              <w:rPr>
                <w:rFonts w:ascii="Tahoma" w:hAnsi="Tahoma" w:cs="Tahoma"/>
                <w:lang w:val="en-US"/>
              </w:rPr>
            </w:pPr>
          </w:p>
        </w:tc>
        <w:tc>
          <w:tcPr>
            <w:tcW w:w="1178" w:type="dxa"/>
            <w:vAlign w:val="center"/>
          </w:tcPr>
          <w:p w:rsidR="006C1442" w:rsidRDefault="0010464A">
            <w:pPr>
              <w:pStyle w:val="ad"/>
              <w:numPr>
                <w:ilvl w:val="0"/>
                <w:numId w:val="6"/>
              </w:numPr>
              <w:tabs>
                <w:tab w:val="left" w:pos="82"/>
              </w:tabs>
              <w:spacing w:before="60" w:beforeAutospacing="0"/>
              <w:ind w:left="172" w:hanging="172"/>
              <w:contextualSpacing w:val="0"/>
              <w:jc w:val="left"/>
              <w:rPr>
                <w:rFonts w:ascii="Tahoma" w:hAnsi="Tahoma" w:cs="Tahoma"/>
                <w:szCs w:val="15"/>
              </w:rPr>
            </w:pPr>
            <w:r>
              <w:rPr>
                <w:rFonts w:ascii="Tahoma" w:hAnsi="Tahoma" w:cs="Tahoma"/>
                <w:szCs w:val="15"/>
              </w:rPr>
              <w:t>ΚΩΔΙΚΟΣ</w:t>
            </w:r>
          </w:p>
        </w:tc>
        <w:tc>
          <w:tcPr>
            <w:tcW w:w="2508" w:type="dxa"/>
            <w:vAlign w:val="center"/>
          </w:tcPr>
          <w:p w:rsidR="006C1442" w:rsidRDefault="0010464A">
            <w:pPr>
              <w:pStyle w:val="ad"/>
              <w:numPr>
                <w:ilvl w:val="0"/>
                <w:numId w:val="6"/>
              </w:numPr>
              <w:tabs>
                <w:tab w:val="left" w:pos="273"/>
              </w:tabs>
              <w:spacing w:before="60" w:beforeAutospacing="0"/>
              <w:ind w:left="459" w:hanging="284"/>
              <w:contextualSpacing w:val="0"/>
              <w:jc w:val="left"/>
              <w:rPr>
                <w:rFonts w:ascii="Tahoma" w:hAnsi="Tahoma" w:cs="Tahoma"/>
                <w:szCs w:val="15"/>
              </w:rPr>
            </w:pPr>
            <w:r>
              <w:rPr>
                <w:rFonts w:ascii="Tahoma" w:hAnsi="Tahoma" w:cs="Tahoma"/>
                <w:szCs w:val="15"/>
              </w:rPr>
              <w:t>ΠΕΡΙΓΡΑΦΗ</w:t>
            </w:r>
          </w:p>
        </w:tc>
        <w:tc>
          <w:tcPr>
            <w:tcW w:w="2268" w:type="dxa"/>
            <w:vAlign w:val="center"/>
          </w:tcPr>
          <w:p w:rsidR="006C1442" w:rsidRDefault="0010464A">
            <w:pPr>
              <w:pStyle w:val="ad"/>
              <w:numPr>
                <w:ilvl w:val="0"/>
                <w:numId w:val="6"/>
              </w:numPr>
              <w:tabs>
                <w:tab w:val="left" w:pos="317"/>
              </w:tabs>
              <w:spacing w:before="60" w:beforeAutospacing="0"/>
              <w:ind w:left="317" w:right="-55" w:hanging="284"/>
              <w:contextualSpacing w:val="0"/>
              <w:jc w:val="left"/>
              <w:rPr>
                <w:rFonts w:ascii="Tahoma" w:hAnsi="Tahoma" w:cs="Tahoma"/>
                <w:szCs w:val="15"/>
              </w:rPr>
            </w:pPr>
            <w:r>
              <w:rPr>
                <w:rFonts w:ascii="Tahoma" w:hAnsi="Tahoma" w:cs="Tahoma"/>
                <w:szCs w:val="15"/>
              </w:rPr>
              <w:t xml:space="preserve">ΠΟΣΟΣΤΟ (%) ΕΠΙ ΤΗΣ ΕΠΙΛΕΞΙΜΗΣ ΔΗΜΟΣΙΑΣ ΔΑΠΑΝΗΣ </w:t>
            </w:r>
          </w:p>
        </w:tc>
      </w:tr>
      <w:tr w:rsidR="006C1442">
        <w:trPr>
          <w:trHeight w:val="319"/>
          <w:jc w:val="center"/>
        </w:trPr>
        <w:tc>
          <w:tcPr>
            <w:tcW w:w="3539" w:type="dxa"/>
            <w:vMerge w:val="restart"/>
            <w:vAlign w:val="center"/>
          </w:tcPr>
          <w:p w:rsidR="006C1442" w:rsidRDefault="0010464A">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rPr>
              <w:t>ΕΙΔΙΚΟΣ  ΣΤΟΧΟΣ</w:t>
            </w:r>
          </w:p>
        </w:tc>
        <w:tc>
          <w:tcPr>
            <w:tcW w:w="1178" w:type="dxa"/>
            <w:vAlign w:val="center"/>
          </w:tcPr>
          <w:p w:rsidR="006C1442" w:rsidRDefault="0010464A">
            <w:pPr>
              <w:tabs>
                <w:tab w:val="left" w:pos="273"/>
              </w:tabs>
              <w:spacing w:before="60" w:beforeAutospacing="0"/>
              <w:jc w:val="left"/>
              <w:rPr>
                <w:rFonts w:ascii="Tahoma" w:hAnsi="Tahoma" w:cs="Tahoma"/>
                <w:sz w:val="15"/>
                <w:szCs w:val="15"/>
              </w:rPr>
            </w:pPr>
            <w:r>
              <w:rPr>
                <w:rFonts w:ascii="Tahoma" w:hAnsi="Tahoma" w:cs="Tahoma"/>
                <w:sz w:val="15"/>
                <w:szCs w:val="15"/>
              </w:rPr>
              <w:t>1.1</w:t>
            </w:r>
          </w:p>
        </w:tc>
        <w:tc>
          <w:tcPr>
            <w:tcW w:w="2508" w:type="dxa"/>
          </w:tcPr>
          <w:p w:rsidR="006C1442" w:rsidRDefault="006C1442">
            <w:pPr>
              <w:tabs>
                <w:tab w:val="left" w:pos="273"/>
              </w:tabs>
              <w:spacing w:before="60" w:beforeAutospacing="0"/>
              <w:jc w:val="left"/>
              <w:rPr>
                <w:rFonts w:ascii="Tahoma" w:hAnsi="Tahoma" w:cs="Tahoma"/>
              </w:rPr>
            </w:pPr>
          </w:p>
        </w:tc>
        <w:tc>
          <w:tcPr>
            <w:tcW w:w="2268" w:type="dxa"/>
            <w:vAlign w:val="center"/>
          </w:tcPr>
          <w:p w:rsidR="006C1442" w:rsidRDefault="006C1442">
            <w:pPr>
              <w:tabs>
                <w:tab w:val="left" w:pos="273"/>
              </w:tabs>
              <w:spacing w:before="60" w:beforeAutospacing="0"/>
              <w:jc w:val="left"/>
              <w:rPr>
                <w:rFonts w:ascii="Tahoma" w:hAnsi="Tahoma" w:cs="Tahoma"/>
              </w:rPr>
            </w:pPr>
          </w:p>
        </w:tc>
      </w:tr>
      <w:tr w:rsidR="006C1442">
        <w:trPr>
          <w:trHeight w:val="280"/>
          <w:jc w:val="center"/>
        </w:trPr>
        <w:tc>
          <w:tcPr>
            <w:tcW w:w="3539" w:type="dxa"/>
            <w:vMerge/>
            <w:vAlign w:val="center"/>
          </w:tcPr>
          <w:p w:rsidR="006C1442" w:rsidRDefault="006C1442">
            <w:pPr>
              <w:pStyle w:val="ad"/>
              <w:numPr>
                <w:ilvl w:val="0"/>
                <w:numId w:val="4"/>
              </w:numPr>
              <w:tabs>
                <w:tab w:val="left" w:pos="273"/>
              </w:tabs>
              <w:spacing w:before="60" w:beforeAutospacing="0"/>
              <w:contextualSpacing w:val="0"/>
              <w:jc w:val="left"/>
              <w:rPr>
                <w:rFonts w:ascii="Tahoma" w:hAnsi="Tahoma" w:cs="Tahoma"/>
              </w:rPr>
            </w:pPr>
          </w:p>
        </w:tc>
        <w:tc>
          <w:tcPr>
            <w:tcW w:w="1178" w:type="dxa"/>
            <w:vAlign w:val="center"/>
          </w:tcPr>
          <w:p w:rsidR="006C1442" w:rsidRDefault="0010464A">
            <w:pPr>
              <w:tabs>
                <w:tab w:val="left" w:pos="273"/>
              </w:tabs>
              <w:spacing w:before="60" w:beforeAutospacing="0"/>
              <w:jc w:val="left"/>
              <w:rPr>
                <w:rFonts w:ascii="Tahoma" w:hAnsi="Tahoma" w:cs="Tahoma"/>
                <w:sz w:val="15"/>
                <w:szCs w:val="15"/>
              </w:rPr>
            </w:pPr>
            <w:r>
              <w:rPr>
                <w:rFonts w:ascii="Tahoma" w:hAnsi="Tahoma" w:cs="Tahoma"/>
                <w:sz w:val="15"/>
                <w:szCs w:val="15"/>
              </w:rPr>
              <w:t>1.2</w:t>
            </w:r>
          </w:p>
        </w:tc>
        <w:tc>
          <w:tcPr>
            <w:tcW w:w="2508" w:type="dxa"/>
          </w:tcPr>
          <w:p w:rsidR="006C1442" w:rsidRDefault="006C1442">
            <w:pPr>
              <w:tabs>
                <w:tab w:val="left" w:pos="273"/>
              </w:tabs>
              <w:spacing w:before="60" w:beforeAutospacing="0"/>
              <w:jc w:val="left"/>
              <w:rPr>
                <w:rFonts w:ascii="Tahoma" w:hAnsi="Tahoma" w:cs="Tahoma"/>
              </w:rPr>
            </w:pPr>
          </w:p>
        </w:tc>
        <w:tc>
          <w:tcPr>
            <w:tcW w:w="2268" w:type="dxa"/>
            <w:vAlign w:val="center"/>
          </w:tcPr>
          <w:p w:rsidR="006C1442" w:rsidRDefault="006C1442">
            <w:pPr>
              <w:tabs>
                <w:tab w:val="left" w:pos="273"/>
              </w:tabs>
              <w:spacing w:before="60" w:beforeAutospacing="0"/>
              <w:jc w:val="left"/>
              <w:rPr>
                <w:rFonts w:ascii="Tahoma" w:hAnsi="Tahoma" w:cs="Tahoma"/>
              </w:rPr>
            </w:pPr>
          </w:p>
        </w:tc>
      </w:tr>
      <w:tr w:rsidR="006C1442">
        <w:trPr>
          <w:trHeight w:val="271"/>
          <w:jc w:val="center"/>
        </w:trPr>
        <w:tc>
          <w:tcPr>
            <w:tcW w:w="3539" w:type="dxa"/>
            <w:vMerge w:val="restart"/>
            <w:vAlign w:val="center"/>
          </w:tcPr>
          <w:p w:rsidR="006C1442" w:rsidRDefault="0010464A">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rPr>
              <w:t>ΠΕΔΙΟ ΠΑΡΕΜΒΑΣΗΣ</w:t>
            </w:r>
          </w:p>
        </w:tc>
        <w:tc>
          <w:tcPr>
            <w:tcW w:w="1178" w:type="dxa"/>
            <w:vAlign w:val="center"/>
          </w:tcPr>
          <w:p w:rsidR="006C1442" w:rsidRDefault="0010464A">
            <w:pPr>
              <w:tabs>
                <w:tab w:val="left" w:pos="273"/>
              </w:tabs>
              <w:spacing w:before="60" w:beforeAutospacing="0"/>
              <w:jc w:val="left"/>
              <w:rPr>
                <w:rFonts w:ascii="Tahoma" w:hAnsi="Tahoma" w:cs="Tahoma"/>
                <w:sz w:val="15"/>
                <w:szCs w:val="15"/>
              </w:rPr>
            </w:pPr>
            <w:r>
              <w:rPr>
                <w:rFonts w:ascii="Tahoma" w:hAnsi="Tahoma" w:cs="Tahoma"/>
                <w:sz w:val="15"/>
                <w:szCs w:val="15"/>
              </w:rPr>
              <w:t>1.1</w:t>
            </w:r>
          </w:p>
        </w:tc>
        <w:tc>
          <w:tcPr>
            <w:tcW w:w="2508" w:type="dxa"/>
          </w:tcPr>
          <w:p w:rsidR="006C1442" w:rsidRDefault="006C1442">
            <w:pPr>
              <w:tabs>
                <w:tab w:val="left" w:pos="273"/>
              </w:tabs>
              <w:spacing w:before="60" w:beforeAutospacing="0"/>
              <w:jc w:val="left"/>
              <w:rPr>
                <w:rFonts w:ascii="Tahoma" w:hAnsi="Tahoma" w:cs="Tahoma"/>
              </w:rPr>
            </w:pPr>
          </w:p>
        </w:tc>
        <w:tc>
          <w:tcPr>
            <w:tcW w:w="2268" w:type="dxa"/>
            <w:vAlign w:val="center"/>
          </w:tcPr>
          <w:p w:rsidR="006C1442" w:rsidRDefault="006C1442">
            <w:pPr>
              <w:tabs>
                <w:tab w:val="left" w:pos="273"/>
              </w:tabs>
              <w:spacing w:before="60" w:beforeAutospacing="0"/>
              <w:jc w:val="left"/>
              <w:rPr>
                <w:rFonts w:ascii="Tahoma" w:hAnsi="Tahoma" w:cs="Tahoma"/>
              </w:rPr>
            </w:pPr>
          </w:p>
        </w:tc>
      </w:tr>
      <w:tr w:rsidR="006C1442">
        <w:trPr>
          <w:trHeight w:val="247"/>
          <w:jc w:val="center"/>
        </w:trPr>
        <w:tc>
          <w:tcPr>
            <w:tcW w:w="3539" w:type="dxa"/>
            <w:vMerge/>
            <w:vAlign w:val="center"/>
          </w:tcPr>
          <w:p w:rsidR="006C1442" w:rsidRDefault="006C1442">
            <w:pPr>
              <w:pStyle w:val="ad"/>
              <w:numPr>
                <w:ilvl w:val="0"/>
                <w:numId w:val="4"/>
              </w:numPr>
              <w:tabs>
                <w:tab w:val="left" w:pos="317"/>
              </w:tabs>
              <w:spacing w:before="60" w:beforeAutospacing="0"/>
              <w:ind w:left="317" w:hanging="317"/>
              <w:contextualSpacing w:val="0"/>
              <w:jc w:val="left"/>
              <w:rPr>
                <w:rFonts w:ascii="Tahoma" w:hAnsi="Tahoma" w:cs="Tahoma"/>
              </w:rPr>
            </w:pPr>
          </w:p>
        </w:tc>
        <w:tc>
          <w:tcPr>
            <w:tcW w:w="1178" w:type="dxa"/>
            <w:vAlign w:val="center"/>
          </w:tcPr>
          <w:p w:rsidR="006C1442" w:rsidRDefault="0010464A">
            <w:pPr>
              <w:tabs>
                <w:tab w:val="left" w:pos="273"/>
              </w:tabs>
              <w:spacing w:before="60" w:beforeAutospacing="0"/>
              <w:jc w:val="left"/>
              <w:rPr>
                <w:rFonts w:ascii="Tahoma" w:hAnsi="Tahoma" w:cs="Tahoma"/>
                <w:sz w:val="15"/>
                <w:szCs w:val="15"/>
              </w:rPr>
            </w:pPr>
            <w:r>
              <w:rPr>
                <w:rFonts w:ascii="Tahoma" w:hAnsi="Tahoma" w:cs="Tahoma"/>
                <w:sz w:val="15"/>
                <w:szCs w:val="15"/>
              </w:rPr>
              <w:t>1.2</w:t>
            </w:r>
          </w:p>
        </w:tc>
        <w:tc>
          <w:tcPr>
            <w:tcW w:w="2508" w:type="dxa"/>
          </w:tcPr>
          <w:p w:rsidR="006C1442" w:rsidRDefault="006C1442">
            <w:pPr>
              <w:tabs>
                <w:tab w:val="left" w:pos="273"/>
              </w:tabs>
              <w:spacing w:before="60" w:beforeAutospacing="0"/>
              <w:jc w:val="left"/>
              <w:rPr>
                <w:rFonts w:ascii="Tahoma" w:hAnsi="Tahoma" w:cs="Tahoma"/>
              </w:rPr>
            </w:pPr>
          </w:p>
        </w:tc>
        <w:tc>
          <w:tcPr>
            <w:tcW w:w="2268" w:type="dxa"/>
            <w:vAlign w:val="center"/>
          </w:tcPr>
          <w:p w:rsidR="006C1442" w:rsidRDefault="006C1442">
            <w:pPr>
              <w:tabs>
                <w:tab w:val="left" w:pos="273"/>
              </w:tabs>
              <w:spacing w:before="60" w:beforeAutospacing="0"/>
              <w:jc w:val="left"/>
              <w:rPr>
                <w:rFonts w:ascii="Tahoma" w:hAnsi="Tahoma" w:cs="Tahoma"/>
              </w:rPr>
            </w:pPr>
          </w:p>
        </w:tc>
      </w:tr>
      <w:tr w:rsidR="006C1442">
        <w:trPr>
          <w:trHeight w:val="433"/>
          <w:jc w:val="center"/>
        </w:trPr>
        <w:tc>
          <w:tcPr>
            <w:tcW w:w="3539" w:type="dxa"/>
            <w:vAlign w:val="center"/>
          </w:tcPr>
          <w:p w:rsidR="006C1442" w:rsidRDefault="0010464A">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rPr>
              <w:t>ΔΡΑΣΗ</w:t>
            </w:r>
          </w:p>
        </w:tc>
        <w:tc>
          <w:tcPr>
            <w:tcW w:w="1178" w:type="dxa"/>
            <w:vAlign w:val="center"/>
          </w:tcPr>
          <w:p w:rsidR="006C1442" w:rsidRDefault="006C1442">
            <w:pPr>
              <w:tabs>
                <w:tab w:val="left" w:pos="273"/>
              </w:tabs>
              <w:spacing w:before="60" w:beforeAutospacing="0"/>
              <w:jc w:val="left"/>
              <w:rPr>
                <w:rFonts w:ascii="Tahoma" w:hAnsi="Tahoma" w:cs="Tahoma"/>
                <w:sz w:val="15"/>
                <w:szCs w:val="15"/>
              </w:rPr>
            </w:pPr>
          </w:p>
        </w:tc>
        <w:tc>
          <w:tcPr>
            <w:tcW w:w="2508" w:type="dxa"/>
          </w:tcPr>
          <w:p w:rsidR="006C1442" w:rsidRDefault="006C1442">
            <w:pPr>
              <w:tabs>
                <w:tab w:val="left" w:pos="273"/>
              </w:tabs>
              <w:spacing w:before="60" w:beforeAutospacing="0"/>
              <w:jc w:val="left"/>
              <w:rPr>
                <w:rFonts w:ascii="Tahoma" w:hAnsi="Tahoma" w:cs="Tahoma"/>
              </w:rPr>
            </w:pPr>
          </w:p>
        </w:tc>
        <w:tc>
          <w:tcPr>
            <w:tcW w:w="2268" w:type="dxa"/>
            <w:vAlign w:val="center"/>
          </w:tcPr>
          <w:p w:rsidR="006C1442" w:rsidRDefault="006C1442">
            <w:pPr>
              <w:tabs>
                <w:tab w:val="left" w:pos="273"/>
              </w:tabs>
              <w:spacing w:before="60" w:beforeAutospacing="0"/>
              <w:jc w:val="left"/>
              <w:rPr>
                <w:rFonts w:ascii="Tahoma" w:hAnsi="Tahoma" w:cs="Tahoma"/>
              </w:rPr>
            </w:pPr>
          </w:p>
        </w:tc>
      </w:tr>
      <w:tr w:rsidR="006C1442">
        <w:trPr>
          <w:trHeight w:val="247"/>
          <w:jc w:val="center"/>
        </w:trPr>
        <w:tc>
          <w:tcPr>
            <w:tcW w:w="3539" w:type="dxa"/>
            <w:vMerge w:val="restart"/>
            <w:vAlign w:val="center"/>
          </w:tcPr>
          <w:p w:rsidR="006C1442" w:rsidRDefault="0010464A">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rPr>
              <w:t>ΤΑΞΙΝΟΜΗΣΗ ΔΑΠΑΝΩΝ ΣΕ COFOG  ΕΠΙΠΕΔΟ ΙΙ</w:t>
            </w:r>
          </w:p>
        </w:tc>
        <w:tc>
          <w:tcPr>
            <w:tcW w:w="1178" w:type="dxa"/>
            <w:vAlign w:val="center"/>
          </w:tcPr>
          <w:p w:rsidR="006C1442" w:rsidRDefault="0010464A">
            <w:pPr>
              <w:tabs>
                <w:tab w:val="left" w:pos="273"/>
              </w:tabs>
              <w:spacing w:before="60" w:beforeAutospacing="0"/>
              <w:jc w:val="left"/>
              <w:rPr>
                <w:rFonts w:ascii="Tahoma" w:hAnsi="Tahoma" w:cs="Tahoma"/>
                <w:sz w:val="15"/>
                <w:szCs w:val="15"/>
                <w:lang w:val="en-US"/>
              </w:rPr>
            </w:pPr>
            <w:r>
              <w:rPr>
                <w:rFonts w:ascii="Tahoma" w:hAnsi="Tahoma" w:cs="Tahoma"/>
                <w:sz w:val="15"/>
                <w:szCs w:val="15"/>
                <w:lang w:val="en-US"/>
              </w:rPr>
              <w:t>1.1</w:t>
            </w:r>
          </w:p>
        </w:tc>
        <w:tc>
          <w:tcPr>
            <w:tcW w:w="2508" w:type="dxa"/>
          </w:tcPr>
          <w:p w:rsidR="006C1442" w:rsidRDefault="006C1442">
            <w:pPr>
              <w:tabs>
                <w:tab w:val="left" w:pos="273"/>
              </w:tabs>
              <w:spacing w:before="60" w:beforeAutospacing="0"/>
              <w:jc w:val="left"/>
              <w:rPr>
                <w:rFonts w:ascii="Tahoma" w:hAnsi="Tahoma" w:cs="Tahoma"/>
              </w:rPr>
            </w:pPr>
          </w:p>
        </w:tc>
        <w:tc>
          <w:tcPr>
            <w:tcW w:w="2268" w:type="dxa"/>
            <w:vAlign w:val="center"/>
          </w:tcPr>
          <w:p w:rsidR="006C1442" w:rsidRDefault="006C1442">
            <w:pPr>
              <w:tabs>
                <w:tab w:val="left" w:pos="273"/>
              </w:tabs>
              <w:spacing w:before="60" w:beforeAutospacing="0"/>
              <w:jc w:val="left"/>
              <w:rPr>
                <w:rFonts w:ascii="Tahoma" w:hAnsi="Tahoma" w:cs="Tahoma"/>
              </w:rPr>
            </w:pPr>
          </w:p>
        </w:tc>
      </w:tr>
      <w:tr w:rsidR="006C1442">
        <w:trPr>
          <w:trHeight w:val="247"/>
          <w:jc w:val="center"/>
        </w:trPr>
        <w:tc>
          <w:tcPr>
            <w:tcW w:w="3539" w:type="dxa"/>
            <w:vMerge/>
            <w:vAlign w:val="center"/>
          </w:tcPr>
          <w:p w:rsidR="006C1442" w:rsidRDefault="006C1442">
            <w:pPr>
              <w:pStyle w:val="ad"/>
              <w:numPr>
                <w:ilvl w:val="0"/>
                <w:numId w:val="4"/>
              </w:numPr>
              <w:tabs>
                <w:tab w:val="left" w:pos="317"/>
              </w:tabs>
              <w:spacing w:before="60" w:beforeAutospacing="0"/>
              <w:ind w:left="317" w:hanging="317"/>
              <w:contextualSpacing w:val="0"/>
              <w:jc w:val="left"/>
              <w:rPr>
                <w:rFonts w:ascii="Tahoma" w:hAnsi="Tahoma" w:cs="Tahoma"/>
              </w:rPr>
            </w:pPr>
          </w:p>
        </w:tc>
        <w:tc>
          <w:tcPr>
            <w:tcW w:w="1178" w:type="dxa"/>
            <w:vAlign w:val="center"/>
          </w:tcPr>
          <w:p w:rsidR="006C1442" w:rsidRDefault="0010464A">
            <w:pPr>
              <w:tabs>
                <w:tab w:val="left" w:pos="273"/>
              </w:tabs>
              <w:spacing w:before="60" w:beforeAutospacing="0"/>
              <w:jc w:val="left"/>
              <w:rPr>
                <w:rFonts w:ascii="Tahoma" w:hAnsi="Tahoma" w:cs="Tahoma"/>
                <w:sz w:val="15"/>
                <w:szCs w:val="15"/>
                <w:lang w:val="en-US"/>
              </w:rPr>
            </w:pPr>
            <w:r>
              <w:rPr>
                <w:rFonts w:ascii="Tahoma" w:hAnsi="Tahoma" w:cs="Tahoma"/>
                <w:sz w:val="15"/>
                <w:szCs w:val="15"/>
                <w:lang w:val="en-US"/>
              </w:rPr>
              <w:t>1.2</w:t>
            </w:r>
          </w:p>
        </w:tc>
        <w:tc>
          <w:tcPr>
            <w:tcW w:w="2508" w:type="dxa"/>
          </w:tcPr>
          <w:p w:rsidR="006C1442" w:rsidRDefault="006C1442">
            <w:pPr>
              <w:tabs>
                <w:tab w:val="left" w:pos="273"/>
              </w:tabs>
              <w:spacing w:before="60" w:beforeAutospacing="0"/>
              <w:jc w:val="left"/>
              <w:rPr>
                <w:rFonts w:ascii="Tahoma" w:hAnsi="Tahoma" w:cs="Tahoma"/>
              </w:rPr>
            </w:pPr>
          </w:p>
        </w:tc>
        <w:tc>
          <w:tcPr>
            <w:tcW w:w="2268" w:type="dxa"/>
            <w:vAlign w:val="center"/>
          </w:tcPr>
          <w:p w:rsidR="006C1442" w:rsidRDefault="006C1442">
            <w:pPr>
              <w:tabs>
                <w:tab w:val="left" w:pos="273"/>
              </w:tabs>
              <w:spacing w:before="60" w:beforeAutospacing="0"/>
              <w:jc w:val="left"/>
              <w:rPr>
                <w:rFonts w:ascii="Tahoma" w:hAnsi="Tahoma" w:cs="Tahoma"/>
              </w:rPr>
            </w:pPr>
          </w:p>
        </w:tc>
      </w:tr>
      <w:tr w:rsidR="006C1442">
        <w:trPr>
          <w:trHeight w:val="251"/>
          <w:jc w:val="center"/>
        </w:trPr>
        <w:tc>
          <w:tcPr>
            <w:tcW w:w="3539" w:type="dxa"/>
            <w:vMerge w:val="restart"/>
            <w:vAlign w:val="center"/>
          </w:tcPr>
          <w:p w:rsidR="006C1442" w:rsidRDefault="0010464A">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rPr>
              <w:t>ΜΟΡΦΗ ΣΤΗΡΙΞΗΣ</w:t>
            </w:r>
          </w:p>
        </w:tc>
        <w:tc>
          <w:tcPr>
            <w:tcW w:w="1178" w:type="dxa"/>
            <w:vAlign w:val="center"/>
          </w:tcPr>
          <w:p w:rsidR="006C1442" w:rsidRDefault="0010464A">
            <w:pPr>
              <w:tabs>
                <w:tab w:val="left" w:pos="273"/>
              </w:tabs>
              <w:spacing w:before="60" w:beforeAutospacing="0"/>
              <w:jc w:val="left"/>
              <w:rPr>
                <w:rFonts w:ascii="Tahoma" w:hAnsi="Tahoma" w:cs="Tahoma"/>
                <w:sz w:val="15"/>
                <w:szCs w:val="15"/>
              </w:rPr>
            </w:pPr>
            <w:r>
              <w:rPr>
                <w:rFonts w:ascii="Tahoma" w:hAnsi="Tahoma" w:cs="Tahoma"/>
                <w:sz w:val="15"/>
                <w:szCs w:val="15"/>
              </w:rPr>
              <w:t>1.1</w:t>
            </w:r>
          </w:p>
        </w:tc>
        <w:tc>
          <w:tcPr>
            <w:tcW w:w="2508" w:type="dxa"/>
          </w:tcPr>
          <w:p w:rsidR="006C1442" w:rsidRDefault="006C1442">
            <w:pPr>
              <w:tabs>
                <w:tab w:val="left" w:pos="273"/>
              </w:tabs>
              <w:spacing w:before="60" w:beforeAutospacing="0"/>
              <w:jc w:val="left"/>
              <w:rPr>
                <w:rFonts w:ascii="Tahoma" w:hAnsi="Tahoma" w:cs="Tahoma"/>
              </w:rPr>
            </w:pPr>
          </w:p>
        </w:tc>
        <w:tc>
          <w:tcPr>
            <w:tcW w:w="2268" w:type="dxa"/>
            <w:vAlign w:val="center"/>
          </w:tcPr>
          <w:p w:rsidR="006C1442" w:rsidRDefault="006C1442">
            <w:pPr>
              <w:tabs>
                <w:tab w:val="left" w:pos="273"/>
              </w:tabs>
              <w:spacing w:before="60" w:beforeAutospacing="0"/>
              <w:jc w:val="left"/>
              <w:rPr>
                <w:rFonts w:ascii="Tahoma" w:hAnsi="Tahoma" w:cs="Tahoma"/>
              </w:rPr>
            </w:pPr>
          </w:p>
        </w:tc>
      </w:tr>
      <w:tr w:rsidR="006C1442">
        <w:trPr>
          <w:trHeight w:val="235"/>
          <w:jc w:val="center"/>
        </w:trPr>
        <w:tc>
          <w:tcPr>
            <w:tcW w:w="3539" w:type="dxa"/>
            <w:vMerge/>
            <w:vAlign w:val="center"/>
          </w:tcPr>
          <w:p w:rsidR="006C1442" w:rsidRDefault="006C1442">
            <w:pPr>
              <w:pStyle w:val="ad"/>
              <w:numPr>
                <w:ilvl w:val="0"/>
                <w:numId w:val="4"/>
              </w:numPr>
              <w:tabs>
                <w:tab w:val="left" w:pos="317"/>
              </w:tabs>
              <w:spacing w:before="60" w:beforeAutospacing="0"/>
              <w:ind w:left="317" w:hanging="317"/>
              <w:contextualSpacing w:val="0"/>
              <w:jc w:val="left"/>
              <w:rPr>
                <w:rFonts w:ascii="Tahoma" w:hAnsi="Tahoma" w:cs="Tahoma"/>
              </w:rPr>
            </w:pPr>
          </w:p>
        </w:tc>
        <w:tc>
          <w:tcPr>
            <w:tcW w:w="1178" w:type="dxa"/>
            <w:vAlign w:val="center"/>
          </w:tcPr>
          <w:p w:rsidR="006C1442" w:rsidRDefault="0010464A">
            <w:pPr>
              <w:tabs>
                <w:tab w:val="left" w:pos="273"/>
              </w:tabs>
              <w:spacing w:before="60" w:beforeAutospacing="0"/>
              <w:jc w:val="left"/>
              <w:rPr>
                <w:rFonts w:ascii="Tahoma" w:hAnsi="Tahoma" w:cs="Tahoma"/>
                <w:sz w:val="15"/>
                <w:szCs w:val="15"/>
              </w:rPr>
            </w:pPr>
            <w:r>
              <w:rPr>
                <w:rFonts w:ascii="Tahoma" w:hAnsi="Tahoma" w:cs="Tahoma"/>
                <w:sz w:val="15"/>
                <w:szCs w:val="15"/>
              </w:rPr>
              <w:t>1.2</w:t>
            </w:r>
          </w:p>
        </w:tc>
        <w:tc>
          <w:tcPr>
            <w:tcW w:w="2508" w:type="dxa"/>
          </w:tcPr>
          <w:p w:rsidR="006C1442" w:rsidRDefault="006C1442">
            <w:pPr>
              <w:tabs>
                <w:tab w:val="left" w:pos="273"/>
              </w:tabs>
              <w:spacing w:before="60" w:beforeAutospacing="0"/>
              <w:jc w:val="left"/>
              <w:rPr>
                <w:rFonts w:ascii="Tahoma" w:hAnsi="Tahoma" w:cs="Tahoma"/>
              </w:rPr>
            </w:pPr>
          </w:p>
        </w:tc>
        <w:tc>
          <w:tcPr>
            <w:tcW w:w="2268" w:type="dxa"/>
            <w:vAlign w:val="center"/>
          </w:tcPr>
          <w:p w:rsidR="006C1442" w:rsidRDefault="006C1442">
            <w:pPr>
              <w:tabs>
                <w:tab w:val="left" w:pos="273"/>
              </w:tabs>
              <w:spacing w:before="60" w:beforeAutospacing="0"/>
              <w:jc w:val="left"/>
              <w:rPr>
                <w:rFonts w:ascii="Tahoma" w:hAnsi="Tahoma" w:cs="Tahoma"/>
              </w:rPr>
            </w:pPr>
          </w:p>
        </w:tc>
      </w:tr>
      <w:tr w:rsidR="006C1442">
        <w:trPr>
          <w:trHeight w:val="561"/>
          <w:jc w:val="center"/>
        </w:trPr>
        <w:tc>
          <w:tcPr>
            <w:tcW w:w="3539" w:type="dxa"/>
            <w:vAlign w:val="center"/>
          </w:tcPr>
          <w:p w:rsidR="006C1442" w:rsidRDefault="0010464A">
            <w:pPr>
              <w:pStyle w:val="ad"/>
              <w:numPr>
                <w:ilvl w:val="0"/>
                <w:numId w:val="4"/>
              </w:numPr>
              <w:tabs>
                <w:tab w:val="left" w:pos="317"/>
              </w:tabs>
              <w:spacing w:before="60" w:beforeAutospacing="0"/>
              <w:ind w:left="317" w:right="-159" w:hanging="317"/>
              <w:contextualSpacing w:val="0"/>
              <w:jc w:val="left"/>
              <w:rPr>
                <w:rFonts w:ascii="Tahoma" w:hAnsi="Tahoma" w:cs="Tahoma"/>
              </w:rPr>
            </w:pPr>
            <w:r>
              <w:rPr>
                <w:rFonts w:ascii="Tahoma" w:hAnsi="Tahoma" w:cs="Tahoma"/>
              </w:rPr>
              <w:t xml:space="preserve">ΜΗΧΑΝΙΣΜΟΣ ΧΩΡΙΚΗΣ ΔΙΑΣΤΑΣΗΣ </w:t>
            </w:r>
          </w:p>
        </w:tc>
        <w:tc>
          <w:tcPr>
            <w:tcW w:w="1178" w:type="dxa"/>
            <w:vAlign w:val="center"/>
          </w:tcPr>
          <w:p w:rsidR="006C1442" w:rsidRDefault="006C1442">
            <w:pPr>
              <w:tabs>
                <w:tab w:val="left" w:pos="273"/>
              </w:tabs>
              <w:spacing w:before="60" w:beforeAutospacing="0"/>
              <w:jc w:val="left"/>
              <w:rPr>
                <w:rFonts w:ascii="Tahoma" w:hAnsi="Tahoma" w:cs="Tahoma"/>
                <w:sz w:val="15"/>
                <w:szCs w:val="15"/>
              </w:rPr>
            </w:pPr>
          </w:p>
        </w:tc>
        <w:tc>
          <w:tcPr>
            <w:tcW w:w="2508" w:type="dxa"/>
          </w:tcPr>
          <w:p w:rsidR="006C1442" w:rsidRDefault="006C1442">
            <w:pPr>
              <w:tabs>
                <w:tab w:val="left" w:pos="273"/>
              </w:tabs>
              <w:spacing w:before="60" w:beforeAutospacing="0"/>
              <w:jc w:val="left"/>
              <w:rPr>
                <w:rFonts w:ascii="Tahoma" w:hAnsi="Tahoma" w:cs="Tahoma"/>
                <w:lang w:val="en-US"/>
              </w:rPr>
            </w:pPr>
          </w:p>
        </w:tc>
        <w:tc>
          <w:tcPr>
            <w:tcW w:w="2268" w:type="dxa"/>
            <w:vAlign w:val="center"/>
          </w:tcPr>
          <w:p w:rsidR="006C1442" w:rsidRDefault="006C1442">
            <w:pPr>
              <w:tabs>
                <w:tab w:val="left" w:pos="273"/>
              </w:tabs>
              <w:spacing w:before="60" w:beforeAutospacing="0"/>
              <w:jc w:val="left"/>
              <w:rPr>
                <w:rFonts w:ascii="Tahoma" w:hAnsi="Tahoma" w:cs="Tahoma"/>
              </w:rPr>
            </w:pPr>
          </w:p>
        </w:tc>
      </w:tr>
      <w:tr w:rsidR="006C1442">
        <w:trPr>
          <w:trHeight w:val="423"/>
          <w:jc w:val="center"/>
        </w:trPr>
        <w:tc>
          <w:tcPr>
            <w:tcW w:w="3539" w:type="dxa"/>
            <w:vAlign w:val="center"/>
          </w:tcPr>
          <w:p w:rsidR="006C1442" w:rsidRDefault="0010464A">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rPr>
              <w:t>ΚΩΔΙΚΟΣ ΣΤΡΑΤΗΓΙΚΗΣ ΧΩΡΙΚΗΣ  ΑΝΑΠΤΥΞΗΣ</w:t>
            </w:r>
          </w:p>
        </w:tc>
        <w:tc>
          <w:tcPr>
            <w:tcW w:w="1178" w:type="dxa"/>
            <w:vAlign w:val="center"/>
          </w:tcPr>
          <w:p w:rsidR="006C1442" w:rsidRDefault="006C1442">
            <w:pPr>
              <w:tabs>
                <w:tab w:val="left" w:pos="273"/>
              </w:tabs>
              <w:spacing w:before="60" w:beforeAutospacing="0"/>
              <w:jc w:val="left"/>
              <w:rPr>
                <w:rFonts w:ascii="Tahoma" w:hAnsi="Tahoma" w:cs="Tahoma"/>
                <w:sz w:val="15"/>
                <w:szCs w:val="15"/>
                <w:lang w:val="en-US"/>
              </w:rPr>
            </w:pPr>
          </w:p>
        </w:tc>
        <w:tc>
          <w:tcPr>
            <w:tcW w:w="2508" w:type="dxa"/>
          </w:tcPr>
          <w:p w:rsidR="006C1442" w:rsidRDefault="006C1442">
            <w:pPr>
              <w:tabs>
                <w:tab w:val="left" w:pos="273"/>
              </w:tabs>
              <w:spacing w:before="60" w:beforeAutospacing="0"/>
              <w:jc w:val="left"/>
              <w:rPr>
                <w:rFonts w:ascii="Tahoma" w:hAnsi="Tahoma" w:cs="Tahoma"/>
              </w:rPr>
            </w:pPr>
          </w:p>
        </w:tc>
        <w:tc>
          <w:tcPr>
            <w:tcW w:w="2268" w:type="dxa"/>
            <w:vAlign w:val="center"/>
          </w:tcPr>
          <w:p w:rsidR="006C1442" w:rsidRDefault="006C1442">
            <w:pPr>
              <w:tabs>
                <w:tab w:val="left" w:pos="273"/>
              </w:tabs>
              <w:spacing w:before="60" w:beforeAutospacing="0"/>
              <w:jc w:val="left"/>
              <w:rPr>
                <w:rFonts w:ascii="Tahoma" w:hAnsi="Tahoma" w:cs="Tahoma"/>
              </w:rPr>
            </w:pPr>
          </w:p>
        </w:tc>
      </w:tr>
      <w:tr w:rsidR="006C1442">
        <w:trPr>
          <w:trHeight w:val="163"/>
          <w:jc w:val="center"/>
        </w:trPr>
        <w:tc>
          <w:tcPr>
            <w:tcW w:w="3539" w:type="dxa"/>
            <w:vMerge w:val="restart"/>
            <w:vAlign w:val="center"/>
          </w:tcPr>
          <w:p w:rsidR="006C1442" w:rsidRDefault="0010464A">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rPr>
              <w:t>ΙΣΟΤΗΤΑ ΤΩΝ ΦΥΛΩΝ</w:t>
            </w:r>
          </w:p>
        </w:tc>
        <w:tc>
          <w:tcPr>
            <w:tcW w:w="1178" w:type="dxa"/>
            <w:vAlign w:val="center"/>
          </w:tcPr>
          <w:p w:rsidR="006C1442" w:rsidRDefault="0010464A">
            <w:pPr>
              <w:tabs>
                <w:tab w:val="left" w:pos="273"/>
              </w:tabs>
              <w:spacing w:before="60" w:beforeAutospacing="0"/>
              <w:jc w:val="left"/>
              <w:rPr>
                <w:rFonts w:ascii="Tahoma" w:hAnsi="Tahoma" w:cs="Tahoma"/>
                <w:sz w:val="15"/>
                <w:szCs w:val="15"/>
                <w:lang w:val="en-US"/>
              </w:rPr>
            </w:pPr>
            <w:r>
              <w:rPr>
                <w:rFonts w:ascii="Tahoma" w:hAnsi="Tahoma" w:cs="Tahoma"/>
                <w:sz w:val="15"/>
                <w:szCs w:val="15"/>
                <w:lang w:val="en-US"/>
              </w:rPr>
              <w:t>1.1</w:t>
            </w:r>
          </w:p>
        </w:tc>
        <w:tc>
          <w:tcPr>
            <w:tcW w:w="2508" w:type="dxa"/>
          </w:tcPr>
          <w:p w:rsidR="006C1442" w:rsidRDefault="006C1442">
            <w:pPr>
              <w:tabs>
                <w:tab w:val="left" w:pos="273"/>
              </w:tabs>
              <w:spacing w:before="60" w:beforeAutospacing="0"/>
              <w:jc w:val="left"/>
              <w:rPr>
                <w:rFonts w:ascii="Tahoma" w:hAnsi="Tahoma" w:cs="Tahoma"/>
              </w:rPr>
            </w:pPr>
          </w:p>
        </w:tc>
        <w:tc>
          <w:tcPr>
            <w:tcW w:w="2268" w:type="dxa"/>
            <w:vAlign w:val="center"/>
          </w:tcPr>
          <w:p w:rsidR="006C1442" w:rsidRDefault="006C1442">
            <w:pPr>
              <w:tabs>
                <w:tab w:val="left" w:pos="273"/>
              </w:tabs>
              <w:spacing w:before="60" w:beforeAutospacing="0"/>
              <w:jc w:val="left"/>
              <w:rPr>
                <w:rFonts w:ascii="Tahoma" w:hAnsi="Tahoma" w:cs="Tahoma"/>
              </w:rPr>
            </w:pPr>
          </w:p>
        </w:tc>
      </w:tr>
      <w:tr w:rsidR="006C1442">
        <w:trPr>
          <w:trHeight w:val="125"/>
          <w:jc w:val="center"/>
        </w:trPr>
        <w:tc>
          <w:tcPr>
            <w:tcW w:w="3539" w:type="dxa"/>
            <w:vMerge/>
            <w:vAlign w:val="center"/>
          </w:tcPr>
          <w:p w:rsidR="006C1442" w:rsidRDefault="006C1442">
            <w:pPr>
              <w:pStyle w:val="ad"/>
              <w:numPr>
                <w:ilvl w:val="0"/>
                <w:numId w:val="4"/>
              </w:numPr>
              <w:tabs>
                <w:tab w:val="left" w:pos="317"/>
              </w:tabs>
              <w:spacing w:before="60" w:beforeAutospacing="0"/>
              <w:ind w:left="317" w:hanging="317"/>
              <w:contextualSpacing w:val="0"/>
              <w:jc w:val="left"/>
              <w:rPr>
                <w:rFonts w:ascii="Tahoma" w:hAnsi="Tahoma" w:cs="Tahoma"/>
              </w:rPr>
            </w:pPr>
          </w:p>
        </w:tc>
        <w:tc>
          <w:tcPr>
            <w:tcW w:w="1178" w:type="dxa"/>
            <w:vAlign w:val="center"/>
          </w:tcPr>
          <w:p w:rsidR="006C1442" w:rsidRDefault="0010464A">
            <w:pPr>
              <w:tabs>
                <w:tab w:val="left" w:pos="273"/>
              </w:tabs>
              <w:spacing w:before="60" w:beforeAutospacing="0"/>
              <w:jc w:val="left"/>
              <w:rPr>
                <w:rFonts w:ascii="Tahoma" w:hAnsi="Tahoma" w:cs="Tahoma"/>
                <w:sz w:val="15"/>
                <w:szCs w:val="15"/>
                <w:lang w:val="en-US"/>
              </w:rPr>
            </w:pPr>
            <w:r>
              <w:rPr>
                <w:rFonts w:ascii="Tahoma" w:hAnsi="Tahoma" w:cs="Tahoma"/>
                <w:sz w:val="15"/>
                <w:szCs w:val="15"/>
                <w:lang w:val="en-US"/>
              </w:rPr>
              <w:t>1.2</w:t>
            </w:r>
          </w:p>
        </w:tc>
        <w:tc>
          <w:tcPr>
            <w:tcW w:w="2508" w:type="dxa"/>
          </w:tcPr>
          <w:p w:rsidR="006C1442" w:rsidRDefault="006C1442">
            <w:pPr>
              <w:tabs>
                <w:tab w:val="left" w:pos="273"/>
              </w:tabs>
              <w:spacing w:before="60" w:beforeAutospacing="0"/>
              <w:jc w:val="left"/>
              <w:rPr>
                <w:rFonts w:ascii="Tahoma" w:hAnsi="Tahoma" w:cs="Tahoma"/>
              </w:rPr>
            </w:pPr>
          </w:p>
        </w:tc>
        <w:tc>
          <w:tcPr>
            <w:tcW w:w="2268" w:type="dxa"/>
            <w:vAlign w:val="center"/>
          </w:tcPr>
          <w:p w:rsidR="006C1442" w:rsidRDefault="006C1442">
            <w:pPr>
              <w:tabs>
                <w:tab w:val="left" w:pos="273"/>
              </w:tabs>
              <w:spacing w:before="60" w:beforeAutospacing="0"/>
              <w:jc w:val="left"/>
              <w:rPr>
                <w:rFonts w:ascii="Tahoma" w:hAnsi="Tahoma" w:cs="Tahoma"/>
              </w:rPr>
            </w:pPr>
          </w:p>
        </w:tc>
      </w:tr>
      <w:tr w:rsidR="006C1442">
        <w:trPr>
          <w:trHeight w:val="302"/>
          <w:jc w:val="center"/>
        </w:trPr>
        <w:tc>
          <w:tcPr>
            <w:tcW w:w="3539" w:type="dxa"/>
            <w:vMerge w:val="restart"/>
            <w:vAlign w:val="center"/>
          </w:tcPr>
          <w:p w:rsidR="006C1442" w:rsidRDefault="0010464A">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rPr>
              <w:t>ΣΤΡΑΤΗΓΙΚΕΣ ΜΑΚΡΟΠΕΡΙΦΕΡΕΙΑΚΕΣ / ΓΙΑ ΘΑΛΑΣΣΙΕΣ ΛΕΚΑΝΕΣ</w:t>
            </w:r>
          </w:p>
        </w:tc>
        <w:tc>
          <w:tcPr>
            <w:tcW w:w="1178" w:type="dxa"/>
            <w:vAlign w:val="center"/>
          </w:tcPr>
          <w:p w:rsidR="006C1442" w:rsidRDefault="0010464A">
            <w:pPr>
              <w:tabs>
                <w:tab w:val="left" w:pos="273"/>
              </w:tabs>
              <w:spacing w:before="60" w:beforeAutospacing="0"/>
              <w:jc w:val="left"/>
              <w:rPr>
                <w:rFonts w:ascii="Tahoma" w:hAnsi="Tahoma" w:cs="Tahoma"/>
                <w:sz w:val="15"/>
                <w:szCs w:val="15"/>
              </w:rPr>
            </w:pPr>
            <w:r>
              <w:rPr>
                <w:rFonts w:ascii="Tahoma" w:hAnsi="Tahoma" w:cs="Tahoma"/>
                <w:sz w:val="15"/>
                <w:szCs w:val="15"/>
                <w:lang w:val="en-US"/>
              </w:rPr>
              <w:t>1.1</w:t>
            </w:r>
          </w:p>
        </w:tc>
        <w:tc>
          <w:tcPr>
            <w:tcW w:w="2508" w:type="dxa"/>
          </w:tcPr>
          <w:p w:rsidR="006C1442" w:rsidRDefault="006C1442">
            <w:pPr>
              <w:tabs>
                <w:tab w:val="left" w:pos="273"/>
              </w:tabs>
              <w:spacing w:before="60" w:beforeAutospacing="0"/>
              <w:jc w:val="left"/>
              <w:rPr>
                <w:rFonts w:ascii="Tahoma" w:hAnsi="Tahoma" w:cs="Tahoma"/>
              </w:rPr>
            </w:pPr>
          </w:p>
        </w:tc>
        <w:tc>
          <w:tcPr>
            <w:tcW w:w="2268" w:type="dxa"/>
            <w:vAlign w:val="center"/>
          </w:tcPr>
          <w:p w:rsidR="006C1442" w:rsidRDefault="006C1442">
            <w:pPr>
              <w:tabs>
                <w:tab w:val="left" w:pos="273"/>
              </w:tabs>
              <w:spacing w:before="60" w:beforeAutospacing="0"/>
              <w:jc w:val="left"/>
              <w:rPr>
                <w:rFonts w:ascii="Tahoma" w:hAnsi="Tahoma" w:cs="Tahoma"/>
              </w:rPr>
            </w:pPr>
          </w:p>
        </w:tc>
      </w:tr>
      <w:tr w:rsidR="006C1442">
        <w:trPr>
          <w:trHeight w:val="191"/>
          <w:jc w:val="center"/>
        </w:trPr>
        <w:tc>
          <w:tcPr>
            <w:tcW w:w="3539" w:type="dxa"/>
            <w:vMerge/>
            <w:vAlign w:val="center"/>
          </w:tcPr>
          <w:p w:rsidR="006C1442" w:rsidRDefault="006C1442">
            <w:pPr>
              <w:pStyle w:val="ad"/>
              <w:numPr>
                <w:ilvl w:val="0"/>
                <w:numId w:val="4"/>
              </w:numPr>
              <w:tabs>
                <w:tab w:val="left" w:pos="317"/>
              </w:tabs>
              <w:spacing w:before="60" w:beforeAutospacing="0"/>
              <w:ind w:left="317" w:hanging="317"/>
              <w:contextualSpacing w:val="0"/>
              <w:jc w:val="left"/>
              <w:rPr>
                <w:rFonts w:ascii="Tahoma" w:hAnsi="Tahoma" w:cs="Tahoma"/>
              </w:rPr>
            </w:pPr>
          </w:p>
        </w:tc>
        <w:tc>
          <w:tcPr>
            <w:tcW w:w="1178" w:type="dxa"/>
            <w:vAlign w:val="center"/>
          </w:tcPr>
          <w:p w:rsidR="006C1442" w:rsidRDefault="0010464A">
            <w:pPr>
              <w:tabs>
                <w:tab w:val="left" w:pos="273"/>
              </w:tabs>
              <w:spacing w:before="60" w:beforeAutospacing="0"/>
              <w:jc w:val="left"/>
              <w:rPr>
                <w:rFonts w:ascii="Tahoma" w:hAnsi="Tahoma" w:cs="Tahoma"/>
                <w:sz w:val="15"/>
                <w:szCs w:val="15"/>
                <w:lang w:val="en-US"/>
              </w:rPr>
            </w:pPr>
            <w:r>
              <w:rPr>
                <w:rFonts w:ascii="Tahoma" w:hAnsi="Tahoma" w:cs="Tahoma"/>
                <w:sz w:val="15"/>
                <w:szCs w:val="15"/>
                <w:lang w:val="en-US"/>
              </w:rPr>
              <w:t>1.2</w:t>
            </w:r>
          </w:p>
        </w:tc>
        <w:tc>
          <w:tcPr>
            <w:tcW w:w="2508" w:type="dxa"/>
          </w:tcPr>
          <w:p w:rsidR="006C1442" w:rsidRDefault="006C1442">
            <w:pPr>
              <w:tabs>
                <w:tab w:val="left" w:pos="273"/>
              </w:tabs>
              <w:spacing w:before="60" w:beforeAutospacing="0"/>
              <w:jc w:val="left"/>
              <w:rPr>
                <w:rFonts w:ascii="Tahoma" w:hAnsi="Tahoma" w:cs="Tahoma"/>
              </w:rPr>
            </w:pPr>
          </w:p>
        </w:tc>
        <w:tc>
          <w:tcPr>
            <w:tcW w:w="2268" w:type="dxa"/>
            <w:vAlign w:val="center"/>
          </w:tcPr>
          <w:p w:rsidR="006C1442" w:rsidRDefault="006C1442">
            <w:pPr>
              <w:tabs>
                <w:tab w:val="left" w:pos="273"/>
              </w:tabs>
              <w:spacing w:before="60" w:beforeAutospacing="0"/>
              <w:jc w:val="left"/>
              <w:rPr>
                <w:rFonts w:ascii="Tahoma" w:hAnsi="Tahoma" w:cs="Tahoma"/>
              </w:rPr>
            </w:pPr>
          </w:p>
        </w:tc>
      </w:tr>
      <w:tr w:rsidR="006C1442">
        <w:trPr>
          <w:trHeight w:val="219"/>
          <w:jc w:val="center"/>
        </w:trPr>
        <w:tc>
          <w:tcPr>
            <w:tcW w:w="3539" w:type="dxa"/>
            <w:vMerge w:val="restart"/>
            <w:vAlign w:val="center"/>
          </w:tcPr>
          <w:p w:rsidR="006C1442" w:rsidRDefault="0010464A">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rPr>
              <w:br w:type="page"/>
              <w:t>ΔΕΥΤΕΡΕΥΩΝ ΘΕΜΑΤΙΚΟΣ ΣΤΟΧΟΣ ΕΚΤ+</w:t>
            </w:r>
          </w:p>
        </w:tc>
        <w:tc>
          <w:tcPr>
            <w:tcW w:w="1178" w:type="dxa"/>
            <w:vAlign w:val="center"/>
          </w:tcPr>
          <w:p w:rsidR="006C1442" w:rsidRDefault="0010464A">
            <w:pPr>
              <w:tabs>
                <w:tab w:val="left" w:pos="273"/>
              </w:tabs>
              <w:spacing w:before="60" w:beforeAutospacing="0"/>
              <w:jc w:val="left"/>
              <w:rPr>
                <w:rFonts w:ascii="Tahoma" w:hAnsi="Tahoma" w:cs="Tahoma"/>
                <w:sz w:val="15"/>
                <w:szCs w:val="15"/>
              </w:rPr>
            </w:pPr>
            <w:r>
              <w:rPr>
                <w:rFonts w:ascii="Tahoma" w:hAnsi="Tahoma" w:cs="Tahoma"/>
                <w:sz w:val="15"/>
                <w:szCs w:val="15"/>
              </w:rPr>
              <w:t>1.1</w:t>
            </w:r>
          </w:p>
        </w:tc>
        <w:tc>
          <w:tcPr>
            <w:tcW w:w="2508" w:type="dxa"/>
          </w:tcPr>
          <w:p w:rsidR="006C1442" w:rsidRDefault="006C1442">
            <w:pPr>
              <w:tabs>
                <w:tab w:val="left" w:pos="273"/>
              </w:tabs>
              <w:spacing w:before="60" w:beforeAutospacing="0"/>
              <w:jc w:val="left"/>
              <w:rPr>
                <w:rFonts w:ascii="Tahoma" w:hAnsi="Tahoma" w:cs="Tahoma"/>
              </w:rPr>
            </w:pPr>
          </w:p>
        </w:tc>
        <w:tc>
          <w:tcPr>
            <w:tcW w:w="2268" w:type="dxa"/>
            <w:vAlign w:val="center"/>
          </w:tcPr>
          <w:p w:rsidR="006C1442" w:rsidRDefault="006C1442">
            <w:pPr>
              <w:tabs>
                <w:tab w:val="left" w:pos="273"/>
              </w:tabs>
              <w:spacing w:before="60" w:beforeAutospacing="0"/>
              <w:jc w:val="left"/>
              <w:rPr>
                <w:rFonts w:ascii="Tahoma" w:hAnsi="Tahoma" w:cs="Tahoma"/>
              </w:rPr>
            </w:pPr>
          </w:p>
        </w:tc>
      </w:tr>
      <w:tr w:rsidR="006C1442">
        <w:trPr>
          <w:trHeight w:val="287"/>
          <w:jc w:val="center"/>
        </w:trPr>
        <w:tc>
          <w:tcPr>
            <w:tcW w:w="3539" w:type="dxa"/>
            <w:vMerge/>
            <w:vAlign w:val="center"/>
          </w:tcPr>
          <w:p w:rsidR="006C1442" w:rsidRDefault="006C1442">
            <w:pPr>
              <w:pStyle w:val="ad"/>
              <w:numPr>
                <w:ilvl w:val="0"/>
                <w:numId w:val="4"/>
              </w:numPr>
              <w:tabs>
                <w:tab w:val="left" w:pos="273"/>
              </w:tabs>
              <w:spacing w:before="60" w:beforeAutospacing="0"/>
              <w:contextualSpacing w:val="0"/>
              <w:jc w:val="left"/>
              <w:rPr>
                <w:rFonts w:ascii="Tahoma" w:hAnsi="Tahoma" w:cs="Tahoma"/>
              </w:rPr>
            </w:pPr>
          </w:p>
        </w:tc>
        <w:tc>
          <w:tcPr>
            <w:tcW w:w="1178" w:type="dxa"/>
            <w:vAlign w:val="center"/>
          </w:tcPr>
          <w:p w:rsidR="006C1442" w:rsidRDefault="0010464A">
            <w:pPr>
              <w:tabs>
                <w:tab w:val="left" w:pos="273"/>
              </w:tabs>
              <w:spacing w:before="60" w:beforeAutospacing="0"/>
              <w:jc w:val="left"/>
              <w:rPr>
                <w:rFonts w:ascii="Tahoma" w:hAnsi="Tahoma" w:cs="Tahoma"/>
                <w:sz w:val="15"/>
                <w:szCs w:val="15"/>
              </w:rPr>
            </w:pPr>
            <w:r>
              <w:rPr>
                <w:rFonts w:ascii="Tahoma" w:hAnsi="Tahoma" w:cs="Tahoma"/>
                <w:sz w:val="15"/>
                <w:szCs w:val="15"/>
              </w:rPr>
              <w:t>1.2</w:t>
            </w:r>
          </w:p>
        </w:tc>
        <w:tc>
          <w:tcPr>
            <w:tcW w:w="2508" w:type="dxa"/>
          </w:tcPr>
          <w:p w:rsidR="006C1442" w:rsidRDefault="006C1442">
            <w:pPr>
              <w:tabs>
                <w:tab w:val="left" w:pos="273"/>
              </w:tabs>
              <w:spacing w:before="60" w:beforeAutospacing="0"/>
              <w:jc w:val="left"/>
              <w:rPr>
                <w:rFonts w:ascii="Tahoma" w:hAnsi="Tahoma" w:cs="Tahoma"/>
              </w:rPr>
            </w:pPr>
          </w:p>
        </w:tc>
        <w:tc>
          <w:tcPr>
            <w:tcW w:w="2268" w:type="dxa"/>
            <w:vAlign w:val="center"/>
          </w:tcPr>
          <w:p w:rsidR="006C1442" w:rsidRDefault="006C1442">
            <w:pPr>
              <w:tabs>
                <w:tab w:val="left" w:pos="273"/>
              </w:tabs>
              <w:spacing w:before="60" w:beforeAutospacing="0"/>
              <w:jc w:val="left"/>
              <w:rPr>
                <w:rFonts w:ascii="Tahoma" w:hAnsi="Tahoma" w:cs="Tahoma"/>
              </w:rPr>
            </w:pPr>
          </w:p>
        </w:tc>
      </w:tr>
      <w:tr w:rsidR="006C1442">
        <w:trPr>
          <w:trHeight w:val="204"/>
          <w:jc w:val="center"/>
        </w:trPr>
        <w:tc>
          <w:tcPr>
            <w:tcW w:w="3539" w:type="dxa"/>
            <w:vMerge w:val="restart"/>
            <w:vAlign w:val="center"/>
          </w:tcPr>
          <w:p w:rsidR="006C1442" w:rsidRDefault="0010464A">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rPr>
              <w:t>ΟΙΚΟΝΟΜΙΚΗ ΔΡΑΣΤΗΡΙΟΤΗΤΑ</w:t>
            </w:r>
          </w:p>
        </w:tc>
        <w:tc>
          <w:tcPr>
            <w:tcW w:w="1178" w:type="dxa"/>
            <w:vAlign w:val="center"/>
          </w:tcPr>
          <w:p w:rsidR="006C1442" w:rsidRDefault="0010464A">
            <w:pPr>
              <w:tabs>
                <w:tab w:val="left" w:pos="273"/>
              </w:tabs>
              <w:spacing w:before="60" w:beforeAutospacing="0"/>
              <w:jc w:val="left"/>
              <w:rPr>
                <w:rFonts w:ascii="Tahoma" w:hAnsi="Tahoma" w:cs="Tahoma"/>
                <w:sz w:val="15"/>
                <w:szCs w:val="15"/>
              </w:rPr>
            </w:pPr>
            <w:r>
              <w:rPr>
                <w:rFonts w:ascii="Tahoma" w:hAnsi="Tahoma" w:cs="Tahoma"/>
                <w:sz w:val="15"/>
                <w:szCs w:val="15"/>
              </w:rPr>
              <w:t>1.1</w:t>
            </w:r>
          </w:p>
        </w:tc>
        <w:tc>
          <w:tcPr>
            <w:tcW w:w="2508" w:type="dxa"/>
          </w:tcPr>
          <w:p w:rsidR="006C1442" w:rsidRDefault="006C1442">
            <w:pPr>
              <w:tabs>
                <w:tab w:val="left" w:pos="273"/>
              </w:tabs>
              <w:spacing w:before="60" w:beforeAutospacing="0"/>
              <w:jc w:val="left"/>
              <w:rPr>
                <w:rFonts w:ascii="Tahoma" w:hAnsi="Tahoma" w:cs="Tahoma"/>
              </w:rPr>
            </w:pPr>
          </w:p>
        </w:tc>
        <w:tc>
          <w:tcPr>
            <w:tcW w:w="2268" w:type="dxa"/>
            <w:vAlign w:val="center"/>
          </w:tcPr>
          <w:p w:rsidR="006C1442" w:rsidRDefault="006C1442">
            <w:pPr>
              <w:tabs>
                <w:tab w:val="left" w:pos="273"/>
              </w:tabs>
              <w:spacing w:before="60" w:beforeAutospacing="0"/>
              <w:jc w:val="left"/>
              <w:rPr>
                <w:rFonts w:ascii="Tahoma" w:hAnsi="Tahoma" w:cs="Tahoma"/>
              </w:rPr>
            </w:pPr>
          </w:p>
        </w:tc>
      </w:tr>
      <w:tr w:rsidR="006C1442">
        <w:trPr>
          <w:trHeight w:val="165"/>
          <w:jc w:val="center"/>
        </w:trPr>
        <w:tc>
          <w:tcPr>
            <w:tcW w:w="3539" w:type="dxa"/>
            <w:vMerge/>
            <w:vAlign w:val="center"/>
          </w:tcPr>
          <w:p w:rsidR="006C1442" w:rsidRDefault="006C1442">
            <w:pPr>
              <w:pStyle w:val="ad"/>
              <w:numPr>
                <w:ilvl w:val="0"/>
                <w:numId w:val="4"/>
              </w:numPr>
              <w:tabs>
                <w:tab w:val="left" w:pos="317"/>
              </w:tabs>
              <w:spacing w:before="60" w:beforeAutospacing="0"/>
              <w:ind w:left="317" w:hanging="317"/>
              <w:contextualSpacing w:val="0"/>
              <w:jc w:val="left"/>
              <w:rPr>
                <w:rFonts w:ascii="Tahoma" w:hAnsi="Tahoma" w:cs="Tahoma"/>
              </w:rPr>
            </w:pPr>
          </w:p>
        </w:tc>
        <w:tc>
          <w:tcPr>
            <w:tcW w:w="1178" w:type="dxa"/>
            <w:vAlign w:val="center"/>
          </w:tcPr>
          <w:p w:rsidR="006C1442" w:rsidRDefault="0010464A">
            <w:pPr>
              <w:tabs>
                <w:tab w:val="left" w:pos="273"/>
              </w:tabs>
              <w:spacing w:before="60" w:beforeAutospacing="0"/>
              <w:jc w:val="left"/>
              <w:rPr>
                <w:rFonts w:ascii="Tahoma" w:hAnsi="Tahoma" w:cs="Tahoma"/>
                <w:sz w:val="15"/>
                <w:szCs w:val="15"/>
              </w:rPr>
            </w:pPr>
            <w:r>
              <w:rPr>
                <w:rFonts w:ascii="Tahoma" w:hAnsi="Tahoma" w:cs="Tahoma"/>
                <w:sz w:val="15"/>
                <w:szCs w:val="15"/>
              </w:rPr>
              <w:t>1.2</w:t>
            </w:r>
          </w:p>
        </w:tc>
        <w:tc>
          <w:tcPr>
            <w:tcW w:w="2508" w:type="dxa"/>
          </w:tcPr>
          <w:p w:rsidR="006C1442" w:rsidRDefault="006C1442">
            <w:pPr>
              <w:tabs>
                <w:tab w:val="left" w:pos="273"/>
              </w:tabs>
              <w:spacing w:before="60" w:beforeAutospacing="0"/>
              <w:jc w:val="left"/>
              <w:rPr>
                <w:rFonts w:ascii="Tahoma" w:hAnsi="Tahoma" w:cs="Tahoma"/>
              </w:rPr>
            </w:pPr>
          </w:p>
        </w:tc>
        <w:tc>
          <w:tcPr>
            <w:tcW w:w="2268" w:type="dxa"/>
            <w:vAlign w:val="center"/>
          </w:tcPr>
          <w:p w:rsidR="006C1442" w:rsidRDefault="006C1442">
            <w:pPr>
              <w:tabs>
                <w:tab w:val="left" w:pos="273"/>
              </w:tabs>
              <w:spacing w:before="60" w:beforeAutospacing="0"/>
              <w:jc w:val="left"/>
              <w:rPr>
                <w:rFonts w:ascii="Tahoma" w:hAnsi="Tahoma" w:cs="Tahoma"/>
              </w:rPr>
            </w:pPr>
          </w:p>
        </w:tc>
      </w:tr>
      <w:tr w:rsidR="006C1442">
        <w:trPr>
          <w:trHeight w:val="165"/>
          <w:jc w:val="center"/>
        </w:trPr>
        <w:tc>
          <w:tcPr>
            <w:tcW w:w="3539" w:type="dxa"/>
            <w:vMerge w:val="restart"/>
            <w:vAlign w:val="center"/>
          </w:tcPr>
          <w:p w:rsidR="006C1442" w:rsidRDefault="0010464A">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rPr>
              <w:t>ΚΑΔ/NACE</w:t>
            </w:r>
          </w:p>
        </w:tc>
        <w:tc>
          <w:tcPr>
            <w:tcW w:w="1178" w:type="dxa"/>
            <w:vAlign w:val="center"/>
          </w:tcPr>
          <w:p w:rsidR="006C1442" w:rsidRDefault="0010464A">
            <w:pPr>
              <w:tabs>
                <w:tab w:val="left" w:pos="273"/>
              </w:tabs>
              <w:spacing w:before="60" w:beforeAutospacing="0"/>
              <w:jc w:val="left"/>
              <w:rPr>
                <w:rFonts w:ascii="Tahoma" w:hAnsi="Tahoma" w:cs="Tahoma"/>
                <w:sz w:val="15"/>
                <w:szCs w:val="15"/>
              </w:rPr>
            </w:pPr>
            <w:r>
              <w:rPr>
                <w:rFonts w:ascii="Tahoma" w:hAnsi="Tahoma" w:cs="Tahoma"/>
                <w:sz w:val="15"/>
                <w:szCs w:val="15"/>
              </w:rPr>
              <w:t>1.1</w:t>
            </w:r>
          </w:p>
        </w:tc>
        <w:tc>
          <w:tcPr>
            <w:tcW w:w="2508" w:type="dxa"/>
          </w:tcPr>
          <w:p w:rsidR="006C1442" w:rsidRDefault="006C1442">
            <w:pPr>
              <w:tabs>
                <w:tab w:val="left" w:pos="273"/>
              </w:tabs>
              <w:spacing w:before="60" w:beforeAutospacing="0"/>
              <w:jc w:val="left"/>
              <w:rPr>
                <w:rFonts w:ascii="Tahoma" w:hAnsi="Tahoma" w:cs="Tahoma"/>
              </w:rPr>
            </w:pPr>
          </w:p>
        </w:tc>
        <w:tc>
          <w:tcPr>
            <w:tcW w:w="2268" w:type="dxa"/>
            <w:vAlign w:val="center"/>
          </w:tcPr>
          <w:p w:rsidR="006C1442" w:rsidRDefault="006C1442">
            <w:pPr>
              <w:tabs>
                <w:tab w:val="left" w:pos="273"/>
              </w:tabs>
              <w:spacing w:before="60" w:beforeAutospacing="0"/>
              <w:jc w:val="left"/>
              <w:rPr>
                <w:rFonts w:ascii="Tahoma" w:hAnsi="Tahoma" w:cs="Tahoma"/>
              </w:rPr>
            </w:pPr>
          </w:p>
        </w:tc>
      </w:tr>
      <w:tr w:rsidR="006C1442">
        <w:trPr>
          <w:trHeight w:val="165"/>
          <w:jc w:val="center"/>
        </w:trPr>
        <w:tc>
          <w:tcPr>
            <w:tcW w:w="3539" w:type="dxa"/>
            <w:vMerge/>
            <w:vAlign w:val="center"/>
          </w:tcPr>
          <w:p w:rsidR="006C1442" w:rsidRDefault="006C1442">
            <w:pPr>
              <w:pStyle w:val="ad"/>
              <w:numPr>
                <w:ilvl w:val="0"/>
                <w:numId w:val="4"/>
              </w:numPr>
              <w:tabs>
                <w:tab w:val="left" w:pos="317"/>
              </w:tabs>
              <w:spacing w:before="60" w:beforeAutospacing="0"/>
              <w:ind w:left="317" w:hanging="317"/>
              <w:contextualSpacing w:val="0"/>
              <w:jc w:val="left"/>
              <w:rPr>
                <w:rFonts w:ascii="Tahoma" w:hAnsi="Tahoma" w:cs="Tahoma"/>
              </w:rPr>
            </w:pPr>
          </w:p>
        </w:tc>
        <w:tc>
          <w:tcPr>
            <w:tcW w:w="1178" w:type="dxa"/>
            <w:vAlign w:val="center"/>
          </w:tcPr>
          <w:p w:rsidR="006C1442" w:rsidRDefault="0010464A">
            <w:pPr>
              <w:tabs>
                <w:tab w:val="left" w:pos="273"/>
              </w:tabs>
              <w:spacing w:before="60" w:beforeAutospacing="0"/>
              <w:jc w:val="left"/>
              <w:rPr>
                <w:rFonts w:ascii="Tahoma" w:hAnsi="Tahoma" w:cs="Tahoma"/>
                <w:sz w:val="15"/>
                <w:szCs w:val="15"/>
              </w:rPr>
            </w:pPr>
            <w:r>
              <w:rPr>
                <w:rFonts w:ascii="Tahoma" w:hAnsi="Tahoma" w:cs="Tahoma"/>
                <w:sz w:val="15"/>
                <w:szCs w:val="15"/>
              </w:rPr>
              <w:t>1.2</w:t>
            </w:r>
          </w:p>
        </w:tc>
        <w:tc>
          <w:tcPr>
            <w:tcW w:w="2508" w:type="dxa"/>
          </w:tcPr>
          <w:p w:rsidR="006C1442" w:rsidRDefault="006C1442">
            <w:pPr>
              <w:tabs>
                <w:tab w:val="left" w:pos="273"/>
              </w:tabs>
              <w:spacing w:before="60" w:beforeAutospacing="0"/>
              <w:jc w:val="left"/>
              <w:rPr>
                <w:rFonts w:ascii="Tahoma" w:hAnsi="Tahoma" w:cs="Tahoma"/>
              </w:rPr>
            </w:pPr>
          </w:p>
        </w:tc>
        <w:tc>
          <w:tcPr>
            <w:tcW w:w="2268" w:type="dxa"/>
            <w:vAlign w:val="center"/>
          </w:tcPr>
          <w:p w:rsidR="006C1442" w:rsidRDefault="006C1442">
            <w:pPr>
              <w:tabs>
                <w:tab w:val="left" w:pos="273"/>
              </w:tabs>
              <w:spacing w:before="60" w:beforeAutospacing="0"/>
              <w:jc w:val="left"/>
              <w:rPr>
                <w:rFonts w:ascii="Tahoma" w:hAnsi="Tahoma" w:cs="Tahoma"/>
              </w:rPr>
            </w:pPr>
          </w:p>
        </w:tc>
      </w:tr>
      <w:tr w:rsidR="006C14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jc w:val="center"/>
        </w:trPr>
        <w:tc>
          <w:tcPr>
            <w:tcW w:w="3539" w:type="dxa"/>
            <w:tcBorders>
              <w:top w:val="dotted" w:sz="4" w:space="0" w:color="auto"/>
              <w:left w:val="dotted" w:sz="4" w:space="0" w:color="auto"/>
              <w:bottom w:val="dotted" w:sz="4" w:space="0" w:color="auto"/>
              <w:right w:val="dotted" w:sz="4" w:space="0" w:color="auto"/>
            </w:tcBorders>
          </w:tcPr>
          <w:p w:rsidR="006C1442" w:rsidRDefault="0010464A">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rPr>
              <w:t xml:space="preserve">ΣΥΝΕΙΣΦΟΡΑ ΑΜΕΣΑ ΣΕ </w:t>
            </w:r>
            <w:proofErr w:type="spellStart"/>
            <w:r>
              <w:rPr>
                <w:rFonts w:ascii="Tahoma" w:hAnsi="Tahoma" w:cs="Tahoma"/>
              </w:rPr>
              <w:t>ΑμεΑ</w:t>
            </w:r>
            <w:proofErr w:type="spellEnd"/>
            <w:r>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rsidR="006C1442" w:rsidRDefault="0010464A">
            <w:pPr>
              <w:tabs>
                <w:tab w:val="left" w:pos="273"/>
              </w:tabs>
              <w:spacing w:before="60" w:beforeAutospacing="0"/>
              <w:jc w:val="left"/>
              <w:rPr>
                <w:rFonts w:ascii="Tahoma" w:hAnsi="Tahoma" w:cs="Tahoma"/>
                <w:sz w:val="15"/>
                <w:szCs w:val="15"/>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rsidR="006C1442" w:rsidRDefault="006C1442">
            <w:pPr>
              <w:tabs>
                <w:tab w:val="left" w:pos="273"/>
              </w:tabs>
              <w:spacing w:before="60" w:beforeAutospacing="0"/>
              <w:jc w:val="left"/>
              <w:rPr>
                <w:rFonts w:ascii="Tahoma" w:hAnsi="Tahoma" w:cs="Tahoma"/>
              </w:rPr>
            </w:pPr>
          </w:p>
        </w:tc>
      </w:tr>
      <w:tr w:rsidR="006C1442">
        <w:trPr>
          <w:trHeight w:val="519"/>
          <w:jc w:val="center"/>
        </w:trPr>
        <w:tc>
          <w:tcPr>
            <w:tcW w:w="3539" w:type="dxa"/>
            <w:vAlign w:val="center"/>
          </w:tcPr>
          <w:p w:rsidR="006C1442" w:rsidRDefault="0010464A">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rPr>
              <w:t xml:space="preserve">ΕΞΥΠΝΗ ΕΞΕΙΔΙΚΕΥΣΗ </w:t>
            </w:r>
          </w:p>
        </w:tc>
        <w:tc>
          <w:tcPr>
            <w:tcW w:w="3686" w:type="dxa"/>
            <w:gridSpan w:val="2"/>
            <w:vAlign w:val="center"/>
          </w:tcPr>
          <w:p w:rsidR="006C1442" w:rsidRDefault="0010464A">
            <w:pPr>
              <w:tabs>
                <w:tab w:val="left" w:pos="273"/>
              </w:tabs>
              <w:spacing w:before="0"/>
              <w:jc w:val="left"/>
              <w:rPr>
                <w:rFonts w:ascii="Tahoma" w:hAnsi="Tahoma" w:cs="Tahoma"/>
                <w:szCs w:val="20"/>
              </w:rPr>
            </w:pPr>
            <w:r>
              <w:rPr>
                <w:rFonts w:ascii="Tahoma" w:hAnsi="Tahoma" w:cs="Tahoma"/>
                <w:sz w:val="15"/>
                <w:szCs w:val="15"/>
              </w:rPr>
              <w:t>ΝΑΙ / Δ/Α</w:t>
            </w:r>
          </w:p>
        </w:tc>
        <w:tc>
          <w:tcPr>
            <w:tcW w:w="2268" w:type="dxa"/>
            <w:vAlign w:val="center"/>
          </w:tcPr>
          <w:p w:rsidR="006C1442" w:rsidRDefault="006C1442">
            <w:pPr>
              <w:tabs>
                <w:tab w:val="left" w:pos="273"/>
              </w:tabs>
              <w:spacing w:before="0"/>
              <w:jc w:val="left"/>
              <w:rPr>
                <w:rFonts w:ascii="Tahoma" w:hAnsi="Tahoma" w:cs="Tahoma"/>
                <w:szCs w:val="20"/>
              </w:rPr>
            </w:pPr>
          </w:p>
        </w:tc>
      </w:tr>
      <w:tr w:rsidR="006C14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jc w:val="center"/>
        </w:trPr>
        <w:tc>
          <w:tcPr>
            <w:tcW w:w="3539" w:type="dxa"/>
            <w:tcBorders>
              <w:top w:val="dotted" w:sz="4" w:space="0" w:color="auto"/>
              <w:left w:val="dotted" w:sz="4" w:space="0" w:color="auto"/>
              <w:bottom w:val="dotted" w:sz="4" w:space="0" w:color="auto"/>
              <w:right w:val="dotted" w:sz="4" w:space="0" w:color="auto"/>
            </w:tcBorders>
          </w:tcPr>
          <w:p w:rsidR="006C1442" w:rsidRDefault="0010464A">
            <w:pPr>
              <w:pStyle w:val="ad"/>
              <w:numPr>
                <w:ilvl w:val="0"/>
                <w:numId w:val="4"/>
              </w:numPr>
              <w:tabs>
                <w:tab w:val="left" w:pos="317"/>
              </w:tabs>
              <w:spacing w:before="60" w:beforeAutospacing="0"/>
              <w:ind w:left="317" w:right="-159" w:hanging="317"/>
              <w:contextualSpacing w:val="0"/>
              <w:jc w:val="left"/>
              <w:rPr>
                <w:rFonts w:ascii="Tahoma" w:hAnsi="Tahoma" w:cs="Tahoma"/>
              </w:rPr>
            </w:pPr>
            <w:r>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rsidR="006C1442" w:rsidRDefault="0010464A">
            <w:pPr>
              <w:tabs>
                <w:tab w:val="left" w:pos="273"/>
              </w:tabs>
              <w:spacing w:before="60" w:beforeAutospacing="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rsidR="006C1442" w:rsidRDefault="006C1442">
            <w:pPr>
              <w:tabs>
                <w:tab w:val="left" w:pos="273"/>
              </w:tabs>
              <w:spacing w:before="60" w:beforeAutospacing="0"/>
              <w:jc w:val="left"/>
              <w:rPr>
                <w:rFonts w:ascii="Tahoma" w:hAnsi="Tahoma" w:cs="Tahoma"/>
              </w:rPr>
            </w:pPr>
          </w:p>
        </w:tc>
      </w:tr>
    </w:tbl>
    <w:p w:rsidR="006C1442" w:rsidRDefault="0010464A">
      <w:pPr>
        <w:rPr>
          <w:i/>
        </w:rPr>
      </w:pPr>
      <w:r>
        <w:rPr>
          <w:i/>
        </w:rPr>
        <w:t xml:space="preserve"> (Τα ακόλουθα συμπληρώνονται μόνο για πράξεις ΤΑΜΕ, ΤΕΑ, ΜΔΣΘ)</w:t>
      </w:r>
    </w:p>
    <w:tbl>
      <w:tblPr>
        <w:tblStyle w:val="ac"/>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6C1442">
        <w:trPr>
          <w:trHeight w:val="165"/>
          <w:jc w:val="center"/>
        </w:trPr>
        <w:tc>
          <w:tcPr>
            <w:tcW w:w="3539" w:type="dxa"/>
            <w:vMerge w:val="restart"/>
            <w:vAlign w:val="center"/>
          </w:tcPr>
          <w:p w:rsidR="006C1442" w:rsidRDefault="0010464A">
            <w:pPr>
              <w:pStyle w:val="ad"/>
              <w:numPr>
                <w:ilvl w:val="0"/>
                <w:numId w:val="4"/>
              </w:numPr>
              <w:tabs>
                <w:tab w:val="left" w:pos="317"/>
              </w:tabs>
              <w:spacing w:before="60" w:beforeAutospacing="0"/>
              <w:ind w:left="317" w:right="32" w:hanging="317"/>
              <w:contextualSpacing w:val="0"/>
              <w:jc w:val="left"/>
              <w:rPr>
                <w:rFonts w:ascii="Tahoma" w:hAnsi="Tahoma" w:cs="Tahoma"/>
              </w:rPr>
            </w:pPr>
            <w:r>
              <w:rPr>
                <w:rFonts w:ascii="Tahoma" w:hAnsi="Tahoma" w:cs="Tahoma"/>
              </w:rPr>
              <w:t>ΠΕΔΙΟ ΠΑΡΕΜΒΑΣΗΣ                  (ΠΑΡΑΡΤΗΜΑ VI, ΚΑΝ. 2021/1060)</w:t>
            </w:r>
          </w:p>
        </w:tc>
        <w:tc>
          <w:tcPr>
            <w:tcW w:w="1178" w:type="dxa"/>
            <w:vAlign w:val="center"/>
          </w:tcPr>
          <w:p w:rsidR="006C1442" w:rsidRDefault="0010464A">
            <w:pPr>
              <w:tabs>
                <w:tab w:val="left" w:pos="273"/>
              </w:tabs>
              <w:spacing w:before="60" w:beforeAutospacing="0"/>
              <w:jc w:val="left"/>
              <w:rPr>
                <w:rFonts w:ascii="Tahoma" w:hAnsi="Tahoma" w:cs="Tahoma"/>
                <w:sz w:val="15"/>
                <w:szCs w:val="15"/>
              </w:rPr>
            </w:pPr>
            <w:r>
              <w:rPr>
                <w:rFonts w:ascii="Tahoma" w:hAnsi="Tahoma" w:cs="Tahoma"/>
                <w:sz w:val="15"/>
                <w:szCs w:val="15"/>
              </w:rPr>
              <w:t>1.1</w:t>
            </w:r>
          </w:p>
        </w:tc>
        <w:tc>
          <w:tcPr>
            <w:tcW w:w="2589" w:type="dxa"/>
          </w:tcPr>
          <w:p w:rsidR="006C1442" w:rsidRDefault="006C1442">
            <w:pPr>
              <w:tabs>
                <w:tab w:val="left" w:pos="273"/>
              </w:tabs>
              <w:spacing w:before="60" w:beforeAutospacing="0"/>
              <w:jc w:val="left"/>
              <w:rPr>
                <w:rFonts w:ascii="Tahoma" w:hAnsi="Tahoma" w:cs="Tahoma"/>
              </w:rPr>
            </w:pPr>
          </w:p>
        </w:tc>
        <w:tc>
          <w:tcPr>
            <w:tcW w:w="2239" w:type="dxa"/>
            <w:vAlign w:val="center"/>
          </w:tcPr>
          <w:p w:rsidR="006C1442" w:rsidRDefault="006C1442">
            <w:pPr>
              <w:tabs>
                <w:tab w:val="left" w:pos="273"/>
              </w:tabs>
              <w:spacing w:before="60" w:beforeAutospacing="0"/>
              <w:jc w:val="left"/>
              <w:rPr>
                <w:rFonts w:ascii="Tahoma" w:hAnsi="Tahoma" w:cs="Tahoma"/>
              </w:rPr>
            </w:pPr>
          </w:p>
        </w:tc>
      </w:tr>
      <w:tr w:rsidR="006C1442">
        <w:trPr>
          <w:trHeight w:val="165"/>
          <w:jc w:val="center"/>
        </w:trPr>
        <w:tc>
          <w:tcPr>
            <w:tcW w:w="3539" w:type="dxa"/>
            <w:vMerge/>
            <w:vAlign w:val="center"/>
          </w:tcPr>
          <w:p w:rsidR="006C1442" w:rsidRDefault="006C1442">
            <w:pPr>
              <w:pStyle w:val="ad"/>
              <w:numPr>
                <w:ilvl w:val="0"/>
                <w:numId w:val="4"/>
              </w:numPr>
              <w:tabs>
                <w:tab w:val="left" w:pos="317"/>
              </w:tabs>
              <w:spacing w:before="60" w:beforeAutospacing="0"/>
              <w:ind w:left="317" w:hanging="317"/>
              <w:contextualSpacing w:val="0"/>
              <w:jc w:val="left"/>
              <w:rPr>
                <w:rFonts w:ascii="Tahoma" w:hAnsi="Tahoma" w:cs="Tahoma"/>
              </w:rPr>
            </w:pPr>
          </w:p>
        </w:tc>
        <w:tc>
          <w:tcPr>
            <w:tcW w:w="1178" w:type="dxa"/>
            <w:vAlign w:val="center"/>
          </w:tcPr>
          <w:p w:rsidR="006C1442" w:rsidRDefault="0010464A">
            <w:pPr>
              <w:tabs>
                <w:tab w:val="left" w:pos="273"/>
              </w:tabs>
              <w:spacing w:before="60" w:beforeAutospacing="0"/>
              <w:jc w:val="left"/>
              <w:rPr>
                <w:rFonts w:ascii="Tahoma" w:hAnsi="Tahoma" w:cs="Tahoma"/>
                <w:sz w:val="15"/>
                <w:szCs w:val="15"/>
              </w:rPr>
            </w:pPr>
            <w:r>
              <w:rPr>
                <w:rFonts w:ascii="Tahoma" w:hAnsi="Tahoma" w:cs="Tahoma"/>
                <w:sz w:val="15"/>
                <w:szCs w:val="15"/>
              </w:rPr>
              <w:t>1.2</w:t>
            </w:r>
          </w:p>
        </w:tc>
        <w:tc>
          <w:tcPr>
            <w:tcW w:w="2589" w:type="dxa"/>
          </w:tcPr>
          <w:p w:rsidR="006C1442" w:rsidRDefault="006C1442">
            <w:pPr>
              <w:tabs>
                <w:tab w:val="left" w:pos="273"/>
              </w:tabs>
              <w:spacing w:before="60" w:beforeAutospacing="0"/>
              <w:jc w:val="left"/>
              <w:rPr>
                <w:rFonts w:ascii="Tahoma" w:hAnsi="Tahoma" w:cs="Tahoma"/>
              </w:rPr>
            </w:pPr>
          </w:p>
        </w:tc>
        <w:tc>
          <w:tcPr>
            <w:tcW w:w="2239" w:type="dxa"/>
            <w:vAlign w:val="center"/>
          </w:tcPr>
          <w:p w:rsidR="006C1442" w:rsidRDefault="006C1442">
            <w:pPr>
              <w:tabs>
                <w:tab w:val="left" w:pos="273"/>
              </w:tabs>
              <w:spacing w:before="60" w:beforeAutospacing="0"/>
              <w:jc w:val="left"/>
              <w:rPr>
                <w:rFonts w:ascii="Tahoma" w:hAnsi="Tahoma" w:cs="Tahoma"/>
              </w:rPr>
            </w:pPr>
          </w:p>
        </w:tc>
      </w:tr>
      <w:tr w:rsidR="006C1442">
        <w:trPr>
          <w:trHeight w:val="165"/>
          <w:jc w:val="center"/>
        </w:trPr>
        <w:tc>
          <w:tcPr>
            <w:tcW w:w="3539" w:type="dxa"/>
            <w:vMerge w:val="restart"/>
            <w:vAlign w:val="center"/>
          </w:tcPr>
          <w:p w:rsidR="006C1442" w:rsidRDefault="0010464A">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rPr>
              <w:t>ΕΙΔΟΣ ΔΡΑΣΗΣ                           (ΠΑΡΑΡΤΗΜΑ VI, ΚΑΝ. 2021/1060)</w:t>
            </w:r>
          </w:p>
        </w:tc>
        <w:tc>
          <w:tcPr>
            <w:tcW w:w="1178" w:type="dxa"/>
            <w:vAlign w:val="center"/>
          </w:tcPr>
          <w:p w:rsidR="006C1442" w:rsidRDefault="0010464A">
            <w:pPr>
              <w:tabs>
                <w:tab w:val="left" w:pos="273"/>
              </w:tabs>
              <w:spacing w:before="60" w:beforeAutospacing="0"/>
              <w:jc w:val="left"/>
              <w:rPr>
                <w:rFonts w:ascii="Tahoma" w:hAnsi="Tahoma" w:cs="Tahoma"/>
                <w:sz w:val="15"/>
                <w:szCs w:val="15"/>
              </w:rPr>
            </w:pPr>
            <w:r>
              <w:rPr>
                <w:rFonts w:ascii="Tahoma" w:hAnsi="Tahoma" w:cs="Tahoma"/>
                <w:sz w:val="15"/>
                <w:szCs w:val="15"/>
              </w:rPr>
              <w:t>1.1</w:t>
            </w:r>
          </w:p>
        </w:tc>
        <w:tc>
          <w:tcPr>
            <w:tcW w:w="2589" w:type="dxa"/>
          </w:tcPr>
          <w:p w:rsidR="006C1442" w:rsidRDefault="006C1442">
            <w:pPr>
              <w:tabs>
                <w:tab w:val="left" w:pos="273"/>
              </w:tabs>
              <w:spacing w:before="60" w:beforeAutospacing="0"/>
              <w:jc w:val="left"/>
              <w:rPr>
                <w:rFonts w:ascii="Tahoma" w:hAnsi="Tahoma" w:cs="Tahoma"/>
              </w:rPr>
            </w:pPr>
          </w:p>
        </w:tc>
        <w:tc>
          <w:tcPr>
            <w:tcW w:w="2239" w:type="dxa"/>
            <w:vAlign w:val="center"/>
          </w:tcPr>
          <w:p w:rsidR="006C1442" w:rsidRDefault="006C1442">
            <w:pPr>
              <w:tabs>
                <w:tab w:val="left" w:pos="273"/>
              </w:tabs>
              <w:spacing w:before="60" w:beforeAutospacing="0"/>
              <w:jc w:val="left"/>
              <w:rPr>
                <w:rFonts w:ascii="Tahoma" w:hAnsi="Tahoma" w:cs="Tahoma"/>
              </w:rPr>
            </w:pPr>
          </w:p>
        </w:tc>
      </w:tr>
      <w:tr w:rsidR="006C1442">
        <w:trPr>
          <w:trHeight w:val="165"/>
          <w:jc w:val="center"/>
        </w:trPr>
        <w:tc>
          <w:tcPr>
            <w:tcW w:w="3539" w:type="dxa"/>
            <w:vMerge/>
            <w:vAlign w:val="center"/>
          </w:tcPr>
          <w:p w:rsidR="006C1442" w:rsidRDefault="006C1442">
            <w:pPr>
              <w:pStyle w:val="ad"/>
              <w:numPr>
                <w:ilvl w:val="0"/>
                <w:numId w:val="4"/>
              </w:numPr>
              <w:tabs>
                <w:tab w:val="left" w:pos="317"/>
              </w:tabs>
              <w:spacing w:before="60" w:beforeAutospacing="0"/>
              <w:ind w:left="317" w:hanging="317"/>
              <w:contextualSpacing w:val="0"/>
              <w:jc w:val="left"/>
              <w:rPr>
                <w:rFonts w:ascii="Tahoma" w:hAnsi="Tahoma" w:cs="Tahoma"/>
              </w:rPr>
            </w:pPr>
          </w:p>
        </w:tc>
        <w:tc>
          <w:tcPr>
            <w:tcW w:w="1178" w:type="dxa"/>
            <w:vAlign w:val="center"/>
          </w:tcPr>
          <w:p w:rsidR="006C1442" w:rsidRDefault="0010464A">
            <w:pPr>
              <w:tabs>
                <w:tab w:val="left" w:pos="273"/>
              </w:tabs>
              <w:spacing w:before="60" w:beforeAutospacing="0"/>
              <w:jc w:val="left"/>
              <w:rPr>
                <w:rFonts w:ascii="Tahoma" w:hAnsi="Tahoma" w:cs="Tahoma"/>
                <w:sz w:val="15"/>
                <w:szCs w:val="15"/>
              </w:rPr>
            </w:pPr>
            <w:r>
              <w:rPr>
                <w:rFonts w:ascii="Tahoma" w:hAnsi="Tahoma" w:cs="Tahoma"/>
                <w:sz w:val="15"/>
                <w:szCs w:val="15"/>
              </w:rPr>
              <w:t>1.2</w:t>
            </w:r>
          </w:p>
        </w:tc>
        <w:tc>
          <w:tcPr>
            <w:tcW w:w="2589" w:type="dxa"/>
          </w:tcPr>
          <w:p w:rsidR="006C1442" w:rsidRDefault="006C1442">
            <w:pPr>
              <w:tabs>
                <w:tab w:val="left" w:pos="273"/>
              </w:tabs>
              <w:spacing w:before="60" w:beforeAutospacing="0"/>
              <w:jc w:val="left"/>
              <w:rPr>
                <w:rFonts w:ascii="Tahoma" w:hAnsi="Tahoma" w:cs="Tahoma"/>
              </w:rPr>
            </w:pPr>
          </w:p>
        </w:tc>
        <w:tc>
          <w:tcPr>
            <w:tcW w:w="2239" w:type="dxa"/>
            <w:vAlign w:val="center"/>
          </w:tcPr>
          <w:p w:rsidR="006C1442" w:rsidRDefault="006C1442">
            <w:pPr>
              <w:tabs>
                <w:tab w:val="left" w:pos="273"/>
              </w:tabs>
              <w:spacing w:before="60" w:beforeAutospacing="0"/>
              <w:jc w:val="left"/>
              <w:rPr>
                <w:rFonts w:ascii="Tahoma" w:hAnsi="Tahoma" w:cs="Tahoma"/>
              </w:rPr>
            </w:pPr>
          </w:p>
        </w:tc>
      </w:tr>
      <w:tr w:rsidR="006C1442">
        <w:trPr>
          <w:trHeight w:val="165"/>
          <w:jc w:val="center"/>
        </w:trPr>
        <w:tc>
          <w:tcPr>
            <w:tcW w:w="3539" w:type="dxa"/>
            <w:vMerge w:val="restart"/>
            <w:vAlign w:val="center"/>
          </w:tcPr>
          <w:p w:rsidR="006C1442" w:rsidRDefault="0010464A">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rPr>
              <w:t>ΛΕΠΤΟΜΕΡΕΙΩΝ ΕΦΑΡΜΟΓΗΣ (ΠΑΡΑΡΤΗΜΑ VI, ΚΑΝ. 2021/1060)</w:t>
            </w:r>
          </w:p>
        </w:tc>
        <w:tc>
          <w:tcPr>
            <w:tcW w:w="1178" w:type="dxa"/>
            <w:vAlign w:val="center"/>
          </w:tcPr>
          <w:p w:rsidR="006C1442" w:rsidRDefault="0010464A">
            <w:pPr>
              <w:tabs>
                <w:tab w:val="left" w:pos="273"/>
              </w:tabs>
              <w:spacing w:before="60" w:beforeAutospacing="0"/>
              <w:jc w:val="left"/>
              <w:rPr>
                <w:rFonts w:ascii="Tahoma" w:hAnsi="Tahoma" w:cs="Tahoma"/>
                <w:sz w:val="15"/>
                <w:szCs w:val="15"/>
              </w:rPr>
            </w:pPr>
            <w:r>
              <w:rPr>
                <w:rFonts w:ascii="Tahoma" w:hAnsi="Tahoma" w:cs="Tahoma"/>
                <w:sz w:val="15"/>
                <w:szCs w:val="15"/>
              </w:rPr>
              <w:t>1.1</w:t>
            </w:r>
          </w:p>
        </w:tc>
        <w:tc>
          <w:tcPr>
            <w:tcW w:w="2589" w:type="dxa"/>
          </w:tcPr>
          <w:p w:rsidR="006C1442" w:rsidRDefault="006C1442">
            <w:pPr>
              <w:tabs>
                <w:tab w:val="left" w:pos="273"/>
              </w:tabs>
              <w:spacing w:before="60" w:beforeAutospacing="0"/>
              <w:jc w:val="left"/>
              <w:rPr>
                <w:rFonts w:ascii="Tahoma" w:hAnsi="Tahoma" w:cs="Tahoma"/>
              </w:rPr>
            </w:pPr>
          </w:p>
        </w:tc>
        <w:tc>
          <w:tcPr>
            <w:tcW w:w="2239" w:type="dxa"/>
            <w:vAlign w:val="center"/>
          </w:tcPr>
          <w:p w:rsidR="006C1442" w:rsidRDefault="006C1442">
            <w:pPr>
              <w:tabs>
                <w:tab w:val="left" w:pos="273"/>
              </w:tabs>
              <w:spacing w:before="60" w:beforeAutospacing="0"/>
              <w:jc w:val="left"/>
              <w:rPr>
                <w:rFonts w:ascii="Tahoma" w:hAnsi="Tahoma" w:cs="Tahoma"/>
              </w:rPr>
            </w:pPr>
          </w:p>
        </w:tc>
      </w:tr>
      <w:tr w:rsidR="006C1442">
        <w:trPr>
          <w:trHeight w:val="165"/>
          <w:jc w:val="center"/>
        </w:trPr>
        <w:tc>
          <w:tcPr>
            <w:tcW w:w="3539" w:type="dxa"/>
            <w:vMerge/>
            <w:vAlign w:val="center"/>
          </w:tcPr>
          <w:p w:rsidR="006C1442" w:rsidRDefault="006C1442">
            <w:pPr>
              <w:pStyle w:val="ad"/>
              <w:numPr>
                <w:ilvl w:val="0"/>
                <w:numId w:val="4"/>
              </w:numPr>
              <w:tabs>
                <w:tab w:val="left" w:pos="317"/>
              </w:tabs>
              <w:spacing w:before="60" w:beforeAutospacing="0"/>
              <w:ind w:left="317" w:hanging="317"/>
              <w:contextualSpacing w:val="0"/>
              <w:jc w:val="left"/>
              <w:rPr>
                <w:rFonts w:ascii="Tahoma" w:hAnsi="Tahoma" w:cs="Tahoma"/>
              </w:rPr>
            </w:pPr>
          </w:p>
        </w:tc>
        <w:tc>
          <w:tcPr>
            <w:tcW w:w="1178" w:type="dxa"/>
            <w:vAlign w:val="center"/>
          </w:tcPr>
          <w:p w:rsidR="006C1442" w:rsidRDefault="0010464A">
            <w:pPr>
              <w:tabs>
                <w:tab w:val="left" w:pos="273"/>
              </w:tabs>
              <w:spacing w:before="60" w:beforeAutospacing="0"/>
              <w:jc w:val="left"/>
              <w:rPr>
                <w:rFonts w:ascii="Tahoma" w:hAnsi="Tahoma" w:cs="Tahoma"/>
                <w:sz w:val="15"/>
                <w:szCs w:val="15"/>
              </w:rPr>
            </w:pPr>
            <w:r>
              <w:rPr>
                <w:rFonts w:ascii="Tahoma" w:hAnsi="Tahoma" w:cs="Tahoma"/>
                <w:sz w:val="15"/>
                <w:szCs w:val="15"/>
              </w:rPr>
              <w:t>1.2</w:t>
            </w:r>
          </w:p>
        </w:tc>
        <w:tc>
          <w:tcPr>
            <w:tcW w:w="2589" w:type="dxa"/>
          </w:tcPr>
          <w:p w:rsidR="006C1442" w:rsidRDefault="006C1442">
            <w:pPr>
              <w:tabs>
                <w:tab w:val="left" w:pos="273"/>
              </w:tabs>
              <w:spacing w:before="60" w:beforeAutospacing="0"/>
              <w:jc w:val="left"/>
              <w:rPr>
                <w:rFonts w:ascii="Tahoma" w:hAnsi="Tahoma" w:cs="Tahoma"/>
              </w:rPr>
            </w:pPr>
          </w:p>
        </w:tc>
        <w:tc>
          <w:tcPr>
            <w:tcW w:w="2239" w:type="dxa"/>
            <w:vAlign w:val="center"/>
          </w:tcPr>
          <w:p w:rsidR="006C1442" w:rsidRDefault="006C1442">
            <w:pPr>
              <w:tabs>
                <w:tab w:val="left" w:pos="273"/>
              </w:tabs>
              <w:spacing w:before="60" w:beforeAutospacing="0"/>
              <w:jc w:val="left"/>
              <w:rPr>
                <w:rFonts w:ascii="Tahoma" w:hAnsi="Tahoma" w:cs="Tahoma"/>
              </w:rPr>
            </w:pPr>
          </w:p>
        </w:tc>
      </w:tr>
      <w:tr w:rsidR="006C1442">
        <w:trPr>
          <w:trHeight w:val="165"/>
          <w:jc w:val="center"/>
        </w:trPr>
        <w:tc>
          <w:tcPr>
            <w:tcW w:w="3539" w:type="dxa"/>
            <w:vMerge w:val="restart"/>
            <w:vAlign w:val="center"/>
          </w:tcPr>
          <w:p w:rsidR="006C1442" w:rsidRDefault="0010464A">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rPr>
              <w:t>ΕΙΔΙΚΑ ΘΕΜΑΤΑ                         (ΠΑΡΑΡΤΗΜΑ VI, ΚΑΝ. 2021/1060)</w:t>
            </w:r>
          </w:p>
        </w:tc>
        <w:tc>
          <w:tcPr>
            <w:tcW w:w="1178" w:type="dxa"/>
            <w:vAlign w:val="center"/>
          </w:tcPr>
          <w:p w:rsidR="006C1442" w:rsidRDefault="0010464A">
            <w:pPr>
              <w:tabs>
                <w:tab w:val="left" w:pos="273"/>
              </w:tabs>
              <w:spacing w:before="60" w:beforeAutospacing="0"/>
              <w:jc w:val="left"/>
              <w:rPr>
                <w:rFonts w:ascii="Tahoma" w:hAnsi="Tahoma" w:cs="Tahoma"/>
                <w:sz w:val="15"/>
                <w:szCs w:val="15"/>
              </w:rPr>
            </w:pPr>
            <w:r>
              <w:rPr>
                <w:rFonts w:ascii="Tahoma" w:hAnsi="Tahoma" w:cs="Tahoma"/>
                <w:sz w:val="15"/>
                <w:szCs w:val="15"/>
              </w:rPr>
              <w:t>1.1</w:t>
            </w:r>
          </w:p>
        </w:tc>
        <w:tc>
          <w:tcPr>
            <w:tcW w:w="2589" w:type="dxa"/>
          </w:tcPr>
          <w:p w:rsidR="006C1442" w:rsidRDefault="006C1442">
            <w:pPr>
              <w:tabs>
                <w:tab w:val="left" w:pos="273"/>
              </w:tabs>
              <w:spacing w:before="60" w:beforeAutospacing="0"/>
              <w:jc w:val="left"/>
              <w:rPr>
                <w:rFonts w:ascii="Tahoma" w:hAnsi="Tahoma" w:cs="Tahoma"/>
              </w:rPr>
            </w:pPr>
          </w:p>
        </w:tc>
        <w:tc>
          <w:tcPr>
            <w:tcW w:w="2239" w:type="dxa"/>
            <w:vAlign w:val="center"/>
          </w:tcPr>
          <w:p w:rsidR="006C1442" w:rsidRDefault="006C1442">
            <w:pPr>
              <w:tabs>
                <w:tab w:val="left" w:pos="273"/>
              </w:tabs>
              <w:spacing w:before="60" w:beforeAutospacing="0"/>
              <w:jc w:val="left"/>
              <w:rPr>
                <w:rFonts w:ascii="Tahoma" w:hAnsi="Tahoma" w:cs="Tahoma"/>
              </w:rPr>
            </w:pPr>
          </w:p>
        </w:tc>
      </w:tr>
      <w:tr w:rsidR="006C1442">
        <w:trPr>
          <w:trHeight w:val="165"/>
          <w:jc w:val="center"/>
        </w:trPr>
        <w:tc>
          <w:tcPr>
            <w:tcW w:w="3539" w:type="dxa"/>
            <w:vMerge/>
            <w:vAlign w:val="center"/>
          </w:tcPr>
          <w:p w:rsidR="006C1442" w:rsidRDefault="006C1442">
            <w:pPr>
              <w:pStyle w:val="ad"/>
              <w:spacing w:before="60" w:beforeAutospacing="0"/>
              <w:ind w:left="360"/>
              <w:contextualSpacing w:val="0"/>
              <w:jc w:val="left"/>
              <w:rPr>
                <w:rFonts w:ascii="Tahoma" w:hAnsi="Tahoma" w:cs="Tahoma"/>
              </w:rPr>
            </w:pPr>
          </w:p>
        </w:tc>
        <w:tc>
          <w:tcPr>
            <w:tcW w:w="1178" w:type="dxa"/>
            <w:vAlign w:val="center"/>
          </w:tcPr>
          <w:p w:rsidR="006C1442" w:rsidRDefault="0010464A">
            <w:pPr>
              <w:tabs>
                <w:tab w:val="left" w:pos="273"/>
              </w:tabs>
              <w:spacing w:before="60" w:beforeAutospacing="0"/>
              <w:jc w:val="left"/>
              <w:rPr>
                <w:rFonts w:ascii="Tahoma" w:hAnsi="Tahoma" w:cs="Tahoma"/>
                <w:sz w:val="15"/>
                <w:szCs w:val="15"/>
              </w:rPr>
            </w:pPr>
            <w:r>
              <w:rPr>
                <w:rFonts w:ascii="Tahoma" w:hAnsi="Tahoma" w:cs="Tahoma"/>
                <w:sz w:val="15"/>
                <w:szCs w:val="15"/>
              </w:rPr>
              <w:t>1.2</w:t>
            </w:r>
          </w:p>
        </w:tc>
        <w:tc>
          <w:tcPr>
            <w:tcW w:w="2589" w:type="dxa"/>
          </w:tcPr>
          <w:p w:rsidR="006C1442" w:rsidRDefault="006C1442">
            <w:pPr>
              <w:tabs>
                <w:tab w:val="left" w:pos="273"/>
              </w:tabs>
              <w:spacing w:before="60" w:beforeAutospacing="0"/>
              <w:jc w:val="left"/>
              <w:rPr>
                <w:rFonts w:ascii="Tahoma" w:hAnsi="Tahoma" w:cs="Tahoma"/>
              </w:rPr>
            </w:pPr>
          </w:p>
        </w:tc>
        <w:tc>
          <w:tcPr>
            <w:tcW w:w="2239" w:type="dxa"/>
            <w:vAlign w:val="center"/>
          </w:tcPr>
          <w:p w:rsidR="006C1442" w:rsidRDefault="006C1442">
            <w:pPr>
              <w:tabs>
                <w:tab w:val="left" w:pos="273"/>
              </w:tabs>
              <w:spacing w:before="60" w:beforeAutospacing="0"/>
              <w:jc w:val="left"/>
              <w:rPr>
                <w:rFonts w:ascii="Tahoma" w:hAnsi="Tahoma" w:cs="Tahoma"/>
              </w:rPr>
            </w:pPr>
          </w:p>
        </w:tc>
      </w:tr>
      <w:tr w:rsidR="006C1442">
        <w:trPr>
          <w:trHeight w:val="165"/>
          <w:jc w:val="center"/>
        </w:trPr>
        <w:tc>
          <w:tcPr>
            <w:tcW w:w="3539" w:type="dxa"/>
            <w:vMerge w:val="restart"/>
            <w:vAlign w:val="center"/>
          </w:tcPr>
          <w:p w:rsidR="006C1442" w:rsidRDefault="0010464A">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szCs w:val="20"/>
              </w:rPr>
              <w:t xml:space="preserve">ΠΡΑΞΕΙΣ ΠΟΥ Η ΣΥΝΕΙΣΦΟΡΑ ΤΟΥΣ ΔΕΝ ΥΠΕΡΒΑΙΝΕΙ ΤΟ 75% ΤΗΣ </w:t>
            </w:r>
            <w:r>
              <w:rPr>
                <w:rFonts w:ascii="Tahoma" w:hAnsi="Tahoma" w:cs="Tahoma"/>
              </w:rPr>
              <w:t>ΣΥΝΟΛΙΚΗΣ</w:t>
            </w:r>
            <w:r>
              <w:rPr>
                <w:rFonts w:ascii="Tahoma" w:hAnsi="Tahoma" w:cs="Tahoma"/>
                <w:szCs w:val="20"/>
              </w:rPr>
              <w:t xml:space="preserve"> ΕΠΙΛΕΞΙΜΗΣ ΔΑΠΑΝΗΣ</w:t>
            </w:r>
          </w:p>
        </w:tc>
        <w:tc>
          <w:tcPr>
            <w:tcW w:w="1178" w:type="dxa"/>
            <w:vAlign w:val="center"/>
          </w:tcPr>
          <w:p w:rsidR="006C1442" w:rsidRDefault="0010464A">
            <w:pPr>
              <w:tabs>
                <w:tab w:val="left" w:pos="273"/>
              </w:tabs>
              <w:spacing w:before="60" w:beforeAutospacing="0"/>
              <w:jc w:val="left"/>
              <w:rPr>
                <w:rFonts w:ascii="Tahoma" w:hAnsi="Tahoma" w:cs="Tahoma"/>
                <w:sz w:val="15"/>
                <w:szCs w:val="15"/>
              </w:rPr>
            </w:pPr>
            <w:r>
              <w:rPr>
                <w:rFonts w:ascii="Tahoma" w:hAnsi="Tahoma" w:cs="Tahoma"/>
                <w:sz w:val="15"/>
                <w:szCs w:val="15"/>
              </w:rPr>
              <w:t>1.1</w:t>
            </w:r>
          </w:p>
        </w:tc>
        <w:tc>
          <w:tcPr>
            <w:tcW w:w="2589" w:type="dxa"/>
          </w:tcPr>
          <w:p w:rsidR="006C1442" w:rsidRDefault="006C1442">
            <w:pPr>
              <w:tabs>
                <w:tab w:val="left" w:pos="273"/>
              </w:tabs>
              <w:spacing w:before="60" w:beforeAutospacing="0"/>
              <w:jc w:val="left"/>
              <w:rPr>
                <w:rFonts w:ascii="Tahoma" w:hAnsi="Tahoma" w:cs="Tahoma"/>
              </w:rPr>
            </w:pPr>
          </w:p>
        </w:tc>
        <w:tc>
          <w:tcPr>
            <w:tcW w:w="2239" w:type="dxa"/>
            <w:vAlign w:val="center"/>
          </w:tcPr>
          <w:p w:rsidR="006C1442" w:rsidRDefault="006C1442">
            <w:pPr>
              <w:tabs>
                <w:tab w:val="left" w:pos="273"/>
              </w:tabs>
              <w:spacing w:before="60" w:beforeAutospacing="0"/>
              <w:jc w:val="left"/>
              <w:rPr>
                <w:rFonts w:ascii="Tahoma" w:hAnsi="Tahoma" w:cs="Tahoma"/>
              </w:rPr>
            </w:pPr>
          </w:p>
        </w:tc>
      </w:tr>
      <w:tr w:rsidR="006C1442">
        <w:trPr>
          <w:trHeight w:val="165"/>
          <w:jc w:val="center"/>
        </w:trPr>
        <w:tc>
          <w:tcPr>
            <w:tcW w:w="3539" w:type="dxa"/>
            <w:vMerge/>
            <w:vAlign w:val="center"/>
          </w:tcPr>
          <w:p w:rsidR="006C1442" w:rsidRDefault="006C1442">
            <w:pPr>
              <w:pStyle w:val="ad"/>
              <w:spacing w:before="60" w:beforeAutospacing="0"/>
              <w:ind w:left="360"/>
              <w:contextualSpacing w:val="0"/>
              <w:jc w:val="left"/>
              <w:rPr>
                <w:rFonts w:ascii="Tahoma" w:hAnsi="Tahoma" w:cs="Tahoma"/>
              </w:rPr>
            </w:pPr>
          </w:p>
        </w:tc>
        <w:tc>
          <w:tcPr>
            <w:tcW w:w="1178" w:type="dxa"/>
            <w:vAlign w:val="center"/>
          </w:tcPr>
          <w:p w:rsidR="006C1442" w:rsidRDefault="0010464A">
            <w:pPr>
              <w:tabs>
                <w:tab w:val="left" w:pos="273"/>
              </w:tabs>
              <w:spacing w:before="60" w:beforeAutospacing="0"/>
              <w:jc w:val="left"/>
              <w:rPr>
                <w:rFonts w:ascii="Tahoma" w:hAnsi="Tahoma" w:cs="Tahoma"/>
                <w:sz w:val="15"/>
                <w:szCs w:val="15"/>
              </w:rPr>
            </w:pPr>
            <w:r>
              <w:rPr>
                <w:rFonts w:ascii="Tahoma" w:hAnsi="Tahoma" w:cs="Tahoma"/>
                <w:sz w:val="15"/>
                <w:szCs w:val="15"/>
              </w:rPr>
              <w:t>1.2</w:t>
            </w:r>
          </w:p>
        </w:tc>
        <w:tc>
          <w:tcPr>
            <w:tcW w:w="2589" w:type="dxa"/>
          </w:tcPr>
          <w:p w:rsidR="006C1442" w:rsidRDefault="006C1442">
            <w:pPr>
              <w:tabs>
                <w:tab w:val="left" w:pos="273"/>
              </w:tabs>
              <w:spacing w:before="60" w:beforeAutospacing="0"/>
              <w:jc w:val="left"/>
              <w:rPr>
                <w:rFonts w:ascii="Tahoma" w:hAnsi="Tahoma" w:cs="Tahoma"/>
              </w:rPr>
            </w:pPr>
          </w:p>
        </w:tc>
        <w:tc>
          <w:tcPr>
            <w:tcW w:w="2239" w:type="dxa"/>
            <w:vAlign w:val="center"/>
          </w:tcPr>
          <w:p w:rsidR="006C1442" w:rsidRDefault="006C1442">
            <w:pPr>
              <w:tabs>
                <w:tab w:val="left" w:pos="273"/>
              </w:tabs>
              <w:spacing w:before="60" w:beforeAutospacing="0"/>
              <w:jc w:val="left"/>
              <w:rPr>
                <w:rFonts w:ascii="Tahoma" w:hAnsi="Tahoma" w:cs="Tahoma"/>
              </w:rPr>
            </w:pPr>
          </w:p>
        </w:tc>
      </w:tr>
      <w:tr w:rsidR="006C1442">
        <w:trPr>
          <w:trHeight w:val="847"/>
          <w:jc w:val="center"/>
        </w:trPr>
        <w:tc>
          <w:tcPr>
            <w:tcW w:w="3539" w:type="dxa"/>
            <w:vAlign w:val="center"/>
          </w:tcPr>
          <w:p w:rsidR="006C1442" w:rsidRDefault="0010464A">
            <w:pPr>
              <w:pStyle w:val="ad"/>
              <w:numPr>
                <w:ilvl w:val="0"/>
                <w:numId w:val="4"/>
              </w:numPr>
              <w:tabs>
                <w:tab w:val="left" w:pos="317"/>
              </w:tabs>
              <w:spacing w:before="60" w:beforeAutospacing="0"/>
              <w:ind w:left="317" w:hanging="317"/>
              <w:contextualSpacing w:val="0"/>
              <w:jc w:val="left"/>
              <w:rPr>
                <w:rFonts w:ascii="Tahoma" w:hAnsi="Tahoma" w:cs="Tahoma"/>
                <w:szCs w:val="20"/>
              </w:rPr>
            </w:pPr>
            <w:r>
              <w:rPr>
                <w:rFonts w:ascii="Tahoma" w:hAnsi="Tahoma" w:cs="Tahoma"/>
                <w:szCs w:val="20"/>
              </w:rPr>
              <w:t xml:space="preserve">ΠΡΑΞΕΙΣ ΠΟΥ ΥΠΑΓΟΝΤΑΙ ΣΕ ΕΙΔΙΚΕΣ </w:t>
            </w:r>
            <w:r>
              <w:rPr>
                <w:rFonts w:ascii="Tahoma" w:hAnsi="Tahoma" w:cs="Tahoma"/>
              </w:rPr>
              <w:t>ΔΡΑΣΕΙΣ</w:t>
            </w:r>
            <w:r>
              <w:rPr>
                <w:rFonts w:ascii="Tahoma" w:hAnsi="Tahoma" w:cs="Tahoma"/>
                <w:szCs w:val="20"/>
              </w:rPr>
              <w:t xml:space="preserve"> Ή ΔΡΑΣΕΙΣ ΤΟΥ ΠΑΡΑΡΤΗΜΑΤΟΣ </w:t>
            </w:r>
            <w:r>
              <w:rPr>
                <w:rFonts w:ascii="Tahoma" w:hAnsi="Tahoma" w:cs="Tahoma"/>
              </w:rPr>
              <w:t xml:space="preserve">VI/ ΚΑΝ. 2021/1060 </w:t>
            </w:r>
          </w:p>
        </w:tc>
        <w:tc>
          <w:tcPr>
            <w:tcW w:w="1178" w:type="dxa"/>
            <w:vAlign w:val="center"/>
          </w:tcPr>
          <w:p w:rsidR="006C1442" w:rsidRDefault="0010464A">
            <w:r>
              <w:t>1.1</w:t>
            </w:r>
          </w:p>
        </w:tc>
        <w:tc>
          <w:tcPr>
            <w:tcW w:w="2589" w:type="dxa"/>
            <w:vAlign w:val="center"/>
          </w:tcPr>
          <w:p w:rsidR="006C1442" w:rsidRDefault="006C1442">
            <w:pPr>
              <w:tabs>
                <w:tab w:val="left" w:pos="273"/>
              </w:tabs>
              <w:spacing w:before="0"/>
              <w:jc w:val="left"/>
              <w:rPr>
                <w:rFonts w:ascii="Tahoma" w:hAnsi="Tahoma" w:cs="Tahoma"/>
                <w:szCs w:val="20"/>
              </w:rPr>
            </w:pPr>
          </w:p>
        </w:tc>
        <w:tc>
          <w:tcPr>
            <w:tcW w:w="2239" w:type="dxa"/>
            <w:vAlign w:val="center"/>
          </w:tcPr>
          <w:p w:rsidR="006C1442" w:rsidRDefault="006C1442">
            <w:pPr>
              <w:tabs>
                <w:tab w:val="left" w:pos="273"/>
              </w:tabs>
              <w:spacing w:before="0"/>
              <w:jc w:val="left"/>
              <w:rPr>
                <w:rFonts w:ascii="Tahoma" w:hAnsi="Tahoma" w:cs="Tahoma"/>
                <w:szCs w:val="20"/>
              </w:rPr>
            </w:pPr>
          </w:p>
        </w:tc>
      </w:tr>
      <w:tr w:rsidR="006C1442">
        <w:trPr>
          <w:trHeight w:val="683"/>
          <w:jc w:val="center"/>
        </w:trPr>
        <w:tc>
          <w:tcPr>
            <w:tcW w:w="3539" w:type="dxa"/>
            <w:vAlign w:val="center"/>
          </w:tcPr>
          <w:p w:rsidR="006C1442" w:rsidRDefault="0010464A">
            <w:pPr>
              <w:pStyle w:val="ad"/>
              <w:numPr>
                <w:ilvl w:val="0"/>
                <w:numId w:val="4"/>
              </w:numPr>
              <w:tabs>
                <w:tab w:val="left" w:pos="317"/>
              </w:tabs>
              <w:spacing w:before="60" w:beforeAutospacing="0"/>
              <w:ind w:left="317" w:hanging="317"/>
              <w:contextualSpacing w:val="0"/>
              <w:jc w:val="left"/>
              <w:rPr>
                <w:rFonts w:ascii="Tahoma" w:hAnsi="Tahoma" w:cs="Tahoma"/>
                <w:szCs w:val="20"/>
              </w:rPr>
            </w:pPr>
            <w:r>
              <w:rPr>
                <w:rFonts w:ascii="Tahoma" w:hAnsi="Tahoma" w:cs="Tahoma"/>
                <w:szCs w:val="20"/>
              </w:rPr>
              <w:lastRenderedPageBreak/>
              <w:t>ΠΡΑΞΕΙΣ ΠΟΥ ΥΠΑΓΟΝΤΑΙ ΣΕ ΛΕΙΤΟΥΡΓΙΚΗ ΕΝΙΣΧΥΣΗ Ή ΒΟΗΘΕΙΑ ΕΚΤΑΚΤΗΣ ΑΝΑΓΚΗΣ</w:t>
            </w:r>
          </w:p>
        </w:tc>
        <w:tc>
          <w:tcPr>
            <w:tcW w:w="1178" w:type="dxa"/>
            <w:vAlign w:val="center"/>
          </w:tcPr>
          <w:p w:rsidR="006C1442" w:rsidRDefault="0010464A">
            <w:r>
              <w:t>1.1</w:t>
            </w:r>
          </w:p>
        </w:tc>
        <w:tc>
          <w:tcPr>
            <w:tcW w:w="2589" w:type="dxa"/>
            <w:vAlign w:val="center"/>
          </w:tcPr>
          <w:p w:rsidR="006C1442" w:rsidRDefault="006C1442">
            <w:pPr>
              <w:tabs>
                <w:tab w:val="left" w:pos="273"/>
              </w:tabs>
              <w:spacing w:before="0"/>
              <w:jc w:val="left"/>
              <w:rPr>
                <w:rFonts w:ascii="Tahoma" w:hAnsi="Tahoma" w:cs="Tahoma"/>
                <w:szCs w:val="20"/>
              </w:rPr>
            </w:pPr>
          </w:p>
        </w:tc>
        <w:tc>
          <w:tcPr>
            <w:tcW w:w="2239" w:type="dxa"/>
            <w:vAlign w:val="center"/>
          </w:tcPr>
          <w:p w:rsidR="006C1442" w:rsidRDefault="006C1442">
            <w:pPr>
              <w:tabs>
                <w:tab w:val="left" w:pos="273"/>
              </w:tabs>
              <w:spacing w:before="0"/>
              <w:jc w:val="left"/>
              <w:rPr>
                <w:rFonts w:ascii="Tahoma" w:hAnsi="Tahoma" w:cs="Tahoma"/>
                <w:szCs w:val="20"/>
              </w:rPr>
            </w:pPr>
          </w:p>
        </w:tc>
      </w:tr>
    </w:tbl>
    <w:p w:rsidR="006C1442" w:rsidRDefault="006C1442">
      <w:pPr>
        <w:spacing w:before="0" w:beforeAutospacing="0" w:after="200"/>
        <w:jc w:val="left"/>
        <w:rPr>
          <w:rFonts w:ascii="Tahoma" w:hAnsi="Tahoma" w:cs="Tahoma"/>
          <w:lang w:val="en-US"/>
        </w:rPr>
      </w:pPr>
    </w:p>
    <w:p w:rsidR="006C1442" w:rsidRDefault="0010464A">
      <w:r>
        <w:br w:type="page"/>
      </w:r>
    </w:p>
    <w:tbl>
      <w:tblPr>
        <w:tblStyle w:val="ac"/>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6C1442">
        <w:trPr>
          <w:trHeight w:val="158"/>
          <w:jc w:val="center"/>
        </w:trPr>
        <w:tc>
          <w:tcPr>
            <w:tcW w:w="9639" w:type="dxa"/>
            <w:shd w:val="clear" w:color="auto" w:fill="D9D9D9" w:themeFill="background1" w:themeFillShade="D9"/>
            <w:vAlign w:val="center"/>
          </w:tcPr>
          <w:p w:rsidR="006C1442" w:rsidRDefault="0010464A">
            <w:pPr>
              <w:pStyle w:val="1"/>
              <w:spacing w:before="0" w:line="240" w:lineRule="auto"/>
              <w:jc w:val="left"/>
              <w:outlineLvl w:val="0"/>
              <w:rPr>
                <w:sz w:val="16"/>
              </w:rPr>
            </w:pPr>
            <w:r>
              <w:rPr>
                <w:sz w:val="16"/>
              </w:rPr>
              <w:lastRenderedPageBreak/>
              <w:t xml:space="preserve">ΤΜΗΜΑ Δ: ΦΥΣΙΚΟ ΑΝΤΙΚΕΙΜΕΝΟ </w:t>
            </w:r>
          </w:p>
        </w:tc>
      </w:tr>
    </w:tbl>
    <w:p w:rsidR="006C1442" w:rsidRDefault="006C1442">
      <w:pPr>
        <w:spacing w:before="0" w:beforeAutospacing="0"/>
        <w:jc w:val="left"/>
        <w:rPr>
          <w:rFonts w:ascii="Tahoma" w:hAnsi="Tahoma" w:cs="Tahoma"/>
        </w:rPr>
      </w:pPr>
    </w:p>
    <w:tbl>
      <w:tblPr>
        <w:tblStyle w:val="ac"/>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6C1442">
        <w:trPr>
          <w:trHeight w:val="313"/>
          <w:jc w:val="center"/>
        </w:trPr>
        <w:tc>
          <w:tcPr>
            <w:tcW w:w="9634" w:type="dxa"/>
            <w:shd w:val="clear" w:color="auto" w:fill="F2F2F2" w:themeFill="background1" w:themeFillShade="F2"/>
            <w:vAlign w:val="center"/>
          </w:tcPr>
          <w:p w:rsidR="006C1442" w:rsidRDefault="0010464A">
            <w:pPr>
              <w:spacing w:before="60" w:beforeAutospacing="0"/>
              <w:jc w:val="center"/>
              <w:rPr>
                <w:rFonts w:ascii="Tahoma" w:hAnsi="Tahoma" w:cs="Tahoma"/>
                <w:highlight w:val="yellow"/>
              </w:rPr>
            </w:pPr>
            <w:r>
              <w:rPr>
                <w:rFonts w:ascii="Tahoma" w:hAnsi="Tahoma" w:cs="Tahoma"/>
                <w:b/>
              </w:rPr>
              <w:t>ΣΤΟΙΧΕΙΑ ΦΥΣΙΚΟΥ ΑΝΤΙΚΕΙΜΕΝΟΥ ΠΡΑΞΗΣ</w:t>
            </w:r>
          </w:p>
        </w:tc>
      </w:tr>
      <w:tr w:rsidR="006C1442">
        <w:trPr>
          <w:trHeight w:val="880"/>
          <w:jc w:val="center"/>
        </w:trPr>
        <w:tc>
          <w:tcPr>
            <w:tcW w:w="9634" w:type="dxa"/>
          </w:tcPr>
          <w:p w:rsidR="006C1442" w:rsidRDefault="0010464A">
            <w:pPr>
              <w:pStyle w:val="ad"/>
              <w:numPr>
                <w:ilvl w:val="0"/>
                <w:numId w:val="7"/>
              </w:numPr>
              <w:tabs>
                <w:tab w:val="left" w:pos="412"/>
              </w:tabs>
              <w:spacing w:after="240"/>
              <w:ind w:left="412" w:hanging="284"/>
              <w:contextualSpacing w:val="0"/>
              <w:rPr>
                <w:rFonts w:ascii="Arial" w:eastAsiaTheme="minorHAnsi" w:hAnsi="Arial" w:cs="Arial"/>
                <w:color w:val="000000"/>
                <w:sz w:val="18"/>
                <w:szCs w:val="18"/>
                <w:lang w:eastAsia="en-US" w:bidi="he-IL"/>
              </w:rPr>
            </w:pPr>
            <w:r>
              <w:rPr>
                <w:rFonts w:ascii="Arial" w:eastAsiaTheme="minorHAnsi" w:hAnsi="Arial" w:cs="Arial"/>
                <w:color w:val="000000"/>
                <w:sz w:val="18"/>
                <w:szCs w:val="18"/>
                <w:lang w:eastAsia="en-US" w:bidi="he-IL"/>
              </w:rPr>
              <w:t>ΣΥΝΟΠΤΙΚΗ ΠΕΡΙΓΡΑΦΗ ΦΥΣΙΚΟΥ ΑΝΤΙΚΕΙΜΕΝΟΥ ΠΡΑΞΗΣ (με αναφορά στα βασικά τεχνικά, λειτουργικά και λοιπά χαρακτηριστικά αυτής, ώστε να γίνεται κατανοητό τι αφορά η πράξη και τι θα χρηματοδοτηθεί, καθώς και οι βασικοί στόχοι αυτής)</w:t>
            </w:r>
          </w:p>
          <w:p w:rsidR="006C1442" w:rsidRDefault="006C1442">
            <w:pPr>
              <w:pStyle w:val="Default"/>
              <w:rPr>
                <w:rFonts w:ascii="Arial" w:hAnsi="Arial" w:cs="Arial"/>
                <w:sz w:val="18"/>
                <w:szCs w:val="18"/>
                <w:lang w:bidi="he-IL"/>
              </w:rPr>
            </w:pPr>
          </w:p>
          <w:p w:rsidR="006C1442" w:rsidRDefault="0010464A">
            <w:pPr>
              <w:pStyle w:val="12"/>
              <w:tabs>
                <w:tab w:val="left" w:pos="459"/>
                <w:tab w:val="left" w:pos="8192"/>
              </w:tabs>
              <w:spacing w:before="0" w:after="0" w:line="240" w:lineRule="auto"/>
              <w:ind w:left="0"/>
              <w:rPr>
                <w:rFonts w:ascii="Arial" w:eastAsiaTheme="minorHAnsi" w:hAnsi="Arial" w:cs="Arial"/>
                <w:color w:val="000000"/>
                <w:sz w:val="18"/>
                <w:szCs w:val="18"/>
                <w:lang w:val="el-GR" w:bidi="he-IL"/>
              </w:rPr>
            </w:pPr>
            <w:r>
              <w:rPr>
                <w:rFonts w:ascii="Arial" w:eastAsiaTheme="minorHAnsi" w:hAnsi="Arial" w:cs="Arial"/>
                <w:color w:val="000000"/>
                <w:sz w:val="18"/>
                <w:szCs w:val="18"/>
                <w:lang w:val="el-GR" w:bidi="he-IL"/>
              </w:rPr>
              <w:t xml:space="preserve">Τα Κέντρα Κοινότητας </w:t>
            </w:r>
            <w:r>
              <w:rPr>
                <w:rFonts w:ascii="MyriadPro-Regular" w:eastAsiaTheme="minorHAnsi" w:hAnsi="MyriadPro-Regular" w:cs="MyriadPro-Regular"/>
                <w:szCs w:val="20"/>
                <w:highlight w:val="yellow"/>
                <w:lang w:val="el-GR" w:bidi="he-IL"/>
              </w:rPr>
              <w:t xml:space="preserve">ή/και του Παραρτήματος </w:t>
            </w:r>
            <w:proofErr w:type="spellStart"/>
            <w:r>
              <w:rPr>
                <w:rFonts w:ascii="MyriadPro-Regular" w:eastAsiaTheme="minorHAnsi" w:hAnsi="MyriadPro-Regular" w:cs="MyriadPro-Regular"/>
                <w:szCs w:val="20"/>
                <w:highlight w:val="yellow"/>
                <w:lang w:val="el-GR" w:bidi="he-IL"/>
              </w:rPr>
              <w:t>Ρομά</w:t>
            </w:r>
            <w:proofErr w:type="spellEnd"/>
            <w:r>
              <w:rPr>
                <w:rFonts w:ascii="MyriadPro-Regular" w:eastAsiaTheme="minorHAnsi" w:hAnsi="MyriadPro-Regular" w:cs="MyriadPro-Regular"/>
                <w:szCs w:val="20"/>
                <w:highlight w:val="yellow"/>
                <w:lang w:val="el-GR" w:bidi="he-IL"/>
              </w:rPr>
              <w:t xml:space="preserve"> / ΚΕΜ</w:t>
            </w:r>
            <w:r>
              <w:rPr>
                <w:rFonts w:ascii="MyriadPro-Regular" w:eastAsiaTheme="minorHAnsi" w:hAnsi="MyriadPro-Regular" w:cs="MyriadPro-Regular"/>
                <w:szCs w:val="20"/>
                <w:lang w:val="el-GR" w:bidi="he-IL"/>
              </w:rPr>
              <w:t xml:space="preserve"> </w:t>
            </w:r>
            <w:r>
              <w:rPr>
                <w:rFonts w:ascii="MyriadPro-Regular" w:eastAsiaTheme="minorHAnsi" w:hAnsi="MyriadPro-Regular" w:cs="MyriadPro-Regular"/>
                <w:szCs w:val="20"/>
                <w:highlight w:val="yellow"/>
                <w:lang w:val="el-GR" w:bidi="he-IL"/>
              </w:rPr>
              <w:t>(ΕΠΙΛΕΞΤΕ ΠΑΡΑΡΤΗΜΑ Ή ΕΠΙΛΟΓΗ ΚΑΙ ΤΩΝ 2 ΕΦΟΣΟΝ ΛΕΙΤΟΥΡΓΟΥΝ ΚΑΙ ΟΙ ΔΥΟ ΤΥΠΟΙ ΠΑΡΑΡΤΗΜΑΤΩΝ)</w:t>
            </w:r>
            <w:r>
              <w:rPr>
                <w:rFonts w:ascii="MyriadPro-Regular" w:eastAsiaTheme="minorHAnsi" w:hAnsi="MyriadPro-Regular" w:cs="MyriadPro-Regular"/>
                <w:szCs w:val="20"/>
                <w:lang w:val="el-GR" w:bidi="he-IL"/>
              </w:rPr>
              <w:t xml:space="preserve"> </w:t>
            </w:r>
            <w:r>
              <w:rPr>
                <w:rFonts w:ascii="Arial" w:eastAsiaTheme="minorHAnsi" w:hAnsi="Arial" w:cs="Arial"/>
                <w:color w:val="000000"/>
                <w:sz w:val="18"/>
                <w:szCs w:val="18"/>
                <w:lang w:val="el-GR" w:bidi="he-IL"/>
              </w:rPr>
              <w:t xml:space="preserve"> έχουν ως στόχο να υποστηρίξουν τους ΟΤΑ Α’ Βαθμού στην εφαρμογή πολιτικών κοινωνικής προστασίας και στην ανάπτυξη ενός τοπικού σημείου αναφοράς για την υποδοχή, εξυπηρέτηση και διασύνδεση των πολιτών με όλα τα Κοινωνικά Προγράμματα και Υπηρεσίες που υλοποιούνται στην περιοχή λειτουργίας τους.</w:t>
            </w:r>
          </w:p>
          <w:p w:rsidR="006C1442" w:rsidRDefault="0010464A">
            <w:pPr>
              <w:pStyle w:val="Default"/>
              <w:rPr>
                <w:rFonts w:ascii="Arial" w:hAnsi="Arial" w:cs="Arial"/>
                <w:sz w:val="18"/>
                <w:szCs w:val="18"/>
                <w:lang w:bidi="he-IL"/>
              </w:rPr>
            </w:pPr>
            <w:r>
              <w:rPr>
                <w:rFonts w:ascii="Arial" w:hAnsi="Arial" w:cs="Arial"/>
                <w:sz w:val="18"/>
                <w:szCs w:val="18"/>
                <w:lang w:bidi="he-IL"/>
              </w:rPr>
              <w:t xml:space="preserve">Η Συνέχιση Δράσης [Διευρυμένου] Κέντρου Κοινότητας Δήμου </w:t>
            </w:r>
            <w:r>
              <w:rPr>
                <w:rFonts w:ascii="Arial" w:hAnsi="Arial" w:cs="Arial"/>
                <w:sz w:val="18"/>
                <w:szCs w:val="18"/>
                <w:highlight w:val="yellow"/>
                <w:lang w:bidi="he-IL"/>
              </w:rPr>
              <w:t xml:space="preserve">…….  [με Παράρτημα/τα </w:t>
            </w:r>
            <w:proofErr w:type="spellStart"/>
            <w:r>
              <w:rPr>
                <w:rFonts w:ascii="Arial" w:hAnsi="Arial" w:cs="Arial"/>
                <w:sz w:val="18"/>
                <w:szCs w:val="18"/>
                <w:highlight w:val="yellow"/>
                <w:lang w:bidi="he-IL"/>
              </w:rPr>
              <w:t>Ρομά</w:t>
            </w:r>
            <w:proofErr w:type="spellEnd"/>
            <w:r>
              <w:rPr>
                <w:rFonts w:ascii="Arial" w:hAnsi="Arial" w:cs="Arial"/>
                <w:sz w:val="18"/>
                <w:szCs w:val="18"/>
                <w:highlight w:val="yellow"/>
                <w:lang w:bidi="he-IL"/>
              </w:rPr>
              <w:t>/ΚΕΜ] (ΣΥΜΠΛΗΡΩΣΗ ΤΟΥ ΔΗΜΟΥ ΣΑΣ ΚΑΙ ΠΑΡΑΡΤΗΜΑΤΟΣ  ΕΦΟΣΟΝ ΥΠΑΡΧΕΙ)</w:t>
            </w:r>
            <w:r>
              <w:rPr>
                <w:rFonts w:ascii="Arial" w:hAnsi="Arial" w:cs="Arial"/>
                <w:sz w:val="18"/>
                <w:szCs w:val="18"/>
                <w:lang w:bidi="he-IL"/>
              </w:rPr>
              <w:t xml:space="preserve"> στην προγραμματική περίοδο ΕΣΠΑ 2021 – 2027, με χρηματοδότηση από πόρους του Ευρωπαϊκού Κοινωνικού Ταμείου+ (ΕΚΤ+) του Ε.Π. «Αττική 2021 – 2027», στο πλαίσιο του Στόχου Πολιτικής 04, γίνεται σύμφωνα με τα οριζόμενα: α) στον Ν. 4368 (ΦΕΚ Α΄21 /21.02.2016) όπως ισχύει σήμερα, β) στην  ΚΥΑ 49744/2023 (ΦΕΚ 3222/Β/19.05.2023), γ) στο άρθρο 101 του Ν.5041/2023 (ΦΕΚ Α’ 87) και δ) στον Οδηγό Εφαρμογής και Λειτουργίας Κέντρων Κοινότητας (ΕΥΣΕΚΤ, Μάϊος, 2023).</w:t>
            </w:r>
          </w:p>
          <w:p w:rsidR="006C1442" w:rsidRDefault="0010464A">
            <w:pPr>
              <w:pStyle w:val="Default"/>
              <w:rPr>
                <w:rFonts w:ascii="Arial" w:hAnsi="Arial" w:cs="Arial"/>
                <w:sz w:val="18"/>
                <w:szCs w:val="18"/>
                <w:lang w:bidi="he-IL"/>
              </w:rPr>
            </w:pPr>
            <w:r>
              <w:rPr>
                <w:rFonts w:ascii="Arial" w:hAnsi="Arial" w:cs="Arial"/>
                <w:sz w:val="18"/>
                <w:szCs w:val="18"/>
                <w:lang w:bidi="he-IL"/>
              </w:rPr>
              <w:t xml:space="preserve">Στο πλαίσιο αυτό η λειτουργία του Κέντρου Κοινότητας περιλαμβάνει τα εξής: </w:t>
            </w:r>
          </w:p>
          <w:p w:rsidR="006C1442" w:rsidRDefault="0010464A">
            <w:pPr>
              <w:autoSpaceDE w:val="0"/>
              <w:autoSpaceDN w:val="0"/>
              <w:adjustRightInd w:val="0"/>
              <w:spacing w:before="0" w:beforeAutospacing="0"/>
              <w:rPr>
                <w:rFonts w:ascii="Arial" w:eastAsiaTheme="minorHAnsi" w:hAnsi="Arial" w:cs="Arial"/>
                <w:color w:val="000000"/>
                <w:sz w:val="18"/>
                <w:szCs w:val="18"/>
                <w:lang w:eastAsia="en-US" w:bidi="he-IL"/>
              </w:rPr>
            </w:pPr>
            <w:r>
              <w:rPr>
                <w:rFonts w:ascii="Arial" w:eastAsiaTheme="minorHAnsi" w:hAnsi="Arial" w:cs="Arial"/>
                <w:color w:val="000000"/>
                <w:sz w:val="18"/>
                <w:szCs w:val="18"/>
                <w:lang w:eastAsia="en-US" w:bidi="he-IL"/>
              </w:rPr>
              <w:t>1.Υποδοχή – Ενημέρωση – Υποστήριξη των πολιτών</w:t>
            </w:r>
          </w:p>
          <w:p w:rsidR="006C1442" w:rsidRDefault="0010464A">
            <w:pPr>
              <w:autoSpaceDE w:val="0"/>
              <w:autoSpaceDN w:val="0"/>
              <w:adjustRightInd w:val="0"/>
              <w:spacing w:before="0" w:beforeAutospacing="0"/>
              <w:rPr>
                <w:rFonts w:ascii="Arial" w:eastAsiaTheme="minorHAnsi" w:hAnsi="Arial" w:cs="Arial"/>
                <w:color w:val="000000"/>
                <w:sz w:val="18"/>
                <w:szCs w:val="18"/>
                <w:lang w:eastAsia="en-US" w:bidi="he-IL"/>
              </w:rPr>
            </w:pPr>
            <w:r>
              <w:rPr>
                <w:rFonts w:ascii="Arial" w:eastAsiaTheme="minorHAnsi" w:hAnsi="Arial" w:cs="Arial"/>
                <w:color w:val="000000"/>
                <w:sz w:val="18"/>
                <w:szCs w:val="18"/>
                <w:lang w:eastAsia="en-US" w:bidi="he-IL"/>
              </w:rPr>
              <w:t>α) Πληροφόρηση ή/και παραπομπή των πολιτών σχετικά με τα προγράμματα πρόνοιας και κοινωνικής ένταξης που υλοποιούνται σε τοπικό, περιφερειακό ή εθνικό επίπεδο</w:t>
            </w:r>
          </w:p>
          <w:p w:rsidR="006C1442" w:rsidRDefault="0010464A">
            <w:pPr>
              <w:autoSpaceDE w:val="0"/>
              <w:autoSpaceDN w:val="0"/>
              <w:adjustRightInd w:val="0"/>
              <w:spacing w:before="0" w:beforeAutospacing="0"/>
              <w:rPr>
                <w:rFonts w:ascii="Arial" w:eastAsiaTheme="minorHAnsi" w:hAnsi="Arial" w:cs="Arial"/>
                <w:color w:val="000000"/>
                <w:sz w:val="18"/>
                <w:szCs w:val="18"/>
                <w:lang w:eastAsia="en-US" w:bidi="he-IL"/>
              </w:rPr>
            </w:pPr>
            <w:r>
              <w:rPr>
                <w:rFonts w:ascii="Arial" w:eastAsiaTheme="minorHAnsi" w:hAnsi="Arial" w:cs="Arial"/>
                <w:color w:val="000000"/>
                <w:sz w:val="18"/>
                <w:szCs w:val="18"/>
                <w:lang w:eastAsia="en-US" w:bidi="he-IL"/>
              </w:rPr>
              <w:t>β) Υποστήριξη στη διαδικασία ένταξης των πολιτών στα ανωτέρω προγράμματα.</w:t>
            </w:r>
          </w:p>
          <w:p w:rsidR="006C1442" w:rsidRDefault="0010464A">
            <w:pPr>
              <w:autoSpaceDE w:val="0"/>
              <w:autoSpaceDN w:val="0"/>
              <w:adjustRightInd w:val="0"/>
              <w:spacing w:before="0" w:beforeAutospacing="0"/>
              <w:rPr>
                <w:rFonts w:ascii="Arial" w:eastAsiaTheme="minorHAnsi" w:hAnsi="Arial" w:cs="Arial"/>
                <w:color w:val="000000"/>
                <w:sz w:val="18"/>
                <w:szCs w:val="18"/>
                <w:lang w:eastAsia="en-US" w:bidi="he-IL"/>
              </w:rPr>
            </w:pPr>
            <w:r>
              <w:rPr>
                <w:rFonts w:ascii="Arial" w:eastAsiaTheme="minorHAnsi" w:hAnsi="Arial" w:cs="Arial"/>
                <w:color w:val="000000"/>
                <w:sz w:val="18"/>
                <w:szCs w:val="18"/>
                <w:lang w:eastAsia="en-US" w:bidi="he-IL"/>
              </w:rPr>
              <w:t>2.Συνεργασία με Υπηρεσίες και Δομές</w:t>
            </w:r>
          </w:p>
          <w:p w:rsidR="006C1442" w:rsidRDefault="0010464A">
            <w:pPr>
              <w:autoSpaceDE w:val="0"/>
              <w:autoSpaceDN w:val="0"/>
              <w:adjustRightInd w:val="0"/>
              <w:spacing w:before="0" w:beforeAutospacing="0"/>
              <w:rPr>
                <w:rFonts w:ascii="Arial" w:eastAsiaTheme="minorHAnsi" w:hAnsi="Arial" w:cs="Arial"/>
                <w:color w:val="000000"/>
                <w:sz w:val="18"/>
                <w:szCs w:val="18"/>
                <w:lang w:eastAsia="en-US" w:bidi="he-IL"/>
              </w:rPr>
            </w:pPr>
            <w:r>
              <w:rPr>
                <w:rFonts w:ascii="Arial" w:eastAsiaTheme="minorHAnsi" w:hAnsi="Arial" w:cs="Arial"/>
                <w:color w:val="000000"/>
                <w:sz w:val="18"/>
                <w:szCs w:val="18"/>
                <w:lang w:eastAsia="en-US" w:bidi="he-IL"/>
              </w:rPr>
              <w:t xml:space="preserve">α) Συνεργασία και παραπομπή αιτημάτων σε δομές και υπηρεσίες που παρέχονται στα γεωγραφικά όρια της περιοχής λειτουργίας </w:t>
            </w:r>
          </w:p>
          <w:p w:rsidR="006C1442" w:rsidRDefault="0010464A">
            <w:pPr>
              <w:autoSpaceDE w:val="0"/>
              <w:autoSpaceDN w:val="0"/>
              <w:adjustRightInd w:val="0"/>
              <w:spacing w:before="0" w:beforeAutospacing="0"/>
              <w:rPr>
                <w:rFonts w:ascii="Arial" w:eastAsiaTheme="minorHAnsi" w:hAnsi="Arial" w:cs="Arial"/>
                <w:color w:val="000000"/>
                <w:sz w:val="18"/>
                <w:szCs w:val="18"/>
                <w:lang w:eastAsia="en-US" w:bidi="he-IL"/>
              </w:rPr>
            </w:pPr>
            <w:r>
              <w:rPr>
                <w:rFonts w:ascii="Arial" w:eastAsiaTheme="minorHAnsi" w:hAnsi="Arial" w:cs="Arial"/>
                <w:color w:val="000000"/>
                <w:sz w:val="18"/>
                <w:szCs w:val="18"/>
                <w:lang w:eastAsia="en-US" w:bidi="he-IL"/>
              </w:rPr>
              <w:t>β) Συνεργασία και παραπομπή αιτημάτων: α) σε υπηρεσίες απασχόλησης (π.χ. Δ.Υ.ΠΑ.) για την ένταξη των ωφελούμενων σε προγράμματα κατάρτισης, δράσεις απασχόλησης, επιμορφωτικά σεμινάρια β) σε φορείς</w:t>
            </w:r>
          </w:p>
          <w:p w:rsidR="006C1442" w:rsidRDefault="0010464A">
            <w:pPr>
              <w:autoSpaceDE w:val="0"/>
              <w:autoSpaceDN w:val="0"/>
              <w:adjustRightInd w:val="0"/>
              <w:spacing w:before="0" w:beforeAutospacing="0"/>
              <w:rPr>
                <w:rFonts w:ascii="Arial" w:eastAsiaTheme="minorHAnsi" w:hAnsi="Arial" w:cs="Arial"/>
                <w:color w:val="000000"/>
                <w:sz w:val="18"/>
                <w:szCs w:val="18"/>
                <w:lang w:eastAsia="en-US" w:bidi="he-IL"/>
              </w:rPr>
            </w:pPr>
            <w:r>
              <w:rPr>
                <w:rFonts w:ascii="Arial" w:eastAsiaTheme="minorHAnsi" w:hAnsi="Arial" w:cs="Arial"/>
                <w:color w:val="000000"/>
                <w:sz w:val="18"/>
                <w:szCs w:val="18"/>
                <w:lang w:eastAsia="en-US" w:bidi="he-IL"/>
              </w:rPr>
              <w:t>αρμόδιους για την εφαρμογή προγραμμάτων της Γενικής Γραμματείας Επαγγελματικής Εκπαίδευσης, Κατάρτισης,</w:t>
            </w:r>
          </w:p>
          <w:p w:rsidR="006C1442" w:rsidRDefault="0010464A">
            <w:pPr>
              <w:autoSpaceDE w:val="0"/>
              <w:autoSpaceDN w:val="0"/>
              <w:adjustRightInd w:val="0"/>
              <w:spacing w:before="0" w:beforeAutospacing="0"/>
              <w:rPr>
                <w:rFonts w:ascii="Arial" w:eastAsiaTheme="minorHAnsi" w:hAnsi="Arial" w:cs="Arial"/>
                <w:color w:val="000000"/>
                <w:sz w:val="18"/>
                <w:szCs w:val="18"/>
                <w:lang w:eastAsia="en-US" w:bidi="he-IL"/>
              </w:rPr>
            </w:pPr>
            <w:r>
              <w:rPr>
                <w:rFonts w:ascii="Arial" w:eastAsiaTheme="minorHAnsi" w:hAnsi="Arial" w:cs="Arial"/>
                <w:color w:val="000000"/>
                <w:sz w:val="18"/>
                <w:szCs w:val="18"/>
                <w:lang w:eastAsia="en-US" w:bidi="he-IL"/>
              </w:rPr>
              <w:t>Δια Βίου Μάθησης και Νεολαίας.</w:t>
            </w:r>
          </w:p>
          <w:p w:rsidR="006C1442" w:rsidRDefault="0010464A">
            <w:pPr>
              <w:autoSpaceDE w:val="0"/>
              <w:autoSpaceDN w:val="0"/>
              <w:adjustRightInd w:val="0"/>
              <w:spacing w:before="0" w:beforeAutospacing="0"/>
              <w:rPr>
                <w:rFonts w:ascii="Arial" w:eastAsiaTheme="minorHAnsi" w:hAnsi="Arial" w:cs="Arial"/>
                <w:color w:val="000000"/>
                <w:sz w:val="18"/>
                <w:szCs w:val="18"/>
                <w:lang w:eastAsia="en-US" w:bidi="he-IL"/>
              </w:rPr>
            </w:pPr>
            <w:r>
              <w:rPr>
                <w:rFonts w:ascii="Arial" w:eastAsiaTheme="minorHAnsi" w:hAnsi="Arial" w:cs="Arial"/>
                <w:color w:val="000000"/>
                <w:sz w:val="18"/>
                <w:szCs w:val="18"/>
                <w:lang w:eastAsia="en-US" w:bidi="he-IL"/>
              </w:rPr>
              <w:t>γ) Συνεργασία με την τοπική αγορά εργασίας προς ένταξη των ανέργων</w:t>
            </w:r>
          </w:p>
          <w:p w:rsidR="006C1442" w:rsidRDefault="0010464A">
            <w:pPr>
              <w:autoSpaceDE w:val="0"/>
              <w:autoSpaceDN w:val="0"/>
              <w:adjustRightInd w:val="0"/>
              <w:spacing w:before="0" w:beforeAutospacing="0"/>
              <w:rPr>
                <w:rFonts w:ascii="Arial" w:eastAsiaTheme="minorHAnsi" w:hAnsi="Arial" w:cs="Arial"/>
                <w:color w:val="000000"/>
                <w:sz w:val="18"/>
                <w:szCs w:val="18"/>
                <w:lang w:eastAsia="en-US" w:bidi="he-IL"/>
              </w:rPr>
            </w:pPr>
            <w:r>
              <w:rPr>
                <w:rFonts w:ascii="Arial" w:eastAsiaTheme="minorHAnsi" w:hAnsi="Arial" w:cs="Arial"/>
                <w:color w:val="000000"/>
                <w:sz w:val="18"/>
                <w:szCs w:val="18"/>
                <w:lang w:eastAsia="en-US" w:bidi="he-IL"/>
              </w:rPr>
              <w:t>3.Παροχή Υπηρεσιών που θα αποσκοπούν στη βελτίωση του βιοτικού επιπέδου και θα διασφαλίζουν την κοινωνική ένταξη των ωφελούμενων.</w:t>
            </w:r>
          </w:p>
          <w:p w:rsidR="006C1442" w:rsidRDefault="006C1442">
            <w:pPr>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p>
          <w:p w:rsidR="006C1442" w:rsidRDefault="0010464A">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Ο Δικαιούχος στο πλαίσιο της Συνέχισης της Δράσης [Διευρυμένο] Κέντρο Κοινότητας Δήμου</w:t>
            </w:r>
            <w:r>
              <w:rPr>
                <w:rFonts w:ascii="Arial" w:eastAsiaTheme="minorHAnsi" w:hAnsi="Arial" w:cs="Arial"/>
                <w:sz w:val="18"/>
                <w:szCs w:val="18"/>
                <w:highlight w:val="yellow"/>
                <w:lang w:eastAsia="en-US" w:bidi="he-IL"/>
              </w:rPr>
              <w:t xml:space="preserve">……. [Παράρτημα/τα </w:t>
            </w:r>
            <w:proofErr w:type="spellStart"/>
            <w:r>
              <w:rPr>
                <w:rFonts w:ascii="Arial" w:eastAsiaTheme="minorHAnsi" w:hAnsi="Arial" w:cs="Arial"/>
                <w:sz w:val="18"/>
                <w:szCs w:val="18"/>
                <w:highlight w:val="yellow"/>
                <w:lang w:eastAsia="en-US" w:bidi="he-IL"/>
              </w:rPr>
              <w:t>Ρομά</w:t>
            </w:r>
            <w:proofErr w:type="spellEnd"/>
            <w:r>
              <w:rPr>
                <w:rFonts w:ascii="Arial" w:eastAsiaTheme="minorHAnsi" w:hAnsi="Arial" w:cs="Arial"/>
                <w:sz w:val="18"/>
                <w:szCs w:val="18"/>
                <w:highlight w:val="yellow"/>
                <w:lang w:eastAsia="en-US" w:bidi="he-IL"/>
              </w:rPr>
              <w:t>/ΚΕΜ] (ΣΥΜΠΛΗΡΩΣΗ ΤΟΥ ΔΗΜΟΥ ΚΑΙ ΠΑΡΑΡΤΗΜΑΤΟΣ ΕΦΟΣΟΝ ΥΠΑΡΧΕΙ)</w:t>
            </w:r>
            <w:r>
              <w:rPr>
                <w:rFonts w:ascii="Arial" w:eastAsiaTheme="minorHAnsi" w:hAnsi="Arial" w:cs="Arial"/>
                <w:sz w:val="18"/>
                <w:szCs w:val="18"/>
                <w:lang w:eastAsia="en-US" w:bidi="he-IL"/>
              </w:rPr>
              <w:t xml:space="preserve"> </w:t>
            </w:r>
            <w:r>
              <w:rPr>
                <w:rFonts w:ascii="Arial" w:eastAsiaTheme="minorHAnsi" w:hAnsi="Arial" w:cs="Arial"/>
                <w:color w:val="000000"/>
                <w:sz w:val="18"/>
                <w:szCs w:val="18"/>
                <w:lang w:eastAsia="en-US" w:bidi="he-IL"/>
              </w:rPr>
              <w:t xml:space="preserve">δεσμεύεται για τη λειτουργία της υφιστάμενης </w:t>
            </w:r>
            <w:r>
              <w:rPr>
                <w:rFonts w:ascii="MyriadPro-Regular" w:eastAsiaTheme="minorHAnsi" w:hAnsi="MyriadPro-Regular" w:cs="MyriadPro-Regular"/>
                <w:sz w:val="20"/>
                <w:szCs w:val="20"/>
                <w:lang w:eastAsia="en-US" w:bidi="he-IL"/>
              </w:rPr>
              <w:t>υποδομής καθ΄ όλη τη διάρκεια του έτους, επί οκταώρου βάσεως πέντε ημέρες την εβδομάδα (Δευτέρα έως Παρασκευή)</w:t>
            </w:r>
            <w:r>
              <w:rPr>
                <w:rFonts w:ascii="Arial" w:eastAsiaTheme="minorHAnsi" w:hAnsi="Arial" w:cs="Arial"/>
                <w:color w:val="000000"/>
                <w:sz w:val="18"/>
                <w:szCs w:val="18"/>
                <w:lang w:eastAsia="en-US" w:bidi="he-IL"/>
              </w:rPr>
              <w:t>, καλύπτοντας τις σχετικές απαιτήσεις του θεσμικού πλαισίου (προσβασιμότητα ατόμων με αναπηρία, Χ</w:t>
            </w:r>
            <w:r>
              <w:rPr>
                <w:rFonts w:ascii="MyriadPro-Regular" w:eastAsiaTheme="minorHAnsi" w:hAnsi="MyriadPro-Regular" w:cs="MyriadPro-Regular"/>
                <w:sz w:val="20"/>
                <w:szCs w:val="20"/>
                <w:lang w:eastAsia="en-US" w:bidi="he-IL"/>
              </w:rPr>
              <w:t xml:space="preserve">ώρος υποδοχής και αναμονής κοινού και διεκπεραίωσης διοικητικών υποθέσεων, Γραφείο ατομικών συνεντεύξεων και συμβουλευτικών δράσεων, Χώρους Υγιεινής για την εξυπηρέτηση του προσωπικού και του κοινού. </w:t>
            </w:r>
            <w:r>
              <w:rPr>
                <w:rFonts w:ascii="Arial" w:eastAsiaTheme="minorHAnsi" w:hAnsi="Arial" w:cs="Arial"/>
                <w:color w:val="000000"/>
                <w:sz w:val="18"/>
                <w:szCs w:val="18"/>
                <w:lang w:eastAsia="en-US" w:bidi="he-IL"/>
              </w:rPr>
              <w:t>κτλ.). Για τη λειτουργία της Πράξης και σύμφωνα με το  άρθρο 101 του Ν.5041/2023</w:t>
            </w:r>
            <w:r>
              <w:rPr>
                <w:rFonts w:ascii="Arial" w:eastAsiaTheme="minorHAnsi" w:hAnsi="Arial" w:cs="Arial"/>
                <w:sz w:val="18"/>
                <w:szCs w:val="18"/>
                <w:lang w:eastAsia="en-US" w:bidi="he-IL"/>
              </w:rPr>
              <w:t xml:space="preserve"> </w:t>
            </w:r>
            <w:r>
              <w:rPr>
                <w:rFonts w:ascii="Arial" w:eastAsiaTheme="minorHAnsi" w:hAnsi="Arial" w:cs="Arial"/>
                <w:color w:val="000000"/>
                <w:sz w:val="18"/>
                <w:szCs w:val="18"/>
                <w:lang w:eastAsia="en-US" w:bidi="he-IL"/>
              </w:rPr>
              <w:t xml:space="preserve">(ΦΕΚ Α’ 87) συνεχίζουν την απασχόλησή τους </w:t>
            </w:r>
            <w:r>
              <w:rPr>
                <w:rFonts w:ascii="Arial" w:eastAsiaTheme="minorHAnsi" w:hAnsi="Arial" w:cs="Arial"/>
                <w:color w:val="000000"/>
                <w:sz w:val="18"/>
                <w:szCs w:val="18"/>
                <w:highlight w:val="yellow"/>
                <w:lang w:eastAsia="en-US" w:bidi="he-IL"/>
              </w:rPr>
              <w:t>…………………..(….)</w:t>
            </w:r>
            <w:r>
              <w:rPr>
                <w:rFonts w:ascii="Arial" w:eastAsiaTheme="minorHAnsi" w:hAnsi="Arial" w:cs="Arial"/>
                <w:color w:val="000000"/>
                <w:sz w:val="18"/>
                <w:szCs w:val="18"/>
                <w:lang w:eastAsia="en-US" w:bidi="he-IL"/>
              </w:rPr>
              <w:t xml:space="preserve"> (</w:t>
            </w:r>
            <w:r>
              <w:rPr>
                <w:rFonts w:ascii="Arial" w:eastAsiaTheme="minorHAnsi" w:hAnsi="Arial" w:cs="Arial"/>
                <w:color w:val="000000"/>
                <w:sz w:val="18"/>
                <w:szCs w:val="18"/>
                <w:highlight w:val="yellow"/>
                <w:lang w:eastAsia="en-US" w:bidi="he-IL"/>
              </w:rPr>
              <w:t xml:space="preserve">ΣΥΜΠΛΗΡΩΣΗ ΑΡΙΘΜΟΥ ΟΛΟΓΡΑΦΩΣ ΚΑΙ ΑΡΙΘΜΗΤΙΚΩΣ ΤΩΝ </w:t>
            </w:r>
            <w:r>
              <w:rPr>
                <w:rFonts w:ascii="Arial" w:eastAsiaTheme="minorHAnsi" w:hAnsi="Arial" w:cs="Arial"/>
                <w:color w:val="000000"/>
                <w:sz w:val="18"/>
                <w:szCs w:val="18"/>
                <w:highlight w:val="yellow"/>
                <w:lang w:eastAsia="en-US" w:bidi="he-IL"/>
              </w:rPr>
              <w:lastRenderedPageBreak/>
              <w:t>ΥΦΙΣΤΑΜΕΝΩΝ ΣΤΕΛΕΧΩΝ ΤΟΥ ΚΚ)</w:t>
            </w:r>
            <w:r>
              <w:rPr>
                <w:rFonts w:ascii="Arial" w:eastAsiaTheme="minorHAnsi" w:hAnsi="Arial" w:cs="Arial"/>
                <w:color w:val="000000"/>
                <w:sz w:val="18"/>
                <w:szCs w:val="18"/>
                <w:lang w:eastAsia="en-US" w:bidi="he-IL"/>
              </w:rPr>
              <w:t xml:space="preserve"> στελέχη του Κέντρου Κοινότητας όπως </w:t>
            </w:r>
            <w:r>
              <w:rPr>
                <w:rFonts w:ascii="MyriadPro-Regular" w:eastAsiaTheme="minorHAnsi" w:hAnsi="MyriadPro-Regular" w:cs="MyriadPro-Regular"/>
                <w:sz w:val="20"/>
                <w:szCs w:val="20"/>
                <w:lang w:eastAsia="en-US" w:bidi="he-IL"/>
              </w:rPr>
              <w:t>είχαν προσληφθεί μέσα από διαδικασία πρόσκλησης ΙΔΟΧ [Άρθρο 74 του Ν. 4430 /2016 (ΦΕΚ 205/Α)].</w:t>
            </w:r>
          </w:p>
          <w:p w:rsidR="006C1442" w:rsidRDefault="006C1442">
            <w:pPr>
              <w:autoSpaceDE w:val="0"/>
              <w:autoSpaceDN w:val="0"/>
              <w:adjustRightInd w:val="0"/>
              <w:spacing w:before="0" w:beforeAutospacing="0"/>
              <w:rPr>
                <w:rFonts w:ascii="MyriadPro-Regular" w:eastAsiaTheme="minorHAnsi" w:hAnsi="MyriadPro-Regular" w:cs="MyriadPro-Regular"/>
                <w:color w:val="000000"/>
                <w:sz w:val="20"/>
                <w:szCs w:val="20"/>
                <w:lang w:eastAsia="en-US" w:bidi="he-IL"/>
              </w:rPr>
            </w:pPr>
          </w:p>
          <w:p w:rsidR="006C1442" w:rsidRDefault="006C1442">
            <w:pPr>
              <w:autoSpaceDE w:val="0"/>
              <w:autoSpaceDN w:val="0"/>
              <w:adjustRightInd w:val="0"/>
              <w:spacing w:before="0" w:beforeAutospacing="0"/>
              <w:rPr>
                <w:rFonts w:ascii="MyriadPro-Regular" w:eastAsiaTheme="minorHAnsi" w:hAnsi="MyriadPro-Regular" w:cs="MyriadPro-Regular"/>
                <w:color w:val="000000"/>
                <w:sz w:val="20"/>
                <w:szCs w:val="20"/>
                <w:lang w:eastAsia="en-US" w:bidi="he-IL"/>
              </w:rPr>
            </w:pPr>
          </w:p>
          <w:p w:rsidR="006C1442" w:rsidRDefault="0010464A">
            <w:pPr>
              <w:autoSpaceDE w:val="0"/>
              <w:autoSpaceDN w:val="0"/>
              <w:adjustRightInd w:val="0"/>
              <w:spacing w:before="0" w:beforeAutospacing="0"/>
              <w:rPr>
                <w:rFonts w:ascii="MyriadPro-Regular" w:eastAsiaTheme="minorHAnsi" w:hAnsi="MyriadPro-Regular" w:cs="MyriadPro-Regular"/>
                <w:b/>
                <w:bCs/>
                <w:color w:val="000000"/>
                <w:sz w:val="22"/>
                <w:szCs w:val="22"/>
                <w:lang w:eastAsia="en-US" w:bidi="he-IL"/>
              </w:rPr>
            </w:pPr>
            <w:r>
              <w:rPr>
                <w:rFonts w:ascii="MyriadPro-Regular" w:eastAsiaTheme="minorHAnsi" w:hAnsi="MyriadPro-Regular" w:cs="MyriadPro-Regular"/>
                <w:b/>
                <w:bCs/>
                <w:color w:val="000000"/>
                <w:sz w:val="22"/>
                <w:szCs w:val="22"/>
                <w:highlight w:val="cyan"/>
                <w:lang w:eastAsia="en-US" w:bidi="he-IL"/>
              </w:rPr>
              <w:t xml:space="preserve">ΓΙΑ ΠΕΡΙΠΤΩΣΕΙΣ </w:t>
            </w:r>
            <w:r>
              <w:rPr>
                <w:rFonts w:ascii="MyriadPro-Regular" w:eastAsiaTheme="minorHAnsi" w:hAnsi="MyriadPro-Regular" w:cs="MyriadPro-Regular"/>
                <w:b/>
                <w:bCs/>
                <w:color w:val="000000"/>
                <w:sz w:val="28"/>
                <w:szCs w:val="28"/>
                <w:highlight w:val="cyan"/>
                <w:lang w:eastAsia="en-US" w:bidi="he-IL"/>
              </w:rPr>
              <w:t xml:space="preserve">ΠΑΡΑΡΤΗΜΑΤΟΣ ΡΟΜΑ (ΥΦΙΣΤΑΜΕΝΟΥ ή ΝΕΟΥ) </w:t>
            </w:r>
            <w:r>
              <w:rPr>
                <w:rFonts w:ascii="MyriadPro-Regular" w:eastAsiaTheme="minorHAnsi" w:hAnsi="MyriadPro-Regular" w:cs="MyriadPro-Regular"/>
                <w:b/>
                <w:bCs/>
                <w:color w:val="000000"/>
                <w:sz w:val="22"/>
                <w:szCs w:val="22"/>
                <w:highlight w:val="cyan"/>
                <w:lang w:eastAsia="en-US" w:bidi="he-IL"/>
              </w:rPr>
              <w:t xml:space="preserve">ΕΠΙΛΕΓΕΤΑΙ </w:t>
            </w:r>
            <w:r>
              <w:rPr>
                <w:rFonts w:ascii="MyriadPro-Regular" w:eastAsiaTheme="minorHAnsi" w:hAnsi="MyriadPro-Regular" w:cs="MyriadPro-Regular"/>
                <w:b/>
                <w:bCs/>
                <w:color w:val="000000"/>
                <w:sz w:val="26"/>
                <w:szCs w:val="26"/>
                <w:highlight w:val="cyan"/>
                <w:u w:val="single"/>
                <w:lang w:eastAsia="en-US" w:bidi="he-IL"/>
              </w:rPr>
              <w:t xml:space="preserve">ΚΑΙ </w:t>
            </w:r>
            <w:r>
              <w:rPr>
                <w:rFonts w:ascii="MyriadPro-Regular" w:eastAsiaTheme="minorHAnsi" w:hAnsi="MyriadPro-Regular" w:cs="MyriadPro-Regular"/>
                <w:b/>
                <w:bCs/>
                <w:color w:val="000000"/>
                <w:sz w:val="22"/>
                <w:szCs w:val="22"/>
                <w:highlight w:val="cyan"/>
                <w:lang w:eastAsia="en-US" w:bidi="he-IL"/>
              </w:rPr>
              <w:t>ΤΟ ΠΑΡΑΚΑΤΩ ΚΕΙΜΕΝΟ</w:t>
            </w:r>
          </w:p>
          <w:p w:rsidR="006C1442" w:rsidRDefault="006C1442">
            <w:pPr>
              <w:autoSpaceDE w:val="0"/>
              <w:autoSpaceDN w:val="0"/>
              <w:adjustRightInd w:val="0"/>
              <w:spacing w:before="0" w:beforeAutospacing="0"/>
              <w:rPr>
                <w:rFonts w:ascii="MyriadPro-Regular" w:eastAsiaTheme="minorHAnsi" w:hAnsi="MyriadPro-Regular" w:cs="MyriadPro-Regular"/>
                <w:b/>
                <w:bCs/>
                <w:color w:val="000000"/>
                <w:sz w:val="22"/>
                <w:szCs w:val="22"/>
                <w:lang w:eastAsia="en-US" w:bidi="he-IL"/>
              </w:rPr>
            </w:pPr>
          </w:p>
          <w:p w:rsidR="006C1442" w:rsidRDefault="0010464A">
            <w:pPr>
              <w:autoSpaceDE w:val="0"/>
              <w:autoSpaceDN w:val="0"/>
              <w:adjustRightInd w:val="0"/>
              <w:spacing w:before="0" w:beforeAutospacing="0" w:line="276" w:lineRule="auto"/>
              <w:rPr>
                <w:rFonts w:ascii="Arial" w:eastAsiaTheme="minorHAnsi" w:hAnsi="Arial" w:cs="Arial"/>
                <w:color w:val="000000"/>
                <w:sz w:val="18"/>
                <w:szCs w:val="18"/>
                <w:lang w:eastAsia="en-US" w:bidi="he-IL"/>
              </w:rPr>
            </w:pPr>
            <w:r>
              <w:rPr>
                <w:rFonts w:ascii="Arial" w:eastAsiaTheme="minorHAnsi" w:hAnsi="Arial" w:cs="Arial"/>
                <w:color w:val="000000"/>
                <w:sz w:val="18"/>
                <w:szCs w:val="18"/>
                <w:lang w:eastAsia="en-US" w:bidi="he-IL"/>
              </w:rPr>
              <w:t xml:space="preserve">Επιπλέον μέσω της συνέχισης λειτουργίας του Παραρτήματος </w:t>
            </w:r>
            <w:proofErr w:type="spellStart"/>
            <w:r>
              <w:rPr>
                <w:rFonts w:ascii="Arial" w:eastAsiaTheme="minorHAnsi" w:hAnsi="Arial" w:cs="Arial"/>
                <w:color w:val="000000"/>
                <w:sz w:val="18"/>
                <w:szCs w:val="18"/>
                <w:lang w:eastAsia="en-US" w:bidi="he-IL"/>
              </w:rPr>
              <w:t>Ρομά</w:t>
            </w:r>
            <w:proofErr w:type="spellEnd"/>
            <w:r>
              <w:rPr>
                <w:rFonts w:ascii="Arial" w:eastAsiaTheme="minorHAnsi" w:hAnsi="Arial" w:cs="Arial"/>
                <w:color w:val="000000"/>
                <w:sz w:val="18"/>
                <w:szCs w:val="18"/>
                <w:lang w:eastAsia="en-US" w:bidi="he-IL"/>
              </w:rPr>
              <w:t xml:space="preserve">/δημιουργίας νέου Παραρτήματος </w:t>
            </w:r>
            <w:proofErr w:type="spellStart"/>
            <w:r>
              <w:rPr>
                <w:rFonts w:ascii="Arial" w:eastAsiaTheme="minorHAnsi" w:hAnsi="Arial" w:cs="Arial"/>
                <w:color w:val="000000"/>
                <w:sz w:val="18"/>
                <w:szCs w:val="18"/>
                <w:lang w:eastAsia="en-US" w:bidi="he-IL"/>
              </w:rPr>
              <w:t>Ρομά</w:t>
            </w:r>
            <w:proofErr w:type="spellEnd"/>
            <w:r>
              <w:rPr>
                <w:rFonts w:ascii="Arial" w:eastAsiaTheme="minorHAnsi" w:hAnsi="Arial" w:cs="Arial"/>
                <w:color w:val="000000"/>
                <w:sz w:val="18"/>
                <w:szCs w:val="18"/>
                <w:lang w:eastAsia="en-US" w:bidi="he-IL"/>
              </w:rPr>
              <w:t xml:space="preserve">, παρέχονται εξειδικευμένες υπηρεσίες ανάλογα με τις ανάγκες των τοπικών κοινοτήτων των </w:t>
            </w:r>
            <w:proofErr w:type="spellStart"/>
            <w:r>
              <w:rPr>
                <w:rFonts w:ascii="Arial" w:eastAsiaTheme="minorHAnsi" w:hAnsi="Arial" w:cs="Arial"/>
                <w:color w:val="000000"/>
                <w:sz w:val="18"/>
                <w:szCs w:val="18"/>
                <w:lang w:eastAsia="en-US" w:bidi="he-IL"/>
              </w:rPr>
              <w:t>Ρομά</w:t>
            </w:r>
            <w:proofErr w:type="spellEnd"/>
            <w:r>
              <w:rPr>
                <w:rFonts w:ascii="Arial" w:eastAsiaTheme="minorHAnsi" w:hAnsi="Arial" w:cs="Arial"/>
                <w:color w:val="000000"/>
                <w:sz w:val="18"/>
                <w:szCs w:val="18"/>
                <w:lang w:eastAsia="en-US" w:bidi="he-IL"/>
              </w:rPr>
              <w:t xml:space="preserve">, με σκοπό την υλοποίηση ενός ευρέως φάσματος δράσεων ένταξης, σε τοπικό επίπεδο με έμφαση στους τομείς απασχόλησης, εκπαίδευσης, υγείας, προστασίας και πρόνοιας, κοινωνικής ασφάλισης, ισότητας, ενίσχυσης της συμμετοχής των </w:t>
            </w:r>
            <w:proofErr w:type="spellStart"/>
            <w:r>
              <w:rPr>
                <w:rFonts w:ascii="Arial" w:eastAsiaTheme="minorHAnsi" w:hAnsi="Arial" w:cs="Arial"/>
                <w:color w:val="000000"/>
                <w:sz w:val="18"/>
                <w:szCs w:val="18"/>
                <w:lang w:eastAsia="en-US" w:bidi="he-IL"/>
              </w:rPr>
              <w:t>Ρομά</w:t>
            </w:r>
            <w:proofErr w:type="spellEnd"/>
            <w:r>
              <w:rPr>
                <w:rFonts w:ascii="Arial" w:eastAsiaTheme="minorHAnsi" w:hAnsi="Arial" w:cs="Arial"/>
                <w:color w:val="000000"/>
                <w:sz w:val="18"/>
                <w:szCs w:val="18"/>
                <w:lang w:eastAsia="en-US" w:bidi="he-IL"/>
              </w:rPr>
              <w:t xml:space="preserve"> στην κοινωνική, οικονομική ζωή και διαμεσολάβησης. Το Παράρτημα </w:t>
            </w:r>
            <w:proofErr w:type="spellStart"/>
            <w:r>
              <w:rPr>
                <w:rFonts w:ascii="Arial" w:eastAsiaTheme="minorHAnsi" w:hAnsi="Arial" w:cs="Arial"/>
                <w:color w:val="000000"/>
                <w:sz w:val="18"/>
                <w:szCs w:val="18"/>
                <w:lang w:eastAsia="en-US" w:bidi="he-IL"/>
              </w:rPr>
              <w:t>Ρομά</w:t>
            </w:r>
            <w:proofErr w:type="spellEnd"/>
            <w:r>
              <w:rPr>
                <w:rFonts w:ascii="Arial" w:eastAsiaTheme="minorHAnsi" w:hAnsi="Arial" w:cs="Arial"/>
                <w:color w:val="000000"/>
                <w:sz w:val="18"/>
                <w:szCs w:val="18"/>
                <w:lang w:eastAsia="en-US" w:bidi="he-IL"/>
              </w:rPr>
              <w:t xml:space="preserve"> δραστηριοποιείται στην παροχή υπηρεσιών μέσω εξατομικευμένης και μακροπρόθεσμης προσέγγισης στα ωφελούμενα άτομα, αρχικά χαρτογραφώντας τα απαραίτητα βήματα για την πορεία τους προς την κοινωνική ένταξη και την απασχόληση, και στη συνέχεια υποστηρίζοντας και παρακολουθώντας τη διαδικασία αυτή μέσω των Τοπικών Σχεδίων Δράσης για την Ένταξη, την Ισότητα και τη Συμμετοχή των </w:t>
            </w:r>
            <w:proofErr w:type="spellStart"/>
            <w:r>
              <w:rPr>
                <w:rFonts w:ascii="Arial" w:eastAsiaTheme="minorHAnsi" w:hAnsi="Arial" w:cs="Arial"/>
                <w:color w:val="000000"/>
                <w:sz w:val="18"/>
                <w:szCs w:val="18"/>
                <w:lang w:eastAsia="en-US" w:bidi="he-IL"/>
              </w:rPr>
              <w:t>Ρομά</w:t>
            </w:r>
            <w:proofErr w:type="spellEnd"/>
            <w:r>
              <w:rPr>
                <w:rFonts w:ascii="Arial" w:eastAsiaTheme="minorHAnsi" w:hAnsi="Arial" w:cs="Arial"/>
                <w:color w:val="000000"/>
                <w:sz w:val="18"/>
                <w:szCs w:val="18"/>
                <w:lang w:eastAsia="en-US" w:bidi="he-IL"/>
              </w:rPr>
              <w:t xml:space="preserve"> και του Πλάνου Ένταξης Ωφελούμενου. Το Παράρτημα </w:t>
            </w:r>
            <w:proofErr w:type="spellStart"/>
            <w:r>
              <w:rPr>
                <w:rFonts w:ascii="Arial" w:eastAsiaTheme="minorHAnsi" w:hAnsi="Arial" w:cs="Arial"/>
                <w:color w:val="000000"/>
                <w:sz w:val="18"/>
                <w:szCs w:val="18"/>
                <w:lang w:eastAsia="en-US" w:bidi="he-IL"/>
              </w:rPr>
              <w:t>Ρομά</w:t>
            </w:r>
            <w:proofErr w:type="spellEnd"/>
            <w:r>
              <w:rPr>
                <w:rFonts w:ascii="Arial" w:eastAsiaTheme="minorHAnsi" w:hAnsi="Arial" w:cs="Arial"/>
                <w:color w:val="000000"/>
                <w:sz w:val="18"/>
                <w:szCs w:val="18"/>
                <w:lang w:eastAsia="en-US" w:bidi="he-IL"/>
              </w:rPr>
              <w:t xml:space="preserve"> </w:t>
            </w:r>
            <w:r>
              <w:rPr>
                <w:rFonts w:ascii="Arial" w:eastAsiaTheme="minorHAnsi" w:hAnsi="Arial" w:cs="Arial"/>
                <w:sz w:val="18"/>
                <w:szCs w:val="18"/>
                <w:highlight w:val="yellow"/>
                <w:lang w:eastAsia="en-US" w:bidi="he-IL"/>
              </w:rPr>
              <w:t>…….(ΣΥΜΠΛΗΡΩΣΗ ΤΟΥ ΔΗΜΟΥ)</w:t>
            </w:r>
            <w:r>
              <w:rPr>
                <w:rFonts w:ascii="Arial" w:eastAsiaTheme="minorHAnsi" w:hAnsi="Arial" w:cs="Arial"/>
                <w:sz w:val="18"/>
                <w:szCs w:val="18"/>
                <w:lang w:eastAsia="en-US" w:bidi="he-IL"/>
              </w:rPr>
              <w:t xml:space="preserve"> </w:t>
            </w:r>
            <w:r>
              <w:rPr>
                <w:rFonts w:ascii="Arial" w:eastAsiaTheme="minorHAnsi" w:hAnsi="Arial" w:cs="Arial"/>
                <w:color w:val="000000"/>
                <w:sz w:val="18"/>
                <w:szCs w:val="18"/>
                <w:lang w:eastAsia="en-US" w:bidi="he-IL"/>
              </w:rPr>
              <w:t xml:space="preserve"> λειτουργεί </w:t>
            </w:r>
            <w:r>
              <w:rPr>
                <w:rFonts w:ascii="MyriadPro-Regular" w:eastAsiaTheme="minorHAnsi" w:hAnsi="MyriadPro-Regular" w:cs="MyriadPro-Regular"/>
                <w:sz w:val="20"/>
                <w:szCs w:val="20"/>
                <w:lang w:eastAsia="en-US" w:bidi="he-IL"/>
              </w:rPr>
              <w:t>καθ΄ όλη τη διάρκεια του έτους, επί οκταώρου βάσεως πέντε ημέρες την εβδομάδα (Δευτέρα έως Παρασκευή).</w:t>
            </w:r>
          </w:p>
          <w:p w:rsidR="006C1442" w:rsidRDefault="006C1442">
            <w:pPr>
              <w:autoSpaceDE w:val="0"/>
              <w:autoSpaceDN w:val="0"/>
              <w:adjustRightInd w:val="0"/>
              <w:spacing w:before="0" w:beforeAutospacing="0" w:line="276" w:lineRule="auto"/>
              <w:rPr>
                <w:rFonts w:ascii="Arial" w:eastAsiaTheme="minorHAnsi" w:hAnsi="Arial" w:cs="Arial"/>
                <w:color w:val="000000"/>
                <w:sz w:val="18"/>
                <w:szCs w:val="18"/>
                <w:lang w:eastAsia="en-US" w:bidi="he-IL"/>
              </w:rPr>
            </w:pPr>
          </w:p>
          <w:p w:rsidR="006C1442" w:rsidRDefault="0010464A">
            <w:pPr>
              <w:autoSpaceDE w:val="0"/>
              <w:autoSpaceDN w:val="0"/>
              <w:adjustRightInd w:val="0"/>
              <w:spacing w:before="0" w:beforeAutospacing="0"/>
              <w:rPr>
                <w:rFonts w:ascii="MyriadPro-Regular" w:eastAsiaTheme="minorHAnsi" w:hAnsi="MyriadPro-Regular" w:cs="MyriadPro-Regular"/>
                <w:b/>
                <w:bCs/>
                <w:color w:val="000000"/>
                <w:sz w:val="22"/>
                <w:szCs w:val="22"/>
                <w:lang w:eastAsia="en-US" w:bidi="he-IL"/>
              </w:rPr>
            </w:pPr>
            <w:r>
              <w:rPr>
                <w:rFonts w:ascii="MyriadPro-Regular" w:eastAsiaTheme="minorHAnsi" w:hAnsi="MyriadPro-Regular" w:cs="MyriadPro-Regular"/>
                <w:b/>
                <w:bCs/>
                <w:color w:val="000000"/>
                <w:sz w:val="22"/>
                <w:szCs w:val="22"/>
                <w:highlight w:val="cyan"/>
                <w:lang w:eastAsia="en-US" w:bidi="he-IL"/>
              </w:rPr>
              <w:t xml:space="preserve">ΓΙΑ ΠΕΡΙΠΤΩΣΕΙΣ </w:t>
            </w:r>
            <w:r>
              <w:rPr>
                <w:rFonts w:ascii="MyriadPro-Regular" w:eastAsiaTheme="minorHAnsi" w:hAnsi="MyriadPro-Regular" w:cs="MyriadPro-Regular"/>
                <w:b/>
                <w:bCs/>
                <w:color w:val="000000"/>
                <w:sz w:val="28"/>
                <w:szCs w:val="28"/>
                <w:highlight w:val="cyan"/>
                <w:lang w:eastAsia="en-US" w:bidi="he-IL"/>
              </w:rPr>
              <w:t xml:space="preserve">ΠΑΡΑΡΤΗΜΑΤΟΣ ΚΕΜ (ΥΦΙΣΤΑΜΕΝΟΥ ή ΝΕΟΥ) </w:t>
            </w:r>
            <w:r>
              <w:rPr>
                <w:rFonts w:ascii="MyriadPro-Regular" w:eastAsiaTheme="minorHAnsi" w:hAnsi="MyriadPro-Regular" w:cs="MyriadPro-Regular"/>
                <w:b/>
                <w:bCs/>
                <w:color w:val="000000"/>
                <w:sz w:val="22"/>
                <w:szCs w:val="22"/>
                <w:highlight w:val="cyan"/>
                <w:lang w:eastAsia="en-US" w:bidi="he-IL"/>
              </w:rPr>
              <w:t xml:space="preserve">ΕΠΙΛΕΓΕΤΑΙ </w:t>
            </w:r>
            <w:r>
              <w:rPr>
                <w:rFonts w:ascii="MyriadPro-Regular" w:eastAsiaTheme="minorHAnsi" w:hAnsi="MyriadPro-Regular" w:cs="MyriadPro-Regular"/>
                <w:b/>
                <w:bCs/>
                <w:color w:val="000000"/>
                <w:sz w:val="26"/>
                <w:szCs w:val="26"/>
                <w:highlight w:val="cyan"/>
                <w:u w:val="single"/>
                <w:lang w:eastAsia="en-US" w:bidi="he-IL"/>
              </w:rPr>
              <w:t>ΚΑΙ</w:t>
            </w:r>
            <w:r>
              <w:rPr>
                <w:rFonts w:ascii="MyriadPro-Regular" w:eastAsiaTheme="minorHAnsi" w:hAnsi="MyriadPro-Regular" w:cs="MyriadPro-Regular"/>
                <w:b/>
                <w:bCs/>
                <w:color w:val="000000"/>
                <w:sz w:val="22"/>
                <w:szCs w:val="22"/>
                <w:highlight w:val="cyan"/>
                <w:lang w:eastAsia="en-US" w:bidi="he-IL"/>
              </w:rPr>
              <w:t xml:space="preserve"> ΤΟ ΠΑΡΑΚΑΤΩ ΚΕΙΜΕΝΟ</w:t>
            </w:r>
          </w:p>
          <w:p w:rsidR="006C1442" w:rsidRDefault="006C1442">
            <w:pPr>
              <w:autoSpaceDE w:val="0"/>
              <w:autoSpaceDN w:val="0"/>
              <w:adjustRightInd w:val="0"/>
              <w:spacing w:before="0" w:beforeAutospacing="0"/>
              <w:rPr>
                <w:rFonts w:ascii="MyriadPro-Regular" w:eastAsiaTheme="minorHAnsi" w:hAnsi="MyriadPro-Regular" w:cs="MyriadPro-Regular"/>
                <w:color w:val="000000"/>
                <w:sz w:val="20"/>
                <w:szCs w:val="20"/>
                <w:lang w:eastAsia="en-US" w:bidi="he-IL"/>
              </w:rPr>
            </w:pPr>
          </w:p>
          <w:p w:rsidR="006C1442" w:rsidRDefault="0010464A">
            <w:pPr>
              <w:autoSpaceDE w:val="0"/>
              <w:autoSpaceDN w:val="0"/>
              <w:adjustRightInd w:val="0"/>
              <w:spacing w:before="0" w:beforeAutospacing="0" w:line="276" w:lineRule="auto"/>
              <w:rPr>
                <w:rFonts w:ascii="Arial" w:eastAsiaTheme="minorHAnsi" w:hAnsi="Arial" w:cs="Arial"/>
                <w:color w:val="000000"/>
                <w:sz w:val="18"/>
                <w:szCs w:val="18"/>
                <w:lang w:eastAsia="en-US" w:bidi="he-IL"/>
              </w:rPr>
            </w:pPr>
            <w:r>
              <w:rPr>
                <w:rFonts w:ascii="Arial" w:eastAsiaTheme="minorHAnsi" w:hAnsi="Arial" w:cs="Arial"/>
                <w:color w:val="000000"/>
                <w:sz w:val="18"/>
                <w:szCs w:val="18"/>
                <w:lang w:eastAsia="en-US" w:bidi="he-IL"/>
              </w:rPr>
              <w:t xml:space="preserve">Επιπρόσθετα η συνέχιση της λειτουργίας του Κέντρου Ένταξης Μεταναστών (ΚΕΜ)/δημιουργίας νέου Παραρτήματος Κέντρου Ένταξης Μεταναστών (ΚΕΜ) συμβάλλει στην εξυπηρέτηση των νόμιμα διαμενόντων μεταναστών, αιτούντων/δικαιούχων διεθνούς και προσωρινής προστασίας, παρέχοντας  εξειδικευμένες υπηρεσίες με σκοπό την υλοποίηση ενός ευρέως φάσματος δράσεων ένταξης, σε τοπικό επίπεδο με έμφαση στους τομείς της διδασκαλίας της ελληνικής γλώσσας και στοιχείων της ελληνικής ιστορίας και πολιτισμού, της απασχόλησης, εκπαίδευσης, υγείας, προστασίας και πρόνοιας, </w:t>
            </w:r>
            <w:proofErr w:type="spellStart"/>
            <w:r>
              <w:rPr>
                <w:rFonts w:ascii="Arial" w:eastAsiaTheme="minorHAnsi" w:hAnsi="Arial" w:cs="Arial"/>
                <w:color w:val="000000"/>
                <w:sz w:val="18"/>
                <w:szCs w:val="18"/>
                <w:lang w:eastAsia="en-US" w:bidi="he-IL"/>
              </w:rPr>
              <w:t>διαπολιτισμικότητας</w:t>
            </w:r>
            <w:proofErr w:type="spellEnd"/>
            <w:r>
              <w:rPr>
                <w:rFonts w:ascii="Arial" w:eastAsiaTheme="minorHAnsi" w:hAnsi="Arial" w:cs="Arial"/>
                <w:color w:val="000000"/>
                <w:sz w:val="18"/>
                <w:szCs w:val="18"/>
                <w:lang w:eastAsia="en-US" w:bidi="he-IL"/>
              </w:rPr>
              <w:t xml:space="preserve">, κοινωνικής ασφάλισης, διαπολιτισμικής μεσολάβησης, στέγασης. Το Παράρτημα ΚΕΜ </w:t>
            </w:r>
            <w:r>
              <w:rPr>
                <w:rFonts w:ascii="Arial" w:eastAsiaTheme="minorHAnsi" w:hAnsi="Arial" w:cs="Arial"/>
                <w:sz w:val="18"/>
                <w:szCs w:val="18"/>
                <w:highlight w:val="yellow"/>
                <w:lang w:eastAsia="en-US" w:bidi="he-IL"/>
              </w:rPr>
              <w:t>…….(ΣΥΜΠΛΗΡΩΣΗ ΤΟΥ ΔΗΜΟΥ)</w:t>
            </w:r>
            <w:r>
              <w:rPr>
                <w:rFonts w:ascii="Arial" w:eastAsiaTheme="minorHAnsi" w:hAnsi="Arial" w:cs="Arial"/>
                <w:sz w:val="18"/>
                <w:szCs w:val="18"/>
                <w:lang w:eastAsia="en-US" w:bidi="he-IL"/>
              </w:rPr>
              <w:t xml:space="preserve"> </w:t>
            </w:r>
            <w:r>
              <w:rPr>
                <w:rFonts w:ascii="Arial" w:eastAsiaTheme="minorHAnsi" w:hAnsi="Arial" w:cs="Arial"/>
                <w:color w:val="000000"/>
                <w:sz w:val="18"/>
                <w:szCs w:val="18"/>
                <w:lang w:eastAsia="en-US" w:bidi="he-IL"/>
              </w:rPr>
              <w:t xml:space="preserve"> λειτουργεί </w:t>
            </w:r>
            <w:r>
              <w:rPr>
                <w:rFonts w:ascii="MyriadPro-Regular" w:eastAsiaTheme="minorHAnsi" w:hAnsi="MyriadPro-Regular" w:cs="MyriadPro-Regular"/>
                <w:sz w:val="20"/>
                <w:szCs w:val="20"/>
                <w:lang w:eastAsia="en-US" w:bidi="he-IL"/>
              </w:rPr>
              <w:t>καθ΄ όλη τη διάρκεια του έτους, επί οκταώρου βάσεως πέντε ημέρες την εβδομάδα (Δευτέρα έως Παρασκευή).</w:t>
            </w:r>
          </w:p>
          <w:p w:rsidR="006C1442" w:rsidRDefault="006C1442">
            <w:pPr>
              <w:autoSpaceDE w:val="0"/>
              <w:autoSpaceDN w:val="0"/>
              <w:adjustRightInd w:val="0"/>
              <w:spacing w:before="0" w:beforeAutospacing="0" w:line="276" w:lineRule="auto"/>
              <w:rPr>
                <w:rFonts w:ascii="Arial" w:eastAsiaTheme="minorHAnsi" w:hAnsi="Arial" w:cs="Arial"/>
                <w:color w:val="000000"/>
                <w:sz w:val="18"/>
                <w:szCs w:val="18"/>
                <w:lang w:eastAsia="en-US" w:bidi="he-IL"/>
              </w:rPr>
            </w:pPr>
          </w:p>
          <w:p w:rsidR="006C1442" w:rsidRDefault="0010464A">
            <w:pPr>
              <w:autoSpaceDE w:val="0"/>
              <w:autoSpaceDN w:val="0"/>
              <w:adjustRightInd w:val="0"/>
              <w:spacing w:before="0" w:beforeAutospacing="0" w:line="276" w:lineRule="auto"/>
              <w:rPr>
                <w:rFonts w:ascii="MyriadPro-Regular" w:eastAsiaTheme="minorHAnsi" w:hAnsi="MyriadPro-Regular" w:cs="MyriadPro-Regular"/>
                <w:b/>
                <w:bCs/>
                <w:color w:val="000000"/>
                <w:sz w:val="22"/>
                <w:szCs w:val="22"/>
                <w:highlight w:val="cyan"/>
                <w:lang w:eastAsia="en-US" w:bidi="he-IL"/>
              </w:rPr>
            </w:pPr>
            <w:r>
              <w:rPr>
                <w:rFonts w:ascii="MyriadPro-Regular" w:eastAsiaTheme="minorHAnsi" w:hAnsi="MyriadPro-Regular" w:cs="MyriadPro-Regular"/>
                <w:b/>
                <w:bCs/>
                <w:color w:val="000000"/>
                <w:sz w:val="22"/>
                <w:szCs w:val="22"/>
                <w:highlight w:val="cyan"/>
                <w:lang w:eastAsia="en-US" w:bidi="he-IL"/>
              </w:rPr>
              <w:t>[Η ΠΑΡΑΚΑΤΩ ΠΑΡΑΓΡΑΦΟΣ ΕΠΙΛΕΓΕΤΑΙ ΩΣ ΤΕΛΕΥΤΑΙΑ ΠΑΡΑΓΡΑΦΟΣ ΤΟΥ ΠΕΔΙΟΥ]</w:t>
            </w:r>
          </w:p>
          <w:p w:rsidR="006C1442" w:rsidRDefault="006C1442">
            <w:pPr>
              <w:autoSpaceDE w:val="0"/>
              <w:autoSpaceDN w:val="0"/>
              <w:adjustRightInd w:val="0"/>
              <w:spacing w:before="0" w:beforeAutospacing="0" w:line="276" w:lineRule="auto"/>
              <w:rPr>
                <w:rFonts w:ascii="MyriadPro-Regular" w:eastAsiaTheme="minorHAnsi" w:hAnsi="MyriadPro-Regular" w:cs="MyriadPro-Regular"/>
                <w:color w:val="000000"/>
                <w:sz w:val="20"/>
                <w:szCs w:val="20"/>
                <w:lang w:eastAsia="en-US" w:bidi="he-IL"/>
              </w:rPr>
            </w:pPr>
          </w:p>
          <w:p w:rsidR="006C1442" w:rsidRDefault="0010464A">
            <w:pPr>
              <w:autoSpaceDE w:val="0"/>
              <w:autoSpaceDN w:val="0"/>
              <w:adjustRightInd w:val="0"/>
              <w:spacing w:before="0" w:beforeAutospacing="0" w:line="276" w:lineRule="auto"/>
              <w:rPr>
                <w:rFonts w:ascii="Arial" w:eastAsiaTheme="minorHAnsi" w:hAnsi="Arial" w:cs="Arial"/>
                <w:color w:val="000000"/>
                <w:sz w:val="18"/>
                <w:szCs w:val="18"/>
                <w:lang w:eastAsia="en-US" w:bidi="he-IL"/>
              </w:rPr>
            </w:pPr>
            <w:r>
              <w:rPr>
                <w:rFonts w:ascii="MyriadPro-Regular" w:eastAsiaTheme="minorHAnsi" w:hAnsi="MyriadPro-Regular" w:cs="MyriadPro-Regular"/>
                <w:color w:val="000000"/>
                <w:sz w:val="20"/>
                <w:szCs w:val="20"/>
                <w:lang w:eastAsia="en-US" w:bidi="he-IL"/>
              </w:rPr>
              <w:t xml:space="preserve">Οι </w:t>
            </w:r>
            <w:r>
              <w:rPr>
                <w:rFonts w:ascii="Arial" w:eastAsiaTheme="minorHAnsi" w:hAnsi="Arial" w:cs="Arial"/>
                <w:color w:val="000000"/>
                <w:sz w:val="18"/>
                <w:szCs w:val="18"/>
                <w:lang w:eastAsia="en-US" w:bidi="he-IL"/>
              </w:rPr>
              <w:t xml:space="preserve">υπηρεσίες που παρέχονται στο πλαίσιο της Πράξης είναι δωρεάν προς όλους, με βάση την καθολική κάλυψη, στο πλαίσιο των αποκλειστικών αρμοδιοτήτων του Δήμου </w:t>
            </w:r>
            <w:r>
              <w:rPr>
                <w:rFonts w:ascii="Arial" w:eastAsiaTheme="minorHAnsi" w:hAnsi="Arial" w:cs="Arial"/>
                <w:color w:val="000000"/>
                <w:sz w:val="18"/>
                <w:szCs w:val="18"/>
                <w:highlight w:val="yellow"/>
                <w:lang w:eastAsia="en-US" w:bidi="he-IL"/>
              </w:rPr>
              <w:t>…….(ΣΥΜΠΛΗΡΩΣΗ ΤΟΥ ΔΗΜΟΥ)</w:t>
            </w:r>
            <w:r>
              <w:rPr>
                <w:rFonts w:ascii="Arial" w:eastAsiaTheme="minorHAnsi" w:hAnsi="Arial" w:cs="Arial"/>
                <w:color w:val="000000"/>
                <w:sz w:val="18"/>
                <w:szCs w:val="18"/>
                <w:lang w:eastAsia="en-US" w:bidi="he-IL"/>
              </w:rPr>
              <w:t xml:space="preserve"> για την παροχή κοινωνικής πρόνοιας σε επιβαρυμένα υποσύνολα ανθρώπων της τοπικής κοινωνίας.</w:t>
            </w:r>
          </w:p>
          <w:p w:rsidR="006C1442" w:rsidRDefault="006C1442">
            <w:pPr>
              <w:autoSpaceDE w:val="0"/>
              <w:autoSpaceDN w:val="0"/>
              <w:adjustRightInd w:val="0"/>
              <w:spacing w:before="0" w:beforeAutospacing="0"/>
              <w:rPr>
                <w:rFonts w:ascii="Arial" w:eastAsiaTheme="minorHAnsi" w:hAnsi="Arial" w:cs="Arial"/>
                <w:color w:val="000000"/>
                <w:sz w:val="18"/>
                <w:szCs w:val="18"/>
                <w:lang w:eastAsia="en-US" w:bidi="he-IL"/>
              </w:rPr>
            </w:pPr>
          </w:p>
        </w:tc>
      </w:tr>
      <w:tr w:rsidR="006C1442">
        <w:trPr>
          <w:trHeight w:val="880"/>
          <w:jc w:val="center"/>
        </w:trPr>
        <w:tc>
          <w:tcPr>
            <w:tcW w:w="9634" w:type="dxa"/>
          </w:tcPr>
          <w:p w:rsidR="006C1442" w:rsidRDefault="0010464A">
            <w:pPr>
              <w:pStyle w:val="ad"/>
              <w:numPr>
                <w:ilvl w:val="0"/>
                <w:numId w:val="7"/>
              </w:numPr>
              <w:tabs>
                <w:tab w:val="left" w:pos="412"/>
              </w:tabs>
              <w:ind w:left="412" w:hanging="284"/>
              <w:contextualSpacing w:val="0"/>
              <w:rPr>
                <w:rFonts w:ascii="Tahoma" w:hAnsi="Tahoma" w:cs="Tahoma"/>
              </w:rPr>
            </w:pPr>
            <w:r>
              <w:rPr>
                <w:rFonts w:ascii="Tahoma" w:hAnsi="Tahoma" w:cs="Tahoma"/>
              </w:rPr>
              <w:lastRenderedPageBreak/>
              <w:t xml:space="preserve">ΕΠΙΚΟΙΝΩΝΙΑΚΗ ΠΕΡΙΓΡΑΦΗ ΦΥΣΙΚΟΥ ΑΝΤΙΚΕΙΜΕΝΟΥ ΠΡΑΞΗΣ </w:t>
            </w:r>
          </w:p>
          <w:p w:rsidR="006C1442" w:rsidRDefault="006C1442">
            <w:pPr>
              <w:autoSpaceDE w:val="0"/>
              <w:autoSpaceDN w:val="0"/>
              <w:adjustRightInd w:val="0"/>
              <w:spacing w:before="0" w:beforeAutospacing="0"/>
              <w:rPr>
                <w:rFonts w:ascii="MyriadPro-Regular" w:eastAsiaTheme="minorHAnsi" w:hAnsi="MyriadPro-Regular" w:cs="MyriadPro-Regular"/>
                <w:sz w:val="20"/>
                <w:szCs w:val="20"/>
                <w:lang w:eastAsia="en-US" w:bidi="he-IL"/>
              </w:rPr>
            </w:pPr>
          </w:p>
          <w:p w:rsidR="006C1442" w:rsidRDefault="0010464A">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Ο σχεδιασμός και η υλοποίηση του [Διευρυμένου] Κέντρου Κοινότητας και του  </w:t>
            </w:r>
            <w:r>
              <w:rPr>
                <w:rFonts w:ascii="MyriadPro-Regular" w:eastAsiaTheme="minorHAnsi" w:hAnsi="MyriadPro-Regular" w:cs="MyriadPro-Regular"/>
                <w:sz w:val="20"/>
                <w:szCs w:val="20"/>
                <w:highlight w:val="cyan"/>
                <w:lang w:eastAsia="en-US" w:bidi="he-IL"/>
              </w:rPr>
              <w:t xml:space="preserve">Παραρτήματος </w:t>
            </w:r>
            <w:proofErr w:type="spellStart"/>
            <w:r>
              <w:rPr>
                <w:rFonts w:ascii="MyriadPro-Regular" w:eastAsiaTheme="minorHAnsi" w:hAnsi="MyriadPro-Regular" w:cs="MyriadPro-Regular"/>
                <w:sz w:val="20"/>
                <w:szCs w:val="20"/>
                <w:highlight w:val="cyan"/>
                <w:lang w:eastAsia="en-US" w:bidi="he-IL"/>
              </w:rPr>
              <w:t>Ρομά</w:t>
            </w:r>
            <w:proofErr w:type="spellEnd"/>
            <w:r>
              <w:rPr>
                <w:rFonts w:ascii="MyriadPro-Regular" w:eastAsiaTheme="minorHAnsi" w:hAnsi="MyriadPro-Regular" w:cs="MyriadPro-Regular"/>
                <w:sz w:val="20"/>
                <w:szCs w:val="20"/>
                <w:highlight w:val="cyan"/>
                <w:lang w:eastAsia="en-US" w:bidi="he-IL"/>
              </w:rPr>
              <w:t xml:space="preserve"> / ΚΕΜ</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highlight w:val="yellow"/>
                <w:lang w:eastAsia="en-US" w:bidi="he-IL"/>
              </w:rPr>
              <w:t>(ΕΠΙΛΕΞΤΕ ΠΑΡΑΡΤΗΜΑ Ή ΕΠΙΛΟΓΗ ΚΑΙ ΤΩΝ 2 ΕΦΟΣΟΝ ΛΕΙΤΟΥΡΓΟΥΝ ΚΑΙ ΟΙ ΔΥΟ ΤΥΠΟΙ ΠΑΡΑΡΤΗΜΑΤΩΝ)</w:t>
            </w:r>
            <w:r>
              <w:rPr>
                <w:rFonts w:ascii="MyriadPro-Regular" w:eastAsiaTheme="minorHAnsi" w:hAnsi="MyriadPro-Regular" w:cs="MyriadPro-Regular"/>
                <w:sz w:val="20"/>
                <w:szCs w:val="20"/>
                <w:lang w:eastAsia="en-US" w:bidi="he-IL"/>
              </w:rPr>
              <w:t xml:space="preserve"> εντάσσεται στον Εθνικό Μηχανισμό Συντονισμού, Παρακολούθησης και Αξιολόγησης των Πολιτικών Κοινωνικής Ένταξης και Κοινωνικής Συνοχής (ΕΜ), ο οποίος συντονίζει τις πολιτικές κοινωνικής ένταξης, παρακολουθεί και </w:t>
            </w:r>
            <w:r>
              <w:rPr>
                <w:rFonts w:ascii="MyriadPro-Regular" w:eastAsiaTheme="minorHAnsi" w:hAnsi="MyriadPro-Regular" w:cs="MyriadPro-Regular"/>
                <w:sz w:val="20"/>
                <w:szCs w:val="20"/>
                <w:lang w:eastAsia="en-US" w:bidi="he-IL"/>
              </w:rPr>
              <w:lastRenderedPageBreak/>
              <w:t>αξιολογεί την εφαρμογή τους, προσδιορίζει τις προτεραιότητες, με βάση τις εκάστοτε ανάγκες, ώστε να ενισχύει την αποδοτικότητα και αποτελεσματικότητα του συστήματος κοινωνικής προστασίας.</w:t>
            </w:r>
          </w:p>
          <w:p w:rsidR="006C1442" w:rsidRDefault="006C1442">
            <w:pPr>
              <w:autoSpaceDE w:val="0"/>
              <w:autoSpaceDN w:val="0"/>
              <w:adjustRightInd w:val="0"/>
              <w:spacing w:before="0" w:beforeAutospacing="0"/>
              <w:rPr>
                <w:rFonts w:ascii="MyriadPro-Regular" w:eastAsiaTheme="minorHAnsi" w:hAnsi="MyriadPro-Regular" w:cs="MyriadPro-Regular"/>
                <w:sz w:val="20"/>
                <w:szCs w:val="20"/>
                <w:lang w:eastAsia="en-US" w:bidi="he-IL"/>
              </w:rPr>
            </w:pPr>
          </w:p>
          <w:p w:rsidR="006C1442" w:rsidRDefault="0010464A">
            <w:pPr>
              <w:autoSpaceDE w:val="0"/>
              <w:autoSpaceDN w:val="0"/>
              <w:adjustRightInd w:val="0"/>
              <w:spacing w:before="0" w:beforeAutospacing="0"/>
              <w:rPr>
                <w:rFonts w:ascii="Arial" w:eastAsiaTheme="minorHAnsi" w:hAnsi="Arial" w:cs="Arial"/>
                <w:color w:val="000000"/>
                <w:sz w:val="18"/>
                <w:szCs w:val="18"/>
                <w:lang w:eastAsia="en-US" w:bidi="he-IL"/>
              </w:rPr>
            </w:pPr>
            <w:r>
              <w:rPr>
                <w:rFonts w:ascii="MyriadPro-Regular" w:eastAsiaTheme="minorHAnsi" w:hAnsi="MyriadPro-Regular" w:cs="MyriadPro-Regular"/>
                <w:sz w:val="20"/>
                <w:szCs w:val="20"/>
                <w:lang w:eastAsia="en-US" w:bidi="he-IL"/>
              </w:rPr>
              <w:t xml:space="preserve">Η συνέχιση λειτουργίας του Κέντρου Κοινότητας αποσκοπεί στην παροχή υπηρεσιών τύπου: “Υπηρεσία μίας στάσης”, αποτελώντας το βασικό «πυρήνα» διευρυμένων κοινωνικών υπηρεσιών προς την τοπική κοινότητα και λειτουργώντας  ως συμπληρωματικής δομής των Κοινωνικών Υπηρεσιών του Δήμου </w:t>
            </w:r>
            <w:r>
              <w:rPr>
                <w:rFonts w:ascii="MyriadPro-Regular" w:eastAsiaTheme="minorHAnsi" w:hAnsi="MyriadPro-Regular" w:cs="MyriadPro-Regular"/>
                <w:sz w:val="20"/>
                <w:szCs w:val="20"/>
                <w:highlight w:val="yellow"/>
                <w:lang w:eastAsia="en-US" w:bidi="he-IL"/>
              </w:rPr>
              <w:t>…………….</w:t>
            </w:r>
            <w:r>
              <w:rPr>
                <w:rFonts w:ascii="Arial" w:eastAsiaTheme="minorHAnsi" w:hAnsi="Arial" w:cs="Arial"/>
                <w:sz w:val="18"/>
                <w:szCs w:val="18"/>
                <w:highlight w:val="yellow"/>
                <w:lang w:eastAsia="en-US" w:bidi="he-IL"/>
              </w:rPr>
              <w:t>…….(ΣΥΜΠΛΗΡΩΣΗ ΤΟΥ ΔΗΜΟΥ)</w:t>
            </w:r>
            <w:r>
              <w:rPr>
                <w:rFonts w:ascii="Arial" w:eastAsiaTheme="minorHAnsi" w:hAnsi="Arial" w:cs="Arial"/>
                <w:sz w:val="18"/>
                <w:szCs w:val="18"/>
                <w:lang w:eastAsia="en-US" w:bidi="he-IL"/>
              </w:rPr>
              <w:t xml:space="preserve">. Ειδικότερα </w:t>
            </w:r>
            <w:r>
              <w:rPr>
                <w:rFonts w:ascii="MyriadPro-Regular" w:eastAsiaTheme="minorHAnsi" w:hAnsi="MyriadPro-Regular" w:cs="MyriadPro-Regular"/>
                <w:sz w:val="20"/>
                <w:szCs w:val="20"/>
                <w:lang w:eastAsia="en-US" w:bidi="he-IL"/>
              </w:rPr>
              <w:t>στοχεύει να αποτελεί και κατά την Προγραμματική Περίοδο 2021-2027 ένα “</w:t>
            </w:r>
            <w:proofErr w:type="spellStart"/>
            <w:r>
              <w:rPr>
                <w:rFonts w:ascii="MyriadPro-Regular" w:eastAsiaTheme="minorHAnsi" w:hAnsi="MyriadPro-Regular" w:cs="MyriadPro-Regular"/>
                <w:sz w:val="20"/>
                <w:szCs w:val="20"/>
                <w:lang w:eastAsia="en-US" w:bidi="he-IL"/>
              </w:rPr>
              <w:t>front</w:t>
            </w:r>
            <w:proofErr w:type="spellEnd"/>
            <w:r>
              <w:rPr>
                <w:rFonts w:ascii="MyriadPro-Regular" w:eastAsiaTheme="minorHAnsi" w:hAnsi="MyriadPro-Regular" w:cs="MyriadPro-Regular"/>
                <w:sz w:val="20"/>
                <w:szCs w:val="20"/>
                <w:lang w:eastAsia="en-US" w:bidi="he-IL"/>
              </w:rPr>
              <w:t xml:space="preserve"> </w:t>
            </w:r>
            <w:proofErr w:type="spellStart"/>
            <w:r>
              <w:rPr>
                <w:rFonts w:ascii="MyriadPro-Regular" w:eastAsiaTheme="minorHAnsi" w:hAnsi="MyriadPro-Regular" w:cs="MyriadPro-Regular"/>
                <w:sz w:val="20"/>
                <w:szCs w:val="20"/>
                <w:lang w:eastAsia="en-US" w:bidi="he-IL"/>
              </w:rPr>
              <w:t>desk</w:t>
            </w:r>
            <w:proofErr w:type="spellEnd"/>
            <w:r>
              <w:rPr>
                <w:rFonts w:ascii="MyriadPro-Regular" w:eastAsiaTheme="minorHAnsi" w:hAnsi="MyriadPro-Regular" w:cs="MyriadPro-Regular"/>
                <w:sz w:val="20"/>
                <w:szCs w:val="20"/>
                <w:lang w:eastAsia="en-US" w:bidi="he-IL"/>
              </w:rPr>
              <w:t xml:space="preserve">” υποδοχής, καταγραφής, κατεύθυνσης και παραπομπής των ωφελούμενων ατόμων σύμφωνα με τα οριζόμενα στην </w:t>
            </w:r>
            <w:r>
              <w:rPr>
                <w:rFonts w:ascii="Arial" w:eastAsiaTheme="minorHAnsi" w:hAnsi="Arial" w:cs="Arial"/>
                <w:color w:val="000000"/>
                <w:sz w:val="18"/>
                <w:szCs w:val="18"/>
                <w:lang w:eastAsia="en-US" w:bidi="he-IL"/>
              </w:rPr>
              <w:t xml:space="preserve">ΚΥΑ 49744/2023 (ΦΕΚ 3222/Β/19.05.2023). </w:t>
            </w:r>
          </w:p>
          <w:p w:rsidR="006C1442" w:rsidRDefault="006C1442">
            <w:pPr>
              <w:autoSpaceDE w:val="0"/>
              <w:autoSpaceDN w:val="0"/>
              <w:adjustRightInd w:val="0"/>
              <w:spacing w:before="0" w:beforeAutospacing="0"/>
              <w:rPr>
                <w:rFonts w:ascii="Arial" w:eastAsiaTheme="minorHAnsi" w:hAnsi="Arial" w:cs="Arial"/>
                <w:color w:val="000000"/>
                <w:sz w:val="18"/>
                <w:szCs w:val="18"/>
                <w:lang w:eastAsia="en-US" w:bidi="he-IL"/>
              </w:rPr>
            </w:pPr>
          </w:p>
          <w:p w:rsidR="006C1442" w:rsidRDefault="0010464A">
            <w:pPr>
              <w:autoSpaceDE w:val="0"/>
              <w:autoSpaceDN w:val="0"/>
              <w:adjustRightInd w:val="0"/>
              <w:spacing w:before="0" w:beforeAutospacing="0"/>
              <w:rPr>
                <w:rFonts w:ascii="MyriadPro-Regular" w:eastAsiaTheme="minorHAnsi" w:hAnsi="MyriadPro-Regular" w:cs="MyriadPro-Regular"/>
                <w:b/>
                <w:bCs/>
                <w:color w:val="000000"/>
                <w:sz w:val="22"/>
                <w:szCs w:val="22"/>
                <w:lang w:eastAsia="en-US" w:bidi="he-IL"/>
              </w:rPr>
            </w:pPr>
            <w:r>
              <w:rPr>
                <w:rFonts w:ascii="MyriadPro-Regular" w:eastAsiaTheme="minorHAnsi" w:hAnsi="MyriadPro-Regular" w:cs="MyriadPro-Regular"/>
                <w:b/>
                <w:bCs/>
                <w:color w:val="000000"/>
                <w:sz w:val="22"/>
                <w:szCs w:val="22"/>
                <w:highlight w:val="cyan"/>
                <w:lang w:eastAsia="en-US" w:bidi="he-IL"/>
              </w:rPr>
              <w:t xml:space="preserve">ΓΙΑ ΠΕΡΙΠΤΩΣΕΙΣ </w:t>
            </w:r>
            <w:r>
              <w:rPr>
                <w:rFonts w:ascii="MyriadPro-Regular" w:eastAsiaTheme="minorHAnsi" w:hAnsi="MyriadPro-Regular" w:cs="MyriadPro-Regular"/>
                <w:b/>
                <w:bCs/>
                <w:color w:val="000000"/>
                <w:sz w:val="28"/>
                <w:szCs w:val="28"/>
                <w:highlight w:val="cyan"/>
                <w:lang w:eastAsia="en-US" w:bidi="he-IL"/>
              </w:rPr>
              <w:t xml:space="preserve">ΠΑΡΑΡΤΗΜΑΤΟΣ ΡΟΜΑ (ΥΦΙΣΤΑΜΕΝΟΥ ή ΝΕΟΥ) </w:t>
            </w:r>
            <w:r>
              <w:rPr>
                <w:rFonts w:ascii="MyriadPro-Regular" w:eastAsiaTheme="minorHAnsi" w:hAnsi="MyriadPro-Regular" w:cs="MyriadPro-Regular"/>
                <w:b/>
                <w:bCs/>
                <w:color w:val="000000"/>
                <w:sz w:val="22"/>
                <w:szCs w:val="22"/>
                <w:highlight w:val="cyan"/>
                <w:lang w:eastAsia="en-US" w:bidi="he-IL"/>
              </w:rPr>
              <w:t>ΕΠΙΛΟΓΗ</w:t>
            </w:r>
            <w:r>
              <w:rPr>
                <w:rFonts w:ascii="MyriadPro-Regular" w:eastAsiaTheme="minorHAnsi" w:hAnsi="MyriadPro-Regular" w:cs="MyriadPro-Regular"/>
                <w:b/>
                <w:bCs/>
                <w:color w:val="000000"/>
                <w:sz w:val="22"/>
                <w:szCs w:val="22"/>
                <w:lang w:eastAsia="en-US" w:bidi="he-IL"/>
              </w:rPr>
              <w:t xml:space="preserve"> </w:t>
            </w:r>
          </w:p>
          <w:p w:rsidR="006C1442" w:rsidRDefault="006C1442">
            <w:pPr>
              <w:autoSpaceDE w:val="0"/>
              <w:autoSpaceDN w:val="0"/>
              <w:adjustRightInd w:val="0"/>
              <w:spacing w:before="0" w:beforeAutospacing="0"/>
              <w:rPr>
                <w:rFonts w:ascii="Arial" w:eastAsiaTheme="minorHAnsi" w:hAnsi="Arial" w:cs="Arial"/>
                <w:color w:val="000000"/>
                <w:sz w:val="18"/>
                <w:szCs w:val="18"/>
                <w:lang w:eastAsia="en-US" w:bidi="he-IL"/>
              </w:rPr>
            </w:pPr>
          </w:p>
          <w:p w:rsidR="006C1442" w:rsidRDefault="0010464A">
            <w:pPr>
              <w:autoSpaceDE w:val="0"/>
              <w:autoSpaceDN w:val="0"/>
              <w:adjustRightInd w:val="0"/>
              <w:spacing w:before="0" w:beforeAutospacing="0"/>
              <w:rPr>
                <w:rFonts w:ascii="Arial" w:eastAsiaTheme="minorHAnsi" w:hAnsi="Arial" w:cs="Arial"/>
                <w:color w:val="000000"/>
                <w:sz w:val="18"/>
                <w:szCs w:val="18"/>
                <w:lang w:eastAsia="en-US" w:bidi="he-IL"/>
              </w:rPr>
            </w:pPr>
            <w:r>
              <w:rPr>
                <w:rFonts w:ascii="Arial" w:eastAsiaTheme="minorHAnsi" w:hAnsi="Arial" w:cs="Arial"/>
                <w:color w:val="000000"/>
                <w:sz w:val="18"/>
                <w:szCs w:val="18"/>
                <w:lang w:eastAsia="en-US" w:bidi="he-IL"/>
              </w:rPr>
              <w:t xml:space="preserve">Επιπλέον μέσω της συνέχισης λειτουργίας του Παραρτήματος </w:t>
            </w:r>
            <w:proofErr w:type="spellStart"/>
            <w:r>
              <w:rPr>
                <w:rFonts w:ascii="Arial" w:eastAsiaTheme="minorHAnsi" w:hAnsi="Arial" w:cs="Arial"/>
                <w:color w:val="000000"/>
                <w:sz w:val="18"/>
                <w:szCs w:val="18"/>
                <w:lang w:eastAsia="en-US" w:bidi="he-IL"/>
              </w:rPr>
              <w:t>Ρομά</w:t>
            </w:r>
            <w:proofErr w:type="spellEnd"/>
            <w:r>
              <w:rPr>
                <w:rFonts w:ascii="Arial" w:eastAsiaTheme="minorHAnsi" w:hAnsi="Arial" w:cs="Arial"/>
                <w:color w:val="000000"/>
                <w:sz w:val="18"/>
                <w:szCs w:val="18"/>
                <w:lang w:eastAsia="en-US" w:bidi="he-IL"/>
              </w:rPr>
              <w:t xml:space="preserve">/ δημιουργία νέου Παραρτήματος </w:t>
            </w:r>
            <w:proofErr w:type="spellStart"/>
            <w:r>
              <w:rPr>
                <w:rFonts w:ascii="Arial" w:eastAsiaTheme="minorHAnsi" w:hAnsi="Arial" w:cs="Arial"/>
                <w:color w:val="000000"/>
                <w:sz w:val="18"/>
                <w:szCs w:val="18"/>
                <w:lang w:eastAsia="en-US" w:bidi="he-IL"/>
              </w:rPr>
              <w:t>Ρομά</w:t>
            </w:r>
            <w:proofErr w:type="spellEnd"/>
            <w:r>
              <w:rPr>
                <w:rFonts w:ascii="Arial" w:eastAsiaTheme="minorHAnsi" w:hAnsi="Arial" w:cs="Arial"/>
                <w:color w:val="000000"/>
                <w:sz w:val="18"/>
                <w:szCs w:val="18"/>
                <w:lang w:eastAsia="en-US" w:bidi="he-IL"/>
              </w:rPr>
              <w:t xml:space="preserve">, παρέχονται εξειδικευμένες υπηρεσίες ανάλογα με τις ανάγκες των τοπικών κοινοτήτων των </w:t>
            </w:r>
            <w:proofErr w:type="spellStart"/>
            <w:r>
              <w:rPr>
                <w:rFonts w:ascii="Arial" w:eastAsiaTheme="minorHAnsi" w:hAnsi="Arial" w:cs="Arial"/>
                <w:color w:val="000000"/>
                <w:sz w:val="18"/>
                <w:szCs w:val="18"/>
                <w:lang w:eastAsia="en-US" w:bidi="he-IL"/>
              </w:rPr>
              <w:t>Ρομά</w:t>
            </w:r>
            <w:proofErr w:type="spellEnd"/>
            <w:r>
              <w:rPr>
                <w:rFonts w:ascii="Arial" w:eastAsiaTheme="minorHAnsi" w:hAnsi="Arial" w:cs="Arial"/>
                <w:color w:val="000000"/>
                <w:sz w:val="18"/>
                <w:szCs w:val="18"/>
                <w:lang w:eastAsia="en-US" w:bidi="he-IL"/>
              </w:rPr>
              <w:t>.</w:t>
            </w:r>
          </w:p>
          <w:p w:rsidR="006C1442" w:rsidRDefault="006C1442">
            <w:pPr>
              <w:autoSpaceDE w:val="0"/>
              <w:autoSpaceDN w:val="0"/>
              <w:adjustRightInd w:val="0"/>
              <w:spacing w:before="0" w:beforeAutospacing="0"/>
              <w:rPr>
                <w:rFonts w:ascii="Tahoma" w:hAnsi="Tahoma" w:cs="Tahoma"/>
                <w:iCs/>
              </w:rPr>
            </w:pPr>
          </w:p>
          <w:p w:rsidR="006C1442" w:rsidRDefault="006C1442">
            <w:pPr>
              <w:autoSpaceDE w:val="0"/>
              <w:autoSpaceDN w:val="0"/>
              <w:adjustRightInd w:val="0"/>
              <w:spacing w:before="0" w:beforeAutospacing="0" w:line="276" w:lineRule="auto"/>
              <w:rPr>
                <w:rFonts w:ascii="Arial" w:eastAsiaTheme="minorHAnsi" w:hAnsi="Arial" w:cs="Arial"/>
                <w:color w:val="000000"/>
                <w:sz w:val="18"/>
                <w:szCs w:val="18"/>
                <w:lang w:eastAsia="en-US" w:bidi="he-IL"/>
              </w:rPr>
            </w:pPr>
          </w:p>
          <w:p w:rsidR="006C1442" w:rsidRDefault="0010464A">
            <w:pPr>
              <w:autoSpaceDE w:val="0"/>
              <w:autoSpaceDN w:val="0"/>
              <w:adjustRightInd w:val="0"/>
              <w:spacing w:before="0" w:beforeAutospacing="0"/>
              <w:rPr>
                <w:rFonts w:ascii="MyriadPro-Regular" w:eastAsiaTheme="minorHAnsi" w:hAnsi="MyriadPro-Regular" w:cs="MyriadPro-Regular"/>
                <w:b/>
                <w:bCs/>
                <w:color w:val="000000"/>
                <w:sz w:val="22"/>
                <w:szCs w:val="22"/>
                <w:highlight w:val="cyan"/>
                <w:lang w:eastAsia="en-US" w:bidi="he-IL"/>
              </w:rPr>
            </w:pPr>
            <w:r>
              <w:rPr>
                <w:rFonts w:ascii="MyriadPro-Regular" w:eastAsiaTheme="minorHAnsi" w:hAnsi="MyriadPro-Regular" w:cs="MyriadPro-Regular"/>
                <w:b/>
                <w:bCs/>
                <w:color w:val="000000"/>
                <w:sz w:val="22"/>
                <w:szCs w:val="22"/>
                <w:highlight w:val="cyan"/>
                <w:lang w:eastAsia="en-US" w:bidi="he-IL"/>
              </w:rPr>
              <w:t xml:space="preserve">ΓΙΑ ΠΕΡΙΠΤΩΣΕΙΣ </w:t>
            </w:r>
            <w:r>
              <w:rPr>
                <w:rFonts w:ascii="MyriadPro-Regular" w:eastAsiaTheme="minorHAnsi" w:hAnsi="MyriadPro-Regular" w:cs="MyriadPro-Regular"/>
                <w:b/>
                <w:bCs/>
                <w:color w:val="000000"/>
                <w:sz w:val="28"/>
                <w:szCs w:val="28"/>
                <w:highlight w:val="cyan"/>
                <w:lang w:eastAsia="en-US" w:bidi="he-IL"/>
              </w:rPr>
              <w:t xml:space="preserve">ΠΑΡΑΡΤΗΜΑΤΟΣ ΚΕΜ (ΥΦΙΣΤΑΜΕΝΟΥ ή ΝΕΟΥ) </w:t>
            </w:r>
            <w:r>
              <w:rPr>
                <w:rFonts w:ascii="MyriadPro-Regular" w:eastAsiaTheme="minorHAnsi" w:hAnsi="MyriadPro-Regular" w:cs="MyriadPro-Regular"/>
                <w:b/>
                <w:bCs/>
                <w:color w:val="000000"/>
                <w:sz w:val="22"/>
                <w:szCs w:val="22"/>
                <w:highlight w:val="cyan"/>
                <w:lang w:eastAsia="en-US" w:bidi="he-IL"/>
              </w:rPr>
              <w:t>ΕΠΙΛΟΓΗ</w:t>
            </w:r>
          </w:p>
          <w:p w:rsidR="006C1442" w:rsidRDefault="006C1442">
            <w:pPr>
              <w:autoSpaceDE w:val="0"/>
              <w:autoSpaceDN w:val="0"/>
              <w:adjustRightInd w:val="0"/>
              <w:spacing w:before="0" w:beforeAutospacing="0"/>
              <w:rPr>
                <w:rFonts w:ascii="MyriadPro-Regular" w:eastAsiaTheme="minorHAnsi" w:hAnsi="MyriadPro-Regular" w:cs="MyriadPro-Regular"/>
                <w:b/>
                <w:bCs/>
                <w:color w:val="000000"/>
                <w:sz w:val="22"/>
                <w:szCs w:val="22"/>
                <w:highlight w:val="cyan"/>
                <w:lang w:eastAsia="en-US" w:bidi="he-IL"/>
              </w:rPr>
            </w:pPr>
          </w:p>
          <w:p w:rsidR="006C1442" w:rsidRDefault="0010464A">
            <w:pPr>
              <w:autoSpaceDE w:val="0"/>
              <w:autoSpaceDN w:val="0"/>
              <w:adjustRightInd w:val="0"/>
              <w:spacing w:before="0" w:beforeAutospacing="0"/>
              <w:rPr>
                <w:rFonts w:ascii="Tahoma" w:hAnsi="Tahoma" w:cs="Tahoma"/>
                <w:iCs/>
              </w:rPr>
            </w:pPr>
            <w:r>
              <w:rPr>
                <w:rFonts w:ascii="Arial" w:eastAsiaTheme="minorHAnsi" w:hAnsi="Arial" w:cs="Arial"/>
                <w:color w:val="000000"/>
                <w:sz w:val="18"/>
                <w:szCs w:val="18"/>
                <w:lang w:eastAsia="en-US" w:bidi="he-IL"/>
              </w:rPr>
              <w:t>Επίσης η συνέχιση της λειτουργίας του Κέντρου Ένταξης Μεταναστών (ΚΕΜ)/δημιουργία νέου Παραρτήματος ΚΕΜ συμβάλλει στην εξυπηρέτηση των νόμιμα διαμενόντων μεταναστών, αιτούντων/δικαιούχων διεθνούς και προσωρινής προστασίας, παρέχοντας  εξειδικευμένες υπηρεσίες σε τοπικό επίπεδο.</w:t>
            </w:r>
          </w:p>
          <w:p w:rsidR="006C1442" w:rsidRDefault="006C1442">
            <w:pPr>
              <w:autoSpaceDE w:val="0"/>
              <w:autoSpaceDN w:val="0"/>
              <w:adjustRightInd w:val="0"/>
              <w:spacing w:before="0" w:beforeAutospacing="0"/>
              <w:rPr>
                <w:rFonts w:ascii="Tahoma" w:hAnsi="Tahoma" w:cs="Tahoma"/>
                <w:iCs/>
              </w:rPr>
            </w:pPr>
          </w:p>
          <w:p w:rsidR="006C1442" w:rsidRDefault="006C1442">
            <w:pPr>
              <w:autoSpaceDE w:val="0"/>
              <w:autoSpaceDN w:val="0"/>
              <w:adjustRightInd w:val="0"/>
              <w:spacing w:before="0" w:beforeAutospacing="0"/>
              <w:rPr>
                <w:rFonts w:ascii="Tahoma" w:hAnsi="Tahoma" w:cs="Tahoma"/>
                <w:iCs/>
              </w:rPr>
            </w:pPr>
          </w:p>
        </w:tc>
      </w:tr>
      <w:tr w:rsidR="006C1442">
        <w:trPr>
          <w:trHeight w:val="693"/>
          <w:jc w:val="center"/>
        </w:trPr>
        <w:tc>
          <w:tcPr>
            <w:tcW w:w="9634" w:type="dxa"/>
          </w:tcPr>
          <w:p w:rsidR="006C1442" w:rsidRDefault="0010464A">
            <w:pPr>
              <w:pStyle w:val="ad"/>
              <w:numPr>
                <w:ilvl w:val="0"/>
                <w:numId w:val="7"/>
              </w:numPr>
              <w:tabs>
                <w:tab w:val="left" w:pos="412"/>
              </w:tabs>
              <w:ind w:left="412" w:hanging="284"/>
              <w:contextualSpacing w:val="0"/>
              <w:rPr>
                <w:rFonts w:ascii="Tahoma" w:hAnsi="Tahoma" w:cs="Tahoma"/>
              </w:rPr>
            </w:pPr>
            <w:r>
              <w:rPr>
                <w:rFonts w:ascii="Tahoma" w:hAnsi="Tahoma" w:cs="Tahoma"/>
              </w:rPr>
              <w:lastRenderedPageBreak/>
              <w:t xml:space="preserve">ΜΕΘΟΔΟΛΟΓΙΑ ΥΛΟΠΟΙΗΣΗΣ </w:t>
            </w:r>
            <w:r>
              <w:rPr>
                <w:rFonts w:ascii="Tahoma" w:hAnsi="Tahoma" w:cs="Tahoma"/>
                <w:i/>
              </w:rPr>
              <w:t xml:space="preserve">(επιλογή μεθοδολογίας και ανάλυση της υλοποίησης της πράξης ή των επιμέρους </w:t>
            </w:r>
            <w:proofErr w:type="spellStart"/>
            <w:r>
              <w:rPr>
                <w:rFonts w:ascii="Tahoma" w:hAnsi="Tahoma" w:cs="Tahoma"/>
                <w:i/>
              </w:rPr>
              <w:t>υποέργων</w:t>
            </w:r>
            <w:proofErr w:type="spellEnd"/>
            <w:r>
              <w:rPr>
                <w:rFonts w:ascii="Tahoma" w:hAnsi="Tahoma" w:cs="Tahoma"/>
                <w:i/>
              </w:rPr>
              <w:t xml:space="preserve"> αυτής, με ιδιαίτερη αναφορά στη συσχέτιση της υλοποίησης των επί μέρους </w:t>
            </w:r>
            <w:proofErr w:type="spellStart"/>
            <w:r>
              <w:rPr>
                <w:rFonts w:ascii="Tahoma" w:hAnsi="Tahoma" w:cs="Tahoma"/>
                <w:i/>
              </w:rPr>
              <w:t>υποέργων</w:t>
            </w:r>
            <w:proofErr w:type="spellEnd"/>
            <w:r>
              <w:rPr>
                <w:rFonts w:ascii="Tahoma" w:hAnsi="Tahoma" w:cs="Tahoma"/>
                <w:i/>
              </w:rPr>
              <w:t xml:space="preserve"> της)</w:t>
            </w:r>
          </w:p>
          <w:p w:rsidR="006C1442" w:rsidRDefault="0010464A">
            <w:pPr>
              <w:pStyle w:val="ad"/>
              <w:tabs>
                <w:tab w:val="left" w:pos="-32"/>
                <w:tab w:val="left" w:pos="0"/>
              </w:tabs>
              <w:ind w:left="0" w:hanging="34"/>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highlight w:val="yellow"/>
                <w:lang w:eastAsia="en-US" w:bidi="he-IL"/>
              </w:rPr>
              <w:t xml:space="preserve">Η Πράξη περιλαμβάνει ένα (1) </w:t>
            </w:r>
            <w:proofErr w:type="spellStart"/>
            <w:r>
              <w:rPr>
                <w:rFonts w:ascii="MyriadPro-Regular" w:eastAsiaTheme="minorHAnsi" w:hAnsi="MyriadPro-Regular" w:cs="MyriadPro-Regular"/>
                <w:sz w:val="20"/>
                <w:szCs w:val="20"/>
                <w:highlight w:val="yellow"/>
                <w:lang w:eastAsia="en-US" w:bidi="he-IL"/>
              </w:rPr>
              <w:t>Υποέργο</w:t>
            </w:r>
            <w:proofErr w:type="spellEnd"/>
            <w:r>
              <w:rPr>
                <w:rFonts w:ascii="MyriadPro-Regular" w:eastAsiaTheme="minorHAnsi" w:hAnsi="MyriadPro-Regular" w:cs="MyriadPro-Regular"/>
                <w:sz w:val="20"/>
                <w:szCs w:val="20"/>
                <w:highlight w:val="yellow"/>
                <w:lang w:eastAsia="en-US" w:bidi="he-IL"/>
              </w:rPr>
              <w:t xml:space="preserve">, το οποίο </w:t>
            </w:r>
            <w:r>
              <w:rPr>
                <w:rFonts w:ascii="MyriadPro-Regular" w:eastAsiaTheme="minorHAnsi" w:hAnsi="MyriadPro-Regular" w:cs="MyriadPro-Regular"/>
                <w:sz w:val="20"/>
                <w:szCs w:val="20"/>
                <w:lang w:eastAsia="en-US" w:bidi="he-IL"/>
              </w:rPr>
              <w:t>θα υλοποιηθεί δια αυτεπιστασίας. Η συνέχιση υλοποίησης της Δράσης βασίζεται στο υφιστάμενο σύστημα λειτουργίας του  Δήμου. Την ευθύνη για τον έλεγχο και εποπτεία της συνέχισης λειτουργίας του Κέντρου Κοινότητας, σε ότι αφορά στο φυσικό αντικείμενο ανήκει στη Δ/</w:t>
            </w:r>
            <w:proofErr w:type="spellStart"/>
            <w:r>
              <w:rPr>
                <w:rFonts w:ascii="MyriadPro-Regular" w:eastAsiaTheme="minorHAnsi" w:hAnsi="MyriadPro-Regular" w:cs="MyriadPro-Regular"/>
                <w:sz w:val="20"/>
                <w:szCs w:val="20"/>
                <w:lang w:eastAsia="en-US" w:bidi="he-IL"/>
              </w:rPr>
              <w:t>νση</w:t>
            </w:r>
            <w:proofErr w:type="spellEnd"/>
            <w:r>
              <w:rPr>
                <w:rFonts w:ascii="MyriadPro-Regular" w:eastAsiaTheme="minorHAnsi" w:hAnsi="MyriadPro-Regular" w:cs="MyriadPro-Regular"/>
                <w:sz w:val="20"/>
                <w:szCs w:val="20"/>
                <w:lang w:eastAsia="en-US" w:bidi="he-IL"/>
              </w:rPr>
              <w:t xml:space="preserve"> που ασκεί αρμοδιότητες Κοινωνικής Προστασίας διά της Κοινωνικής Υπηρεσίας του Δήμου </w:t>
            </w:r>
            <w:r>
              <w:rPr>
                <w:rFonts w:ascii="MyriadPro-Regular" w:eastAsiaTheme="minorHAnsi" w:hAnsi="MyriadPro-Regular" w:cs="MyriadPro-Regular"/>
                <w:sz w:val="20"/>
                <w:szCs w:val="20"/>
                <w:highlight w:val="yellow"/>
                <w:lang w:eastAsia="en-US" w:bidi="he-IL"/>
              </w:rPr>
              <w:t>……….. (ΣΥΜΠΛΗΡΩΣΗ ΤΟΥ ΔΗΜΟΥ</w:t>
            </w:r>
            <w:r>
              <w:rPr>
                <w:rFonts w:ascii="MyriadPro-Regular" w:eastAsiaTheme="minorHAnsi" w:hAnsi="MyriadPro-Regular" w:cs="MyriadPro-Regular"/>
                <w:sz w:val="20"/>
                <w:szCs w:val="20"/>
                <w:lang w:eastAsia="en-US" w:bidi="he-IL"/>
              </w:rPr>
              <w:t>) και σε ότι δε αφορά στο οικονομικό και διοικητικό αντικείμενο, στις  αρμόδιες Δ/</w:t>
            </w:r>
            <w:proofErr w:type="spellStart"/>
            <w:r>
              <w:rPr>
                <w:rFonts w:ascii="MyriadPro-Regular" w:eastAsiaTheme="minorHAnsi" w:hAnsi="MyriadPro-Regular" w:cs="MyriadPro-Regular"/>
                <w:sz w:val="20"/>
                <w:szCs w:val="20"/>
                <w:lang w:eastAsia="en-US" w:bidi="he-IL"/>
              </w:rPr>
              <w:t>νσεις</w:t>
            </w:r>
            <w:proofErr w:type="spellEnd"/>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highlight w:val="yellow"/>
                <w:lang w:eastAsia="en-US" w:bidi="he-IL"/>
              </w:rPr>
              <w:t>…………….(ΑΝΑΓΡΑΦΗ ΤΗΣ ΔΙΟΙΚΗΤΙΚΗΣ ΚΑΙ ΟΙΚΟΝΟΜΙΚΗΣ ΥΠΗΡΕΣΙΑΣ)</w:t>
            </w:r>
            <w:r>
              <w:rPr>
                <w:rFonts w:ascii="MyriadPro-Regular" w:eastAsiaTheme="minorHAnsi" w:hAnsi="MyriadPro-Regular" w:cs="MyriadPro-Regular"/>
                <w:sz w:val="20"/>
                <w:szCs w:val="20"/>
                <w:lang w:eastAsia="en-US" w:bidi="he-IL"/>
              </w:rPr>
              <w:t xml:space="preserve"> του Δήμου </w:t>
            </w:r>
            <w:r>
              <w:rPr>
                <w:rFonts w:ascii="MyriadPro-Regular" w:eastAsiaTheme="minorHAnsi" w:hAnsi="MyriadPro-Regular" w:cs="MyriadPro-Regular"/>
                <w:sz w:val="20"/>
                <w:szCs w:val="20"/>
                <w:highlight w:val="yellow"/>
                <w:lang w:eastAsia="en-US" w:bidi="he-IL"/>
              </w:rPr>
              <w:t>……….. (ΣΥΜΠΛΗΡΩΣΗ ΤΟΥ ΔΗΜΟΥ</w:t>
            </w:r>
            <w:r>
              <w:rPr>
                <w:rFonts w:ascii="MyriadPro-Regular" w:eastAsiaTheme="minorHAnsi" w:hAnsi="MyriadPro-Regular" w:cs="MyriadPro-Regular"/>
                <w:sz w:val="20"/>
                <w:szCs w:val="20"/>
                <w:lang w:eastAsia="en-US" w:bidi="he-IL"/>
              </w:rPr>
              <w:t>).</w:t>
            </w:r>
          </w:p>
          <w:p w:rsidR="006C1442" w:rsidRDefault="0010464A">
            <w:pPr>
              <w:autoSpaceDE w:val="0"/>
              <w:autoSpaceDN w:val="0"/>
              <w:adjustRightInd w:val="0"/>
              <w:spacing w:before="0" w:beforeAutospacing="0"/>
              <w:rPr>
                <w:rFonts w:ascii="Arial" w:eastAsiaTheme="minorHAnsi" w:hAnsi="Arial" w:cs="Arial"/>
                <w:sz w:val="18"/>
                <w:szCs w:val="18"/>
                <w:lang w:eastAsia="en-US" w:bidi="he-IL"/>
              </w:rPr>
            </w:pPr>
            <w:r>
              <w:rPr>
                <w:rFonts w:ascii="MyriadPro-Regular" w:eastAsiaTheme="minorHAnsi" w:hAnsi="MyriadPro-Regular" w:cs="MyriadPro-Regular"/>
                <w:sz w:val="20"/>
                <w:szCs w:val="20"/>
                <w:lang w:eastAsia="en-US" w:bidi="he-IL"/>
              </w:rPr>
              <w:t xml:space="preserve">Επιπρόσθετα, θα </w:t>
            </w:r>
            <w:proofErr w:type="spellStart"/>
            <w:r>
              <w:rPr>
                <w:rFonts w:ascii="MyriadPro-Regular" w:eastAsiaTheme="minorHAnsi" w:hAnsi="MyriadPro-Regular" w:cs="MyriadPro-Regular"/>
                <w:sz w:val="20"/>
                <w:szCs w:val="20"/>
                <w:lang w:eastAsia="en-US" w:bidi="he-IL"/>
              </w:rPr>
              <w:t>επικαιροποιηθεί</w:t>
            </w:r>
            <w:proofErr w:type="spellEnd"/>
            <w:r>
              <w:rPr>
                <w:rFonts w:ascii="MyriadPro-Regular" w:eastAsiaTheme="minorHAnsi" w:hAnsi="MyriadPro-Regular" w:cs="MyriadPro-Regular"/>
                <w:sz w:val="20"/>
                <w:szCs w:val="20"/>
                <w:lang w:eastAsia="en-US" w:bidi="he-IL"/>
              </w:rPr>
              <w:t xml:space="preserve"> από το αρμόδιο όργανο ο Εσωτερικός Κανονισμός Λειτουργίας του Κέντρου Κοινότητας σύμφωνα με το κεφ. Γ.8 του </w:t>
            </w:r>
            <w:r>
              <w:rPr>
                <w:rFonts w:ascii="Arial" w:eastAsiaTheme="minorHAnsi" w:hAnsi="Arial" w:cs="Arial"/>
                <w:sz w:val="18"/>
                <w:szCs w:val="18"/>
                <w:lang w:eastAsia="en-US" w:bidi="he-IL"/>
              </w:rPr>
              <w:t>Οδηγού Εφαρμογής και Λειτουργίας Κέντρων Κοινότητας (ΕΥΣΕΚΤ, Μάϊος, 2023).Ο εν λόγω Εσωτερικός Κανονισμός θα περιλαμβάνει κατ’ ελάχιστον:</w:t>
            </w:r>
          </w:p>
          <w:p w:rsidR="006C1442" w:rsidRDefault="0010464A">
            <w:pPr>
              <w:pStyle w:val="ad"/>
              <w:numPr>
                <w:ilvl w:val="0"/>
                <w:numId w:val="8"/>
              </w:num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Τις διαδικασίες διοικητικής και οικονομικής οργάνωσης του Κέντρου Κοινότητας. </w:t>
            </w:r>
          </w:p>
          <w:p w:rsidR="006C1442" w:rsidRDefault="0010464A">
            <w:pPr>
              <w:pStyle w:val="ad"/>
              <w:numPr>
                <w:ilvl w:val="0"/>
                <w:numId w:val="8"/>
              </w:num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Τα καθήκοντα του απασχολούμενου προσωπικού. </w:t>
            </w:r>
          </w:p>
          <w:p w:rsidR="006C1442" w:rsidRDefault="0010464A">
            <w:pPr>
              <w:pStyle w:val="ad"/>
              <w:numPr>
                <w:ilvl w:val="0"/>
                <w:numId w:val="8"/>
              </w:num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Τις διαδικασίες ένταξης στις παρεχόμενες από το Κέντρο Κοινότητας υπηρεσίες και τα απαιτούμενα δικαιολογητικά, τους όρους πρόσβασης σε αυτά και τον χρόνο διατήρησής τους. </w:t>
            </w:r>
          </w:p>
          <w:p w:rsidR="006C1442" w:rsidRDefault="0010464A">
            <w:pPr>
              <w:pStyle w:val="ad"/>
              <w:numPr>
                <w:ilvl w:val="0"/>
                <w:numId w:val="8"/>
              </w:num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lastRenderedPageBreak/>
              <w:t xml:space="preserve">Την υποδοχή, καταγραφή και εξυπηρέτηση των ωφελούμενων μέσω ηλεκτρονικού συστήματος που εξασφαλίζει τη δυνατότητα συγκέντρωσης στοιχείων για τον αριθμό και τον τρόπο εξυπηρέτησής τους. </w:t>
            </w:r>
          </w:p>
          <w:p w:rsidR="006C1442" w:rsidRDefault="0010464A">
            <w:pPr>
              <w:pStyle w:val="ad"/>
              <w:numPr>
                <w:ilvl w:val="0"/>
                <w:numId w:val="8"/>
              </w:num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Τα δικαιώματα και τις υποχρεώσεις των ωφελούμενων. </w:t>
            </w:r>
          </w:p>
          <w:p w:rsidR="006C1442" w:rsidRDefault="0010464A">
            <w:pPr>
              <w:pStyle w:val="ad"/>
              <w:numPr>
                <w:ilvl w:val="0"/>
                <w:numId w:val="8"/>
              </w:num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Τη μεθοδολογία οργάνωσης της παροχής των υπηρεσιών με έμφαση στο σεβασμό των δικαιωμάτων και των ιδιαίτερων αναγκών κάθε ωφελούμενου. </w:t>
            </w:r>
          </w:p>
          <w:p w:rsidR="006C1442" w:rsidRDefault="0010464A">
            <w:pPr>
              <w:pStyle w:val="ad"/>
              <w:numPr>
                <w:ilvl w:val="0"/>
                <w:numId w:val="8"/>
              </w:num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Την τήρηση αρχείου κοινωνικών ιστορικών και συνεντεύξεων στις περιπτώσεις παροχής συμβουλευτικής δράσης, στο οποίο να πληρούνται οι προδιαγραφές του επιστημονικού απορρήτου ώστε να διασφαλίζεται υψηλό επίπεδο προστασίας των ωφελούμενων έναντι της επεξεργασίας των δεδομένων προσωπικού χαρακτήρα που τους αφορούν και ταυτόχρονα η άρση των εμποδίων στις ροές προσωπικών δεδομένων που είναι αναγκαίες για την εκτέλεση των καθηκόντων του παρέχοντος συμβουλευτική δράση προσωπικού. </w:t>
            </w:r>
          </w:p>
          <w:p w:rsidR="006C1442" w:rsidRDefault="0010464A">
            <w:pPr>
              <w:pStyle w:val="ad"/>
              <w:numPr>
                <w:ilvl w:val="0"/>
                <w:numId w:val="8"/>
              </w:num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Τις διαδικασίες αξιολόγησης της κατάστασης των ωφελούμενων (όπως σύνταξη ατομικού πλάνου ένταξης ωφελούμενου). </w:t>
            </w:r>
          </w:p>
          <w:p w:rsidR="006C1442" w:rsidRDefault="0010464A">
            <w:pPr>
              <w:pStyle w:val="ad"/>
              <w:numPr>
                <w:ilvl w:val="0"/>
                <w:numId w:val="8"/>
              </w:num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Τη διασύνδεση του «Κέντρου Κοινότητας» με φορείς παροχής υπηρεσιών στέγασης, σίτισης, ψυχολογικής υποστήριξης, υγείας, πρόνοιας εργασιακής και κοινωνικής επανένταξης. </w:t>
            </w:r>
          </w:p>
          <w:p w:rsidR="006C1442" w:rsidRDefault="0010464A">
            <w:pPr>
              <w:pStyle w:val="ad"/>
              <w:numPr>
                <w:ilvl w:val="0"/>
                <w:numId w:val="8"/>
              </w:num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Την προσέλκυση εθελοντών και την αξιοποίηση φοιτητών σε πρακτική άσκηση. </w:t>
            </w:r>
          </w:p>
          <w:p w:rsidR="006C1442" w:rsidRDefault="0010464A">
            <w:pPr>
              <w:pStyle w:val="ad"/>
              <w:numPr>
                <w:ilvl w:val="0"/>
                <w:numId w:val="8"/>
              </w:num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Την αξιοποίηση των παρεχόμενων πόρων για τη λειτουργία του «Κέντρου Κοινότητας», συμπεριλαμβανομένης της προσέλκυσης πόρων από δωρεές. </w:t>
            </w:r>
          </w:p>
          <w:p w:rsidR="006C1442" w:rsidRDefault="0010464A">
            <w:pPr>
              <w:pStyle w:val="ad"/>
              <w:numPr>
                <w:ilvl w:val="0"/>
                <w:numId w:val="8"/>
              </w:num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Τις διαδικασίες τήρησης αρχείου και ατομικών φακέλων των ωφελούμενων, σε συμμόρφωση με τα προβλεπόμενα για την Προστασία Δεδομένων Προσωπικού Χαρακτήρα από τον Κανονισμό (ΕΕ) 2016/679 και το ν. 4624/2019. Οι Δικαιούχοι υποχρεούνται να υποβάλουν τον Εσωτερικό Κανονισμό Λειτουργίας στη Διεύθυνση Κοινωνικής Ένταξης και Κοινωνικής Συνοχής του Υπουργείου Εργασίας και Κοινωνικών Υποθέσεων κατά την έναρξη λειτουργίας του Κέντρου Κοινότητας, όπως και τυχόν τροποποιήσεις αυτού</w:t>
            </w:r>
            <w:r>
              <w:rPr>
                <w:rFonts w:ascii="Calibri" w:eastAsiaTheme="minorHAnsi" w:hAnsi="Calibri" w:cs="Calibri"/>
                <w:color w:val="000000"/>
                <w:sz w:val="22"/>
                <w:szCs w:val="22"/>
                <w:lang w:eastAsia="en-US" w:bidi="he-IL"/>
              </w:rPr>
              <w:t>.</w:t>
            </w:r>
          </w:p>
        </w:tc>
      </w:tr>
      <w:tr w:rsidR="006C1442">
        <w:trPr>
          <w:trHeight w:val="693"/>
          <w:jc w:val="center"/>
        </w:trPr>
        <w:tc>
          <w:tcPr>
            <w:tcW w:w="9634" w:type="dxa"/>
          </w:tcPr>
          <w:p w:rsidR="006C1442" w:rsidRDefault="0010464A">
            <w:pPr>
              <w:pStyle w:val="ad"/>
              <w:numPr>
                <w:ilvl w:val="0"/>
                <w:numId w:val="7"/>
              </w:numPr>
              <w:tabs>
                <w:tab w:val="left" w:pos="412"/>
              </w:tabs>
              <w:ind w:left="0" w:firstLine="111"/>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lastRenderedPageBreak/>
              <w:t xml:space="preserve">ΠΑΡΑΔΟΤΕΑ ΠΡΑΞΗΣ </w:t>
            </w:r>
          </w:p>
          <w:p w:rsidR="006C1442" w:rsidRDefault="0010464A">
            <w:pPr>
              <w:pStyle w:val="ad"/>
              <w:tabs>
                <w:tab w:val="left" w:pos="-32"/>
              </w:tabs>
              <w:spacing w:after="240"/>
              <w:ind w:left="0" w:hanging="34"/>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 Η Πράξη περιλαμβάνει:</w:t>
            </w:r>
          </w:p>
          <w:p w:rsidR="006C1442" w:rsidRDefault="0010464A">
            <w:pPr>
              <w:pStyle w:val="ad"/>
              <w:tabs>
                <w:tab w:val="left" w:pos="-32"/>
              </w:tabs>
              <w:spacing w:after="240"/>
              <w:ind w:left="0" w:hanging="34"/>
              <w:contextualSpacing w:val="0"/>
              <w:rPr>
                <w:rFonts w:ascii="MyriadPro-Regular" w:eastAsiaTheme="minorHAnsi" w:hAnsi="MyriadPro-Regular" w:cs="MyriadPro-Regular"/>
                <w:sz w:val="24"/>
                <w:szCs w:val="24"/>
                <w:highlight w:val="yellow"/>
                <w:lang w:eastAsia="en-US" w:bidi="he-IL"/>
              </w:rPr>
            </w:pPr>
            <w:r>
              <w:rPr>
                <w:rFonts w:ascii="MyriadPro-Regular" w:eastAsiaTheme="minorHAnsi" w:hAnsi="MyriadPro-Regular" w:cs="MyriadPro-Regular"/>
                <w:sz w:val="20"/>
                <w:szCs w:val="20"/>
                <w:highlight w:val="yellow"/>
                <w:lang w:eastAsia="en-US" w:bidi="he-IL"/>
              </w:rPr>
              <w:t xml:space="preserve">ΕΝΑ (1) Πακέτο Εργασίας: </w:t>
            </w:r>
            <w:r>
              <w:rPr>
                <w:rFonts w:ascii="MyriadPro-Regular" w:eastAsiaTheme="minorHAnsi" w:hAnsi="MyriadPro-Regular" w:cs="MyriadPro-Regular"/>
                <w:sz w:val="24"/>
                <w:szCs w:val="24"/>
                <w:highlight w:val="yellow"/>
                <w:lang w:eastAsia="en-US" w:bidi="he-IL"/>
              </w:rPr>
              <w:t>ΣΕ ΠΕΡΙΠΤΩΣΗ ΜΟΝΟ ΥΦΙΣΤΑΜΕΝΗΣ ΚΕΝΤΡΙΚΗΣ ΔΟΜΗΣ ΚΚ</w:t>
            </w:r>
          </w:p>
          <w:p w:rsidR="006C1442" w:rsidRDefault="0010464A">
            <w:pPr>
              <w:pStyle w:val="ad"/>
              <w:tabs>
                <w:tab w:val="left" w:pos="-32"/>
              </w:tabs>
              <w:spacing w:after="240"/>
              <w:ind w:left="0" w:hanging="34"/>
              <w:contextualSpacing w:val="0"/>
              <w:rPr>
                <w:rFonts w:ascii="MyriadPro-Regular" w:eastAsiaTheme="minorHAnsi" w:hAnsi="MyriadPro-Regular" w:cs="MyriadPro-Regular"/>
                <w:sz w:val="24"/>
                <w:szCs w:val="24"/>
                <w:highlight w:val="yellow"/>
                <w:lang w:eastAsia="en-US" w:bidi="he-IL"/>
              </w:rPr>
            </w:pPr>
            <w:r>
              <w:rPr>
                <w:rFonts w:ascii="MyriadPro-Regular" w:eastAsiaTheme="minorHAnsi" w:hAnsi="MyriadPro-Regular" w:cs="MyriadPro-Regular"/>
                <w:sz w:val="20"/>
                <w:szCs w:val="20"/>
                <w:highlight w:val="yellow"/>
                <w:lang w:eastAsia="en-US" w:bidi="he-IL"/>
              </w:rPr>
              <w:t xml:space="preserve">ΔΥΟ (2) Πακέτα Εργασίας: </w:t>
            </w:r>
            <w:r>
              <w:rPr>
                <w:rFonts w:ascii="MyriadPro-Regular" w:eastAsiaTheme="minorHAnsi" w:hAnsi="MyriadPro-Regular" w:cs="MyriadPro-Regular"/>
                <w:sz w:val="24"/>
                <w:szCs w:val="24"/>
                <w:highlight w:val="yellow"/>
                <w:lang w:eastAsia="en-US" w:bidi="he-IL"/>
              </w:rPr>
              <w:t xml:space="preserve">ΣΕ ΠΕΡΙΠΤΩΣΗ ΥΦΙΣΤΑΜΕΝΟΥ ΕΝΟΣ ΠΑΡΑΡΤΗΜΑΤΟΣ ΡΟΜΑ ή ΕΝΟΣ ΠΑΡΑΡΤΗΜΟΣ ΚΕΜ – ΕΠΙΛΕΓΕΤΑΙ ΤΟ ΑΝΤΙΣΤΟΙΧΟ ΠΑΚΕΤΟ ΕΡΓΑΣΙΑΣ 2. </w:t>
            </w:r>
          </w:p>
          <w:p w:rsidR="006C1442" w:rsidRDefault="0010464A">
            <w:pPr>
              <w:pStyle w:val="ad"/>
              <w:tabs>
                <w:tab w:val="left" w:pos="-32"/>
              </w:tabs>
              <w:spacing w:after="240"/>
              <w:ind w:left="0" w:hanging="34"/>
              <w:contextualSpacing w:val="0"/>
              <w:rPr>
                <w:rFonts w:ascii="MyriadPro-Regular" w:eastAsiaTheme="minorHAnsi" w:hAnsi="MyriadPro-Regular" w:cs="MyriadPro-Regular"/>
                <w:sz w:val="24"/>
                <w:szCs w:val="24"/>
                <w:highlight w:val="yellow"/>
                <w:lang w:eastAsia="en-US" w:bidi="he-IL"/>
              </w:rPr>
            </w:pPr>
            <w:r>
              <w:rPr>
                <w:rFonts w:ascii="MyriadPro-Regular" w:eastAsiaTheme="minorHAnsi" w:hAnsi="MyriadPro-Regular" w:cs="MyriadPro-Regular"/>
                <w:sz w:val="20"/>
                <w:szCs w:val="20"/>
                <w:highlight w:val="yellow"/>
                <w:lang w:eastAsia="en-US" w:bidi="he-IL"/>
              </w:rPr>
              <w:t xml:space="preserve">ΤΡΙΑ (3)  Πακέτα Εργασίας: </w:t>
            </w:r>
            <w:r>
              <w:rPr>
                <w:rFonts w:ascii="MyriadPro-Regular" w:eastAsiaTheme="minorHAnsi" w:hAnsi="MyriadPro-Regular" w:cs="MyriadPro-Regular"/>
                <w:sz w:val="24"/>
                <w:szCs w:val="24"/>
                <w:highlight w:val="yellow"/>
                <w:lang w:eastAsia="en-US" w:bidi="he-IL"/>
              </w:rPr>
              <w:t>ΣΕ ΠΕΡΙΠΤΩΣΗ ΤΑΥΤΟΧΡΟΝΗΣ ΛΕΙΤΟΥΡΓΙΑΣ ΑΠΟ ΔΗΜΟ ΠΑΡΑΡΤΗΜΑ ΡΟΜΑ ΚΑΙ ΠΑΡΑΡΤΗΜΑ ΚΕΜ.</w:t>
            </w:r>
          </w:p>
          <w:p w:rsidR="006C1442" w:rsidRDefault="0010464A">
            <w:pPr>
              <w:pStyle w:val="ad"/>
              <w:tabs>
                <w:tab w:val="left" w:pos="-32"/>
              </w:tabs>
              <w:spacing w:after="240"/>
              <w:ind w:left="0" w:hanging="34"/>
              <w:contextualSpacing w:val="0"/>
              <w:rPr>
                <w:rFonts w:ascii="MyriadPro-Regular" w:eastAsiaTheme="minorHAnsi" w:hAnsi="MyriadPro-Regular" w:cs="MyriadPro-Regular"/>
                <w:sz w:val="24"/>
                <w:szCs w:val="24"/>
                <w:highlight w:val="yellow"/>
                <w:lang w:eastAsia="en-US" w:bidi="he-IL"/>
              </w:rPr>
            </w:pPr>
            <w:r>
              <w:rPr>
                <w:rFonts w:ascii="MyriadPro-Regular" w:eastAsiaTheme="minorHAnsi" w:hAnsi="MyriadPro-Regular" w:cs="MyriadPro-Regular"/>
                <w:sz w:val="20"/>
                <w:szCs w:val="20"/>
                <w:highlight w:val="yellow"/>
                <w:lang w:eastAsia="en-US" w:bidi="he-IL"/>
              </w:rPr>
              <w:t xml:space="preserve"> </w:t>
            </w:r>
            <w:r>
              <w:rPr>
                <w:rFonts w:ascii="MyriadPro-Regular" w:eastAsiaTheme="minorHAnsi" w:hAnsi="MyriadPro-Regular" w:cs="MyriadPro-Regular"/>
                <w:sz w:val="24"/>
                <w:szCs w:val="24"/>
                <w:highlight w:val="yellow"/>
                <w:lang w:eastAsia="en-US" w:bidi="he-IL"/>
              </w:rPr>
              <w:t xml:space="preserve">ΣΕ ΠΕΡΙΠΤΩΣΗ ΔΗΜΙΟΥΡΓΙΑΣ ΝΕΟΥ ΠΑΡΑΡΤΗΜΑΤΟΣ ΡΟΜΑ/ΚΕΜ ΤΟΤΕ Ο ΑΡΙΘΜΟΣ ΤΟΥ ΠΕ ΕΙΝΑΙ ΠΕ 2 για το νέο Παράρτημα </w:t>
            </w:r>
            <w:proofErr w:type="spellStart"/>
            <w:r>
              <w:rPr>
                <w:rFonts w:ascii="MyriadPro-Regular" w:eastAsiaTheme="minorHAnsi" w:hAnsi="MyriadPro-Regular" w:cs="MyriadPro-Regular"/>
                <w:sz w:val="24"/>
                <w:szCs w:val="24"/>
                <w:highlight w:val="yellow"/>
                <w:lang w:eastAsia="en-US" w:bidi="he-IL"/>
              </w:rPr>
              <w:t>Ρομά</w:t>
            </w:r>
            <w:proofErr w:type="spellEnd"/>
            <w:r>
              <w:rPr>
                <w:rFonts w:ascii="MyriadPro-Regular" w:eastAsiaTheme="minorHAnsi" w:hAnsi="MyriadPro-Regular" w:cs="MyriadPro-Regular"/>
                <w:sz w:val="24"/>
                <w:szCs w:val="24"/>
                <w:highlight w:val="yellow"/>
                <w:lang w:eastAsia="en-US" w:bidi="he-IL"/>
              </w:rPr>
              <w:t>/ΚΕΜ ή λαμβάνει την τιμή ΠΕ 3 σε περίπτωση που προκύψει ταυτόχρονη λειτουργία των 2 Παραρτημάτων από τον ίδιο Δήμο.</w:t>
            </w:r>
          </w:p>
          <w:p w:rsidR="006C1442" w:rsidRDefault="0010464A">
            <w:pPr>
              <w:pStyle w:val="ad"/>
              <w:tabs>
                <w:tab w:val="left" w:pos="-32"/>
              </w:tabs>
              <w:spacing w:after="240"/>
              <w:ind w:left="0" w:hanging="34"/>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lastRenderedPageBreak/>
              <w:t xml:space="preserve">Τα ΠΑΡΑΔΟΤΕΑ έχουν ως εξής: </w:t>
            </w:r>
          </w:p>
          <w:p w:rsidR="006C1442" w:rsidRDefault="0010464A">
            <w:pPr>
              <w:pStyle w:val="ad"/>
              <w:tabs>
                <w:tab w:val="left" w:pos="-32"/>
              </w:tabs>
              <w:spacing w:after="240"/>
              <w:ind w:left="0" w:hanging="34"/>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ΠΕ 1- Συνέχιση Δράσης </w:t>
            </w:r>
            <w:r>
              <w:rPr>
                <w:rFonts w:ascii="MyriadPro-Regular" w:eastAsiaTheme="minorHAnsi" w:hAnsi="MyriadPro-Regular" w:cs="MyriadPro-Regular"/>
                <w:b/>
                <w:bCs/>
                <w:sz w:val="20"/>
                <w:szCs w:val="20"/>
                <w:u w:val="single"/>
                <w:lang w:eastAsia="en-US" w:bidi="he-IL"/>
              </w:rPr>
              <w:t>Κεντρικής Δομής</w:t>
            </w:r>
            <w:r>
              <w:rPr>
                <w:rFonts w:ascii="MyriadPro-Regular" w:eastAsiaTheme="minorHAnsi" w:hAnsi="MyriadPro-Regular" w:cs="MyriadPro-Regular"/>
                <w:sz w:val="20"/>
                <w:szCs w:val="20"/>
                <w:lang w:eastAsia="en-US" w:bidi="he-IL"/>
              </w:rPr>
              <w:t xml:space="preserve"> Κέντρου Κοινότητας Δήμου </w:t>
            </w:r>
            <w:r>
              <w:rPr>
                <w:rFonts w:ascii="MyriadPro-Regular" w:eastAsiaTheme="minorHAnsi" w:hAnsi="MyriadPro-Regular" w:cs="MyriadPro-Regular"/>
                <w:sz w:val="20"/>
                <w:szCs w:val="20"/>
                <w:highlight w:val="yellow"/>
                <w:lang w:eastAsia="en-US" w:bidi="he-IL"/>
              </w:rPr>
              <w:t>………(ΣΥΜΠΛΗΡΩΣΗ ΔΗΜΟΥ)</w:t>
            </w:r>
            <w:r>
              <w:rPr>
                <w:rFonts w:ascii="MyriadPro-Regular" w:eastAsiaTheme="minorHAnsi" w:hAnsi="MyriadPro-Regular" w:cs="MyriadPro-Regular"/>
                <w:sz w:val="20"/>
                <w:szCs w:val="20"/>
                <w:lang w:eastAsia="en-US" w:bidi="he-IL"/>
              </w:rPr>
              <w:t xml:space="preserve"> </w:t>
            </w:r>
          </w:p>
          <w:p w:rsidR="006C1442" w:rsidRDefault="0010464A">
            <w:pPr>
              <w:pStyle w:val="ad"/>
              <w:autoSpaceDE w:val="0"/>
              <w:autoSpaceDN w:val="0"/>
              <w:adjustRightInd w:val="0"/>
              <w:spacing w:before="0" w:beforeAutospacing="0" w:after="174"/>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Π1.1 </w:t>
            </w:r>
            <w:r w:rsidR="0055460C" w:rsidRPr="0055460C">
              <w:rPr>
                <w:rFonts w:ascii="MyriadPro-Regular" w:eastAsiaTheme="minorHAnsi" w:hAnsi="MyriadPro-Regular" w:cs="MyriadPro-Regular"/>
                <w:sz w:val="20"/>
                <w:szCs w:val="20"/>
                <w:lang w:eastAsia="en-US" w:bidi="he-IL"/>
              </w:rPr>
              <w:t>Κατάλογος με τους ανθρωπομήνες απασχόλησης των στελεχών της Κεντρικής Δομής Κέντρου Κοινότητας.</w:t>
            </w:r>
            <w:r>
              <w:rPr>
                <w:rFonts w:ascii="MyriadPro-Regular" w:eastAsiaTheme="minorHAnsi" w:hAnsi="MyriadPro-Regular" w:cs="MyriadPro-Regular"/>
                <w:sz w:val="20"/>
                <w:szCs w:val="20"/>
                <w:lang w:eastAsia="en-US" w:bidi="he-IL"/>
              </w:rPr>
              <w:t xml:space="preserve"> </w:t>
            </w:r>
          </w:p>
          <w:p w:rsidR="006C1442" w:rsidRDefault="0010464A">
            <w:pPr>
              <w:pStyle w:val="ad"/>
              <w:autoSpaceDE w:val="0"/>
              <w:autoSpaceDN w:val="0"/>
              <w:adjustRightInd w:val="0"/>
              <w:spacing w:before="0" w:beforeAutospacing="0" w:after="174"/>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Π1.2 </w:t>
            </w:r>
            <w:r w:rsidR="0055460C" w:rsidRPr="0055460C">
              <w:rPr>
                <w:rFonts w:ascii="MyriadPro-Regular" w:eastAsiaTheme="minorHAnsi" w:hAnsi="MyriadPro-Regular" w:cs="MyriadPro-Regular"/>
                <w:sz w:val="20"/>
                <w:szCs w:val="20"/>
                <w:lang w:eastAsia="en-US" w:bidi="he-IL"/>
              </w:rPr>
              <w:t xml:space="preserve">Ημερήσια υπογεγραμμένα </w:t>
            </w:r>
            <w:proofErr w:type="spellStart"/>
            <w:r w:rsidR="0055460C" w:rsidRPr="0055460C">
              <w:rPr>
                <w:rFonts w:ascii="MyriadPro-Regular" w:eastAsiaTheme="minorHAnsi" w:hAnsi="MyriadPro-Regular" w:cs="MyriadPro-Regular"/>
                <w:sz w:val="20"/>
                <w:szCs w:val="20"/>
                <w:lang w:eastAsia="en-US" w:bidi="he-IL"/>
              </w:rPr>
              <w:t>παρουσιολόγια</w:t>
            </w:r>
            <w:proofErr w:type="spellEnd"/>
            <w:r w:rsidR="0055460C" w:rsidRPr="0055460C">
              <w:rPr>
                <w:rFonts w:ascii="MyriadPro-Regular" w:eastAsiaTheme="minorHAnsi" w:hAnsi="MyriadPro-Regular" w:cs="MyriadPro-Regular"/>
                <w:sz w:val="20"/>
                <w:szCs w:val="20"/>
                <w:lang w:eastAsia="en-US" w:bidi="he-IL"/>
              </w:rPr>
              <w:t xml:space="preserve"> των στελεχών της Κεντρικής Δομής Κέντρου Κοινότητας. </w:t>
            </w:r>
            <w:r>
              <w:rPr>
                <w:rFonts w:ascii="MyriadPro-Regular" w:eastAsiaTheme="minorHAnsi" w:hAnsi="MyriadPro-Regular" w:cs="MyriadPro-Regular"/>
                <w:sz w:val="20"/>
                <w:szCs w:val="20"/>
                <w:lang w:eastAsia="en-US" w:bidi="he-IL"/>
              </w:rPr>
              <w:t xml:space="preserve">Π1.3 </w:t>
            </w:r>
            <w:r w:rsidR="0055460C" w:rsidRPr="0055460C">
              <w:rPr>
                <w:rFonts w:ascii="MyriadPro-Regular" w:eastAsiaTheme="minorHAnsi" w:hAnsi="MyriadPro-Regular" w:cs="MyriadPro-Regular"/>
                <w:sz w:val="20"/>
                <w:szCs w:val="20"/>
                <w:lang w:eastAsia="en-US" w:bidi="he-IL"/>
              </w:rPr>
              <w:t>Ημερήσιες καρτέλες καταγραφής εισερχομένων στην Κεντρική Δομή Κέντρου Κοινότητας.</w:t>
            </w:r>
          </w:p>
          <w:p w:rsidR="006C1442" w:rsidRDefault="0010464A">
            <w:pPr>
              <w:pStyle w:val="ad"/>
              <w:autoSpaceDE w:val="0"/>
              <w:autoSpaceDN w:val="0"/>
              <w:adjustRightInd w:val="0"/>
              <w:spacing w:before="0" w:beforeAutospacing="0" w:after="174"/>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Π1.4 </w:t>
            </w:r>
            <w:r w:rsidR="0055460C" w:rsidRPr="0055460C">
              <w:rPr>
                <w:rFonts w:ascii="MyriadPro-Regular" w:eastAsiaTheme="minorHAnsi" w:hAnsi="MyriadPro-Regular" w:cs="MyriadPro-Regular"/>
                <w:sz w:val="20"/>
                <w:szCs w:val="20"/>
                <w:lang w:eastAsia="en-US" w:bidi="he-IL"/>
              </w:rPr>
              <w:t>Έντυπο και ψηφιακό υλικό συναντήσεων – συνεργασιών δικτύωσης της Κεν</w:t>
            </w:r>
            <w:r w:rsidR="0055460C">
              <w:rPr>
                <w:rFonts w:ascii="MyriadPro-Regular" w:eastAsiaTheme="minorHAnsi" w:hAnsi="MyriadPro-Regular" w:cs="MyriadPro-Regular"/>
                <w:sz w:val="20"/>
                <w:szCs w:val="20"/>
                <w:lang w:eastAsia="en-US" w:bidi="he-IL"/>
              </w:rPr>
              <w:t xml:space="preserve">τρικής Δομής Κέντρου Κοινότητας </w:t>
            </w:r>
            <w:r>
              <w:rPr>
                <w:rFonts w:ascii="MyriadPro-Regular" w:eastAsiaTheme="minorHAnsi" w:hAnsi="MyriadPro-Regular" w:cs="MyriadPro-Regular"/>
                <w:sz w:val="20"/>
                <w:szCs w:val="20"/>
                <w:lang w:eastAsia="en-US" w:bidi="he-IL"/>
              </w:rPr>
              <w:t xml:space="preserve">(με αναφορά των στοιχείων των συμμετεχόντων, ημερομηνία, ημερήσια διάταξη, έγγραφα συμφωνιών, </w:t>
            </w:r>
            <w:proofErr w:type="spellStart"/>
            <w:r>
              <w:rPr>
                <w:rFonts w:ascii="MyriadPro-Regular" w:eastAsiaTheme="minorHAnsi" w:hAnsi="MyriadPro-Regular" w:cs="MyriadPro-Regular"/>
                <w:sz w:val="20"/>
                <w:szCs w:val="20"/>
                <w:lang w:eastAsia="en-US" w:bidi="he-IL"/>
              </w:rPr>
              <w:t>site</w:t>
            </w:r>
            <w:proofErr w:type="spellEnd"/>
            <w:r>
              <w:rPr>
                <w:rFonts w:ascii="MyriadPro-Regular" w:eastAsiaTheme="minorHAnsi" w:hAnsi="MyriadPro-Regular" w:cs="MyriadPro-Regular"/>
                <w:sz w:val="20"/>
                <w:szCs w:val="20"/>
                <w:lang w:eastAsia="en-US" w:bidi="he-IL"/>
              </w:rPr>
              <w:t xml:space="preserve">, </w:t>
            </w:r>
            <w:proofErr w:type="spellStart"/>
            <w:r>
              <w:rPr>
                <w:rFonts w:ascii="MyriadPro-Regular" w:eastAsiaTheme="minorHAnsi" w:hAnsi="MyriadPro-Regular" w:cs="MyriadPro-Regular"/>
                <w:sz w:val="20"/>
                <w:szCs w:val="20"/>
                <w:lang w:eastAsia="en-US" w:bidi="he-IL"/>
              </w:rPr>
              <w:t>κλπ</w:t>
            </w:r>
            <w:proofErr w:type="spellEnd"/>
            <w:r>
              <w:rPr>
                <w:rFonts w:ascii="MyriadPro-Regular" w:eastAsiaTheme="minorHAnsi" w:hAnsi="MyriadPro-Regular" w:cs="MyriadPro-Regular"/>
                <w:sz w:val="20"/>
                <w:szCs w:val="20"/>
                <w:lang w:eastAsia="en-US" w:bidi="he-IL"/>
              </w:rPr>
              <w:t xml:space="preserve"> ανάλογα με το είδος της δράσης). </w:t>
            </w:r>
          </w:p>
          <w:p w:rsidR="006C1442" w:rsidRDefault="0010464A">
            <w:pPr>
              <w:pStyle w:val="ad"/>
              <w:autoSpaceDE w:val="0"/>
              <w:autoSpaceDN w:val="0"/>
              <w:adjustRightInd w:val="0"/>
              <w:spacing w:before="0" w:beforeAutospacing="0" w:after="174"/>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Π.1.5 </w:t>
            </w:r>
            <w:r w:rsidR="0055460C" w:rsidRPr="0055460C">
              <w:rPr>
                <w:rFonts w:ascii="MyriadPro-Regular" w:eastAsiaTheme="minorHAnsi" w:hAnsi="MyriadPro-Regular" w:cs="MyriadPro-Regular"/>
                <w:sz w:val="20"/>
                <w:szCs w:val="20"/>
                <w:lang w:eastAsia="en-US" w:bidi="he-IL"/>
              </w:rPr>
              <w:t xml:space="preserve">Έντυπο και ψηφιακό υλικό από δράσεις δημοσιότητας της Κεντρικής Δομής Κέντρου Κοινότητας </w:t>
            </w:r>
            <w:r>
              <w:rPr>
                <w:rFonts w:ascii="MyriadPro-Regular" w:eastAsiaTheme="minorHAnsi" w:hAnsi="MyriadPro-Regular" w:cs="MyriadPro-Regular"/>
                <w:sz w:val="20"/>
                <w:szCs w:val="20"/>
                <w:lang w:eastAsia="en-US" w:bidi="he-IL"/>
              </w:rPr>
              <w:t xml:space="preserve">(φωτογραφίες, προσκλήσεις, φυλλάδια, λίστες αποδεκτών, λίστες συμμετεχόντων, διανεμηθέν υλικό, </w:t>
            </w:r>
            <w:proofErr w:type="spellStart"/>
            <w:r>
              <w:rPr>
                <w:rFonts w:ascii="MyriadPro-Regular" w:eastAsiaTheme="minorHAnsi" w:hAnsi="MyriadPro-Regular" w:cs="MyriadPro-Regular"/>
                <w:sz w:val="20"/>
                <w:szCs w:val="20"/>
                <w:lang w:eastAsia="en-US" w:bidi="he-IL"/>
              </w:rPr>
              <w:t>κλπ</w:t>
            </w:r>
            <w:proofErr w:type="spellEnd"/>
            <w:r>
              <w:rPr>
                <w:rFonts w:ascii="MyriadPro-Regular" w:eastAsiaTheme="minorHAnsi" w:hAnsi="MyriadPro-Regular" w:cs="MyriadPro-Regular"/>
                <w:sz w:val="20"/>
                <w:szCs w:val="20"/>
                <w:lang w:eastAsia="en-US" w:bidi="he-IL"/>
              </w:rPr>
              <w:t xml:space="preserve"> ανάλογα με το είδος της δράσης). </w:t>
            </w:r>
          </w:p>
          <w:p w:rsidR="006C1442" w:rsidRDefault="0010464A">
            <w:pPr>
              <w:pStyle w:val="ad"/>
              <w:autoSpaceDE w:val="0"/>
              <w:autoSpaceDN w:val="0"/>
              <w:adjustRightInd w:val="0"/>
              <w:spacing w:before="0" w:beforeAutospacing="0" w:after="174"/>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Π1.6 </w:t>
            </w:r>
            <w:r w:rsidR="0055460C" w:rsidRPr="0055460C">
              <w:rPr>
                <w:rFonts w:ascii="MyriadPro-Regular" w:eastAsiaTheme="minorHAnsi" w:hAnsi="MyriadPro-Regular" w:cs="MyriadPro-Regular"/>
                <w:sz w:val="20"/>
                <w:szCs w:val="20"/>
                <w:lang w:eastAsia="en-US" w:bidi="he-IL"/>
              </w:rPr>
              <w:t xml:space="preserve">Μηνιαία έκθεση πεπραγμένων της Κεντρικής Δομής Κέντρου Κοινότητας. </w:t>
            </w:r>
            <w:r>
              <w:rPr>
                <w:rFonts w:ascii="MyriadPro-Regular" w:eastAsiaTheme="minorHAnsi" w:hAnsi="MyriadPro-Regular" w:cs="MyriadPro-Regular"/>
                <w:sz w:val="20"/>
                <w:szCs w:val="20"/>
                <w:lang w:eastAsia="en-US" w:bidi="he-IL"/>
              </w:rPr>
              <w:t xml:space="preserve">(δια του Πληροφοριακού Συστήματος Social </w:t>
            </w:r>
            <w:proofErr w:type="spellStart"/>
            <w:r>
              <w:rPr>
                <w:rFonts w:ascii="MyriadPro-Regular" w:eastAsiaTheme="minorHAnsi" w:hAnsi="MyriadPro-Regular" w:cs="MyriadPro-Regular"/>
                <w:sz w:val="20"/>
                <w:szCs w:val="20"/>
                <w:lang w:eastAsia="en-US" w:bidi="he-IL"/>
              </w:rPr>
              <w:t>Attica</w:t>
            </w:r>
            <w:proofErr w:type="spellEnd"/>
            <w:r>
              <w:rPr>
                <w:rFonts w:ascii="MyriadPro-Regular" w:eastAsiaTheme="minorHAnsi" w:hAnsi="MyriadPro-Regular" w:cs="MyriadPro-Regular"/>
                <w:sz w:val="20"/>
                <w:szCs w:val="20"/>
                <w:lang w:eastAsia="en-US" w:bidi="he-IL"/>
              </w:rPr>
              <w:t xml:space="preserve"> </w:t>
            </w:r>
            <w:hyperlink r:id="rId8" w:history="1">
              <w:r>
                <w:rPr>
                  <w:rStyle w:val="-"/>
                  <w:rFonts w:ascii="MyriadPro-Regular" w:eastAsiaTheme="minorHAnsi" w:hAnsi="MyriadPro-Regular" w:cs="MyriadPro-Regular"/>
                  <w:sz w:val="20"/>
                  <w:szCs w:val="20"/>
                  <w:lang w:eastAsia="en-US" w:bidi="he-IL"/>
                </w:rPr>
                <w:t>https://www.socialattica.gr</w:t>
              </w:r>
            </w:hyperlink>
            <w:r>
              <w:rPr>
                <w:rFonts w:asciiTheme="minorHAnsi" w:eastAsiaTheme="minorHAnsi" w:hAnsiTheme="minorHAnsi" w:cs="MyriadPro-Regular"/>
                <w:sz w:val="20"/>
                <w:szCs w:val="20"/>
                <w:lang w:eastAsia="en-US" w:bidi="he-IL"/>
              </w:rPr>
              <w:t xml:space="preserve"> </w:t>
            </w:r>
            <w:r>
              <w:rPr>
                <w:rFonts w:ascii="MyriadPro-Regular" w:eastAsiaTheme="minorHAnsi" w:hAnsi="MyriadPro-Regular" w:cs="MyriadPro-Regular"/>
                <w:sz w:val="20"/>
                <w:szCs w:val="20"/>
                <w:lang w:eastAsia="en-US" w:bidi="he-IL"/>
              </w:rPr>
              <w:t xml:space="preserve">). </w:t>
            </w:r>
          </w:p>
          <w:p w:rsidR="006C1442" w:rsidRDefault="0010464A">
            <w:pPr>
              <w:pStyle w:val="ad"/>
              <w:autoSpaceDE w:val="0"/>
              <w:autoSpaceDN w:val="0"/>
              <w:adjustRightInd w:val="0"/>
              <w:spacing w:before="0" w:beforeAutospacing="0" w:after="174"/>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Π1.7 </w:t>
            </w:r>
            <w:r w:rsidR="0055460C" w:rsidRPr="0055460C">
              <w:rPr>
                <w:rFonts w:ascii="MyriadPro-Regular" w:eastAsiaTheme="minorHAnsi" w:hAnsi="MyriadPro-Regular" w:cs="MyriadPro-Regular"/>
                <w:sz w:val="20"/>
                <w:szCs w:val="20"/>
                <w:lang w:eastAsia="en-US" w:bidi="he-IL"/>
              </w:rPr>
              <w:t xml:space="preserve"> Ετήσια απολογιστικά στατιστικά στοιχεία της λειτουργίας της Κεν</w:t>
            </w:r>
            <w:r w:rsidR="0055460C">
              <w:rPr>
                <w:rFonts w:ascii="MyriadPro-Regular" w:eastAsiaTheme="minorHAnsi" w:hAnsi="MyriadPro-Regular" w:cs="MyriadPro-Regular"/>
                <w:sz w:val="20"/>
                <w:szCs w:val="20"/>
                <w:lang w:eastAsia="en-US" w:bidi="he-IL"/>
              </w:rPr>
              <w:t xml:space="preserve">τρικής Δομής Κέντρου Κοινότητας, </w:t>
            </w:r>
            <w:r>
              <w:rPr>
                <w:rFonts w:ascii="MyriadPro-Regular" w:eastAsiaTheme="minorHAnsi" w:hAnsi="MyriadPro-Regular" w:cs="MyriadPro-Regular"/>
                <w:sz w:val="20"/>
                <w:szCs w:val="20"/>
                <w:lang w:eastAsia="en-US" w:bidi="he-IL"/>
              </w:rPr>
              <w:t xml:space="preserve">τα οποία υποβάλλονται και στη Διεύθυνση Κοινωνικής Ένταξης και Κοινωνικής Συνοχής του Υπουργείου Εργασίας και Κοινωνικών Υποθέσεων </w:t>
            </w:r>
          </w:p>
          <w:p w:rsidR="006C1442" w:rsidRDefault="0010464A">
            <w:pPr>
              <w:autoSpaceDE w:val="0"/>
              <w:autoSpaceDN w:val="0"/>
              <w:adjustRightInd w:val="0"/>
              <w:spacing w:before="0" w:beforeAutospacing="0"/>
              <w:rPr>
                <w:rFonts w:ascii="MyriadPro-Regular" w:eastAsiaTheme="minorHAnsi" w:hAnsi="MyriadPro-Regular" w:cs="MyriadPro-Regular"/>
                <w:b/>
                <w:bCs/>
                <w:color w:val="000000"/>
                <w:sz w:val="24"/>
                <w:szCs w:val="24"/>
                <w:lang w:eastAsia="en-US" w:bidi="he-IL"/>
              </w:rPr>
            </w:pPr>
            <w:r>
              <w:rPr>
                <w:rFonts w:ascii="MyriadPro-Regular" w:eastAsiaTheme="minorHAnsi" w:hAnsi="MyriadPro-Regular" w:cs="MyriadPro-Regular"/>
                <w:b/>
                <w:bCs/>
                <w:color w:val="000000"/>
                <w:sz w:val="24"/>
                <w:szCs w:val="24"/>
                <w:highlight w:val="cyan"/>
                <w:lang w:eastAsia="en-US" w:bidi="he-IL"/>
              </w:rPr>
              <w:t xml:space="preserve">ΕΠΙΛΟΓΗ ΓΙΑ ΠΕΡΙΠΤΩΣΕΙΣ </w:t>
            </w:r>
            <w:r>
              <w:rPr>
                <w:rFonts w:ascii="MyriadPro-Regular" w:eastAsiaTheme="minorHAnsi" w:hAnsi="MyriadPro-Regular" w:cs="MyriadPro-Regular"/>
                <w:b/>
                <w:bCs/>
                <w:color w:val="000000"/>
                <w:sz w:val="30"/>
                <w:szCs w:val="30"/>
                <w:highlight w:val="cyan"/>
                <w:lang w:eastAsia="en-US" w:bidi="he-IL"/>
              </w:rPr>
              <w:t xml:space="preserve">ΠΑΡΑΡΤΗΜΑΤΟΣ ΡΟΜΑ  </w:t>
            </w:r>
          </w:p>
          <w:p w:rsidR="006C1442" w:rsidRDefault="006C1442">
            <w:pPr>
              <w:autoSpaceDE w:val="0"/>
              <w:autoSpaceDN w:val="0"/>
              <w:adjustRightInd w:val="0"/>
              <w:spacing w:before="0" w:beforeAutospacing="0" w:after="174"/>
              <w:rPr>
                <w:rFonts w:ascii="MyriadPro-Regular" w:eastAsiaTheme="minorHAnsi" w:hAnsi="MyriadPro-Regular" w:cs="MyriadPro-Regular"/>
                <w:sz w:val="20"/>
                <w:szCs w:val="20"/>
                <w:lang w:eastAsia="en-US" w:bidi="he-IL"/>
              </w:rPr>
            </w:pPr>
          </w:p>
          <w:p w:rsidR="006C1442" w:rsidRDefault="0010464A">
            <w:pPr>
              <w:pStyle w:val="ad"/>
              <w:tabs>
                <w:tab w:val="left" w:pos="-32"/>
              </w:tabs>
              <w:spacing w:after="240"/>
              <w:ind w:left="0" w:hanging="34"/>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ΠΕ 2 - Συνέχιση λειτουργίας </w:t>
            </w:r>
            <w:r>
              <w:rPr>
                <w:rFonts w:ascii="MyriadPro-Regular" w:eastAsiaTheme="minorHAnsi" w:hAnsi="MyriadPro-Regular" w:cs="MyriadPro-Regular"/>
                <w:b/>
                <w:bCs/>
                <w:sz w:val="20"/>
                <w:szCs w:val="20"/>
                <w:u w:val="single"/>
                <w:lang w:eastAsia="en-US" w:bidi="he-IL"/>
              </w:rPr>
              <w:t xml:space="preserve">υφιστάμενου Παραρτήματος </w:t>
            </w:r>
            <w:proofErr w:type="spellStart"/>
            <w:r>
              <w:rPr>
                <w:rFonts w:ascii="MyriadPro-Regular" w:eastAsiaTheme="minorHAnsi" w:hAnsi="MyriadPro-Regular" w:cs="MyriadPro-Regular"/>
                <w:b/>
                <w:bCs/>
                <w:sz w:val="20"/>
                <w:szCs w:val="20"/>
                <w:u w:val="single"/>
                <w:lang w:eastAsia="en-US" w:bidi="he-IL"/>
              </w:rPr>
              <w:t>Ρομά</w:t>
            </w:r>
            <w:proofErr w:type="spellEnd"/>
            <w:r>
              <w:rPr>
                <w:rFonts w:ascii="MyriadPro-Regular" w:eastAsiaTheme="minorHAnsi" w:hAnsi="MyriadPro-Regular" w:cs="MyriadPro-Regular"/>
                <w:b/>
                <w:bCs/>
                <w:sz w:val="20"/>
                <w:szCs w:val="20"/>
                <w:u w:val="single"/>
                <w:lang w:eastAsia="en-US" w:bidi="he-IL"/>
              </w:rPr>
              <w:t xml:space="preserve"> </w:t>
            </w:r>
            <w:r>
              <w:rPr>
                <w:rFonts w:ascii="MyriadPro-Regular" w:eastAsiaTheme="minorHAnsi" w:hAnsi="MyriadPro-Regular" w:cs="MyriadPro-Regular"/>
                <w:sz w:val="20"/>
                <w:szCs w:val="20"/>
                <w:lang w:eastAsia="en-US" w:bidi="he-IL"/>
              </w:rPr>
              <w:t>Δήμου .....</w:t>
            </w:r>
            <w:r>
              <w:rPr>
                <w:rFonts w:ascii="MyriadPro-Regular" w:eastAsiaTheme="minorHAnsi" w:hAnsi="MyriadPro-Regular" w:cs="MyriadPro-Regular"/>
                <w:sz w:val="20"/>
                <w:szCs w:val="20"/>
                <w:highlight w:val="yellow"/>
                <w:lang w:eastAsia="en-US" w:bidi="he-IL"/>
              </w:rPr>
              <w:t>………(ΣΥΜΠΛΗΡΩΣΗ ΔΗΜΟΥ)</w:t>
            </w:r>
            <w:r>
              <w:rPr>
                <w:rFonts w:ascii="MyriadPro-Regular" w:eastAsiaTheme="minorHAnsi" w:hAnsi="MyriadPro-Regular" w:cs="MyriadPro-Regular"/>
                <w:sz w:val="20"/>
                <w:szCs w:val="20"/>
                <w:lang w:eastAsia="en-US" w:bidi="he-IL"/>
              </w:rPr>
              <w:t xml:space="preserve"> </w:t>
            </w:r>
          </w:p>
          <w:p w:rsidR="006C1442" w:rsidRDefault="0010464A">
            <w:pPr>
              <w:pStyle w:val="ad"/>
              <w:autoSpaceDE w:val="0"/>
              <w:autoSpaceDN w:val="0"/>
              <w:adjustRightInd w:val="0"/>
              <w:spacing w:before="0" w:beforeAutospacing="0" w:after="174"/>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Π</w:t>
            </w:r>
            <w:r>
              <w:rPr>
                <w:rFonts w:asciiTheme="minorHAnsi" w:eastAsiaTheme="minorHAnsi" w:hAnsiTheme="minorHAnsi" w:cs="MyriadPro-Regular"/>
                <w:sz w:val="20"/>
                <w:szCs w:val="20"/>
                <w:lang w:eastAsia="en-US" w:bidi="he-IL"/>
              </w:rPr>
              <w:t>2</w:t>
            </w:r>
            <w:r>
              <w:rPr>
                <w:rFonts w:ascii="MyriadPro-Regular" w:eastAsiaTheme="minorHAnsi" w:hAnsi="MyriadPro-Regular" w:cs="MyriadPro-Regular"/>
                <w:sz w:val="20"/>
                <w:szCs w:val="20"/>
                <w:lang w:eastAsia="en-US" w:bidi="he-IL"/>
              </w:rPr>
              <w:t xml:space="preserve">.1 </w:t>
            </w:r>
            <w:r w:rsidRPr="0010464A">
              <w:rPr>
                <w:rFonts w:ascii="MyriadPro-Regular" w:eastAsiaTheme="minorHAnsi" w:hAnsi="MyriadPro-Regular" w:cs="MyriadPro-Regular"/>
                <w:sz w:val="20"/>
                <w:szCs w:val="20"/>
                <w:lang w:eastAsia="en-US" w:bidi="he-IL"/>
              </w:rPr>
              <w:t xml:space="preserve">Κατάλογος με τους ανθρωπομήνες απασχόλησης των στελεχών του Παραρτήματος </w:t>
            </w:r>
            <w:proofErr w:type="spellStart"/>
            <w:r w:rsidRPr="0010464A">
              <w:rPr>
                <w:rFonts w:ascii="MyriadPro-Regular" w:eastAsiaTheme="minorHAnsi" w:hAnsi="MyriadPro-Regular" w:cs="MyriadPro-Regular"/>
                <w:sz w:val="20"/>
                <w:szCs w:val="20"/>
                <w:lang w:eastAsia="en-US" w:bidi="he-IL"/>
              </w:rPr>
              <w:t>Ρομά</w:t>
            </w:r>
            <w:proofErr w:type="spellEnd"/>
            <w:r w:rsidRPr="0010464A">
              <w:rPr>
                <w:rFonts w:ascii="MyriadPro-Regular" w:eastAsiaTheme="minorHAnsi" w:hAnsi="MyriadPro-Regular" w:cs="MyriadPro-Regular"/>
                <w:sz w:val="20"/>
                <w:szCs w:val="20"/>
                <w:lang w:eastAsia="en-US" w:bidi="he-IL"/>
              </w:rPr>
              <w:t>.</w:t>
            </w:r>
            <w:r>
              <w:rPr>
                <w:rFonts w:ascii="MyriadPro-Regular" w:eastAsiaTheme="minorHAnsi" w:hAnsi="MyriadPro-Regular" w:cs="MyriadPro-Regular"/>
                <w:sz w:val="20"/>
                <w:szCs w:val="20"/>
                <w:lang w:eastAsia="en-US" w:bidi="he-IL"/>
              </w:rPr>
              <w:t xml:space="preserve"> </w:t>
            </w:r>
          </w:p>
          <w:p w:rsidR="0010464A" w:rsidRDefault="0010464A">
            <w:pPr>
              <w:pStyle w:val="ad"/>
              <w:autoSpaceDE w:val="0"/>
              <w:autoSpaceDN w:val="0"/>
              <w:adjustRightInd w:val="0"/>
              <w:spacing w:before="0" w:beforeAutospacing="0" w:after="174"/>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Π</w:t>
            </w:r>
            <w:r>
              <w:rPr>
                <w:rFonts w:asciiTheme="minorHAnsi" w:eastAsiaTheme="minorHAnsi" w:hAnsiTheme="minorHAnsi" w:cs="MyriadPro-Regular"/>
                <w:sz w:val="20"/>
                <w:szCs w:val="20"/>
                <w:lang w:eastAsia="en-US" w:bidi="he-IL"/>
              </w:rPr>
              <w:t>2</w:t>
            </w:r>
            <w:r>
              <w:rPr>
                <w:rFonts w:ascii="MyriadPro-Regular" w:eastAsiaTheme="minorHAnsi" w:hAnsi="MyriadPro-Regular" w:cs="MyriadPro-Regular"/>
                <w:sz w:val="20"/>
                <w:szCs w:val="20"/>
                <w:lang w:eastAsia="en-US" w:bidi="he-IL"/>
              </w:rPr>
              <w:t xml:space="preserve">.2 </w:t>
            </w:r>
            <w:r w:rsidRPr="0010464A">
              <w:rPr>
                <w:rFonts w:ascii="MyriadPro-Regular" w:eastAsiaTheme="minorHAnsi" w:hAnsi="MyriadPro-Regular" w:cs="MyriadPro-Regular"/>
                <w:sz w:val="20"/>
                <w:szCs w:val="20"/>
                <w:lang w:eastAsia="en-US" w:bidi="he-IL"/>
              </w:rPr>
              <w:t xml:space="preserve">Ημερήσια υπογεγραμμένα </w:t>
            </w:r>
            <w:proofErr w:type="spellStart"/>
            <w:r w:rsidRPr="0010464A">
              <w:rPr>
                <w:rFonts w:ascii="MyriadPro-Regular" w:eastAsiaTheme="minorHAnsi" w:hAnsi="MyriadPro-Regular" w:cs="MyriadPro-Regular"/>
                <w:sz w:val="20"/>
                <w:szCs w:val="20"/>
                <w:lang w:eastAsia="en-US" w:bidi="he-IL"/>
              </w:rPr>
              <w:t>παρουσιολόγια</w:t>
            </w:r>
            <w:proofErr w:type="spellEnd"/>
            <w:r w:rsidRPr="0010464A">
              <w:rPr>
                <w:rFonts w:ascii="MyriadPro-Regular" w:eastAsiaTheme="minorHAnsi" w:hAnsi="MyriadPro-Regular" w:cs="MyriadPro-Regular"/>
                <w:sz w:val="20"/>
                <w:szCs w:val="20"/>
                <w:lang w:eastAsia="en-US" w:bidi="he-IL"/>
              </w:rPr>
              <w:t xml:space="preserve"> των στελεχών του Παραρτήματος </w:t>
            </w:r>
            <w:proofErr w:type="spellStart"/>
            <w:r w:rsidRPr="0010464A">
              <w:rPr>
                <w:rFonts w:ascii="MyriadPro-Regular" w:eastAsiaTheme="minorHAnsi" w:hAnsi="MyriadPro-Regular" w:cs="MyriadPro-Regular"/>
                <w:sz w:val="20"/>
                <w:szCs w:val="20"/>
                <w:lang w:eastAsia="en-US" w:bidi="he-IL"/>
              </w:rPr>
              <w:t>Ρομά</w:t>
            </w:r>
            <w:proofErr w:type="spellEnd"/>
            <w:r w:rsidRPr="0010464A">
              <w:rPr>
                <w:rFonts w:ascii="MyriadPro-Regular" w:eastAsiaTheme="minorHAnsi" w:hAnsi="MyriadPro-Regular" w:cs="MyriadPro-Regular"/>
                <w:sz w:val="20"/>
                <w:szCs w:val="20"/>
                <w:lang w:eastAsia="en-US" w:bidi="he-IL"/>
              </w:rPr>
              <w:t>.</w:t>
            </w:r>
          </w:p>
          <w:p w:rsidR="006C1442" w:rsidRDefault="0010464A">
            <w:pPr>
              <w:pStyle w:val="ad"/>
              <w:autoSpaceDE w:val="0"/>
              <w:autoSpaceDN w:val="0"/>
              <w:adjustRightInd w:val="0"/>
              <w:spacing w:before="0" w:beforeAutospacing="0" w:after="174"/>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Π</w:t>
            </w:r>
            <w:r>
              <w:rPr>
                <w:rFonts w:asciiTheme="minorHAnsi" w:eastAsiaTheme="minorHAnsi" w:hAnsiTheme="minorHAnsi" w:cs="MyriadPro-Regular"/>
                <w:sz w:val="20"/>
                <w:szCs w:val="20"/>
                <w:lang w:eastAsia="en-US" w:bidi="he-IL"/>
              </w:rPr>
              <w:t>2</w:t>
            </w:r>
            <w:r>
              <w:rPr>
                <w:rFonts w:ascii="MyriadPro-Regular" w:eastAsiaTheme="minorHAnsi" w:hAnsi="MyriadPro-Regular" w:cs="MyriadPro-Regular"/>
                <w:sz w:val="20"/>
                <w:szCs w:val="20"/>
                <w:lang w:eastAsia="en-US" w:bidi="he-IL"/>
              </w:rPr>
              <w:t xml:space="preserve">.3 </w:t>
            </w:r>
            <w:r w:rsidRPr="0010464A">
              <w:rPr>
                <w:rFonts w:ascii="MyriadPro-Regular" w:eastAsiaTheme="minorHAnsi" w:hAnsi="MyriadPro-Regular" w:cs="MyriadPro-Regular"/>
                <w:sz w:val="20"/>
                <w:szCs w:val="20"/>
                <w:lang w:eastAsia="en-US" w:bidi="he-IL"/>
              </w:rPr>
              <w:t xml:space="preserve">Ημερήσιες καρτέλες καταγραφής </w:t>
            </w:r>
            <w:r>
              <w:rPr>
                <w:rFonts w:ascii="MyriadPro-Regular" w:eastAsiaTheme="minorHAnsi" w:hAnsi="MyriadPro-Regular" w:cs="MyriadPro-Regular"/>
                <w:sz w:val="20"/>
                <w:szCs w:val="20"/>
                <w:lang w:eastAsia="en-US" w:bidi="he-IL"/>
              </w:rPr>
              <w:t xml:space="preserve">εισερχομένων στο Παράρτημα </w:t>
            </w:r>
            <w:proofErr w:type="spellStart"/>
            <w:r>
              <w:rPr>
                <w:rFonts w:ascii="MyriadPro-Regular" w:eastAsiaTheme="minorHAnsi" w:hAnsi="MyriadPro-Regular" w:cs="MyriadPro-Regular"/>
                <w:sz w:val="20"/>
                <w:szCs w:val="20"/>
                <w:lang w:eastAsia="en-US" w:bidi="he-IL"/>
              </w:rPr>
              <w:t>Ρομά</w:t>
            </w:r>
            <w:proofErr w:type="spellEnd"/>
            <w:r>
              <w:rPr>
                <w:rFonts w:ascii="MyriadPro-Regular" w:eastAsiaTheme="minorHAnsi" w:hAnsi="MyriadPro-Regular" w:cs="MyriadPro-Regular"/>
                <w:sz w:val="20"/>
                <w:szCs w:val="20"/>
                <w:lang w:eastAsia="en-US" w:bidi="he-IL"/>
              </w:rPr>
              <w:t xml:space="preserve">, (σύνολο εισερχόμενων ανεξάρτητα αν είναι ωφελούμενοι ή όχι). </w:t>
            </w:r>
          </w:p>
          <w:p w:rsidR="006C1442" w:rsidRDefault="0010464A">
            <w:pPr>
              <w:pStyle w:val="ad"/>
              <w:autoSpaceDE w:val="0"/>
              <w:autoSpaceDN w:val="0"/>
              <w:adjustRightInd w:val="0"/>
              <w:spacing w:before="0" w:beforeAutospacing="0" w:after="174"/>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Π</w:t>
            </w:r>
            <w:r>
              <w:rPr>
                <w:rFonts w:asciiTheme="minorHAnsi" w:eastAsiaTheme="minorHAnsi" w:hAnsiTheme="minorHAnsi" w:cs="MyriadPro-Regular"/>
                <w:sz w:val="20"/>
                <w:szCs w:val="20"/>
                <w:lang w:eastAsia="en-US" w:bidi="he-IL"/>
              </w:rPr>
              <w:t>2</w:t>
            </w:r>
            <w:r>
              <w:rPr>
                <w:rFonts w:ascii="MyriadPro-Regular" w:eastAsiaTheme="minorHAnsi" w:hAnsi="MyriadPro-Regular" w:cs="MyriadPro-Regular"/>
                <w:sz w:val="20"/>
                <w:szCs w:val="20"/>
                <w:lang w:eastAsia="en-US" w:bidi="he-IL"/>
              </w:rPr>
              <w:t xml:space="preserve">.4 </w:t>
            </w:r>
            <w:r w:rsidRPr="0010464A">
              <w:rPr>
                <w:rFonts w:ascii="MyriadPro-Regular" w:eastAsiaTheme="minorHAnsi" w:hAnsi="MyriadPro-Regular" w:cs="MyriadPro-Regular"/>
                <w:sz w:val="20"/>
                <w:szCs w:val="20"/>
                <w:lang w:eastAsia="en-US" w:bidi="he-IL"/>
              </w:rPr>
              <w:t xml:space="preserve">Έντυπο και ψηφιακό υλικό συναντήσεων – συνεργασιών </w:t>
            </w:r>
            <w:r>
              <w:rPr>
                <w:rFonts w:ascii="MyriadPro-Regular" w:eastAsiaTheme="minorHAnsi" w:hAnsi="MyriadPro-Regular" w:cs="MyriadPro-Regular"/>
                <w:sz w:val="20"/>
                <w:szCs w:val="20"/>
                <w:lang w:eastAsia="en-US" w:bidi="he-IL"/>
              </w:rPr>
              <w:t xml:space="preserve">δικτύωσης για το Παράρτημα </w:t>
            </w:r>
            <w:proofErr w:type="spellStart"/>
            <w:r>
              <w:rPr>
                <w:rFonts w:ascii="MyriadPro-Regular" w:eastAsiaTheme="minorHAnsi" w:hAnsi="MyriadPro-Regular" w:cs="MyriadPro-Regular"/>
                <w:sz w:val="20"/>
                <w:szCs w:val="20"/>
                <w:lang w:eastAsia="en-US" w:bidi="he-IL"/>
              </w:rPr>
              <w:t>Ρομά</w:t>
            </w:r>
            <w:proofErr w:type="spellEnd"/>
            <w:r>
              <w:rPr>
                <w:rFonts w:ascii="MyriadPro-Regular" w:eastAsiaTheme="minorHAnsi" w:hAnsi="MyriadPro-Regular" w:cs="MyriadPro-Regular"/>
                <w:sz w:val="20"/>
                <w:szCs w:val="20"/>
                <w:lang w:eastAsia="en-US" w:bidi="he-IL"/>
              </w:rPr>
              <w:t xml:space="preserve"> (με αναφορά των στοιχείων των συμμετεχόντων, ημερομηνία, ημερήσια διάταξη, έγγραφα συμφωνιών, </w:t>
            </w:r>
            <w:proofErr w:type="spellStart"/>
            <w:r>
              <w:rPr>
                <w:rFonts w:ascii="MyriadPro-Regular" w:eastAsiaTheme="minorHAnsi" w:hAnsi="MyriadPro-Regular" w:cs="MyriadPro-Regular"/>
                <w:sz w:val="20"/>
                <w:szCs w:val="20"/>
                <w:lang w:eastAsia="en-US" w:bidi="he-IL"/>
              </w:rPr>
              <w:t>site</w:t>
            </w:r>
            <w:proofErr w:type="spellEnd"/>
            <w:r>
              <w:rPr>
                <w:rFonts w:ascii="MyriadPro-Regular" w:eastAsiaTheme="minorHAnsi" w:hAnsi="MyriadPro-Regular" w:cs="MyriadPro-Regular"/>
                <w:sz w:val="20"/>
                <w:szCs w:val="20"/>
                <w:lang w:eastAsia="en-US" w:bidi="he-IL"/>
              </w:rPr>
              <w:t xml:space="preserve">, </w:t>
            </w:r>
            <w:proofErr w:type="spellStart"/>
            <w:r>
              <w:rPr>
                <w:rFonts w:ascii="MyriadPro-Regular" w:eastAsiaTheme="minorHAnsi" w:hAnsi="MyriadPro-Regular" w:cs="MyriadPro-Regular"/>
                <w:sz w:val="20"/>
                <w:szCs w:val="20"/>
                <w:lang w:eastAsia="en-US" w:bidi="he-IL"/>
              </w:rPr>
              <w:t>κλπ</w:t>
            </w:r>
            <w:proofErr w:type="spellEnd"/>
            <w:r>
              <w:rPr>
                <w:rFonts w:ascii="MyriadPro-Regular" w:eastAsiaTheme="minorHAnsi" w:hAnsi="MyriadPro-Regular" w:cs="MyriadPro-Regular"/>
                <w:sz w:val="20"/>
                <w:szCs w:val="20"/>
                <w:lang w:eastAsia="en-US" w:bidi="he-IL"/>
              </w:rPr>
              <w:t xml:space="preserve"> ανάλογα με το είδος της δράσης). </w:t>
            </w:r>
          </w:p>
          <w:p w:rsidR="006C1442" w:rsidRDefault="0010464A">
            <w:pPr>
              <w:pStyle w:val="ad"/>
              <w:autoSpaceDE w:val="0"/>
              <w:autoSpaceDN w:val="0"/>
              <w:adjustRightInd w:val="0"/>
              <w:spacing w:before="0" w:beforeAutospacing="0" w:after="174"/>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Π</w:t>
            </w:r>
            <w:r>
              <w:rPr>
                <w:rFonts w:asciiTheme="minorHAnsi" w:eastAsiaTheme="minorHAnsi" w:hAnsiTheme="minorHAnsi" w:cs="MyriadPro-Regular"/>
                <w:sz w:val="20"/>
                <w:szCs w:val="20"/>
                <w:lang w:eastAsia="en-US" w:bidi="he-IL"/>
              </w:rPr>
              <w:t>2</w:t>
            </w:r>
            <w:r>
              <w:rPr>
                <w:rFonts w:ascii="MyriadPro-Regular" w:eastAsiaTheme="minorHAnsi" w:hAnsi="MyriadPro-Regular" w:cs="MyriadPro-Regular"/>
                <w:sz w:val="20"/>
                <w:szCs w:val="20"/>
                <w:lang w:eastAsia="en-US" w:bidi="he-IL"/>
              </w:rPr>
              <w:t xml:space="preserve">.5 </w:t>
            </w:r>
            <w:r w:rsidRPr="0010464A">
              <w:rPr>
                <w:rFonts w:ascii="MyriadPro-Regular" w:eastAsiaTheme="minorHAnsi" w:hAnsi="MyriadPro-Regular" w:cs="MyriadPro-Regular"/>
                <w:sz w:val="20"/>
                <w:szCs w:val="20"/>
                <w:lang w:eastAsia="en-US" w:bidi="he-IL"/>
              </w:rPr>
              <w:t>Έντυπο και ψηφιακό υλικό από δράσεις δημ</w:t>
            </w:r>
            <w:r>
              <w:rPr>
                <w:rFonts w:ascii="MyriadPro-Regular" w:eastAsiaTheme="minorHAnsi" w:hAnsi="MyriadPro-Regular" w:cs="MyriadPro-Regular"/>
                <w:sz w:val="20"/>
                <w:szCs w:val="20"/>
                <w:lang w:eastAsia="en-US" w:bidi="he-IL"/>
              </w:rPr>
              <w:t xml:space="preserve">οσιότητας για το Παράρτημα </w:t>
            </w:r>
            <w:proofErr w:type="spellStart"/>
            <w:r>
              <w:rPr>
                <w:rFonts w:ascii="MyriadPro-Regular" w:eastAsiaTheme="minorHAnsi" w:hAnsi="MyriadPro-Regular" w:cs="MyriadPro-Regular"/>
                <w:sz w:val="20"/>
                <w:szCs w:val="20"/>
                <w:lang w:eastAsia="en-US" w:bidi="he-IL"/>
              </w:rPr>
              <w:t>Ρομά</w:t>
            </w:r>
            <w:proofErr w:type="spellEnd"/>
            <w:r>
              <w:rPr>
                <w:rFonts w:ascii="MyriadPro-Regular" w:eastAsiaTheme="minorHAnsi" w:hAnsi="MyriadPro-Regular" w:cs="MyriadPro-Regular"/>
                <w:sz w:val="20"/>
                <w:szCs w:val="20"/>
                <w:lang w:eastAsia="en-US" w:bidi="he-IL"/>
              </w:rPr>
              <w:t xml:space="preserve"> (φωτογραφίες, προσκλήσεις, φυλλάδια, λίστες αποδεκτών, λίστες συμμετεχόντων, διανεμηθέν υλικό, </w:t>
            </w:r>
            <w:proofErr w:type="spellStart"/>
            <w:r>
              <w:rPr>
                <w:rFonts w:ascii="MyriadPro-Regular" w:eastAsiaTheme="minorHAnsi" w:hAnsi="MyriadPro-Regular" w:cs="MyriadPro-Regular"/>
                <w:sz w:val="20"/>
                <w:szCs w:val="20"/>
                <w:lang w:eastAsia="en-US" w:bidi="he-IL"/>
              </w:rPr>
              <w:t>κλπ</w:t>
            </w:r>
            <w:proofErr w:type="spellEnd"/>
            <w:r>
              <w:rPr>
                <w:rFonts w:ascii="MyriadPro-Regular" w:eastAsiaTheme="minorHAnsi" w:hAnsi="MyriadPro-Regular" w:cs="MyriadPro-Regular"/>
                <w:sz w:val="20"/>
                <w:szCs w:val="20"/>
                <w:lang w:eastAsia="en-US" w:bidi="he-IL"/>
              </w:rPr>
              <w:t xml:space="preserve"> ανάλογα με το είδος της δράσης). </w:t>
            </w:r>
          </w:p>
          <w:p w:rsidR="006C1442" w:rsidRDefault="0010464A">
            <w:pPr>
              <w:pStyle w:val="ad"/>
              <w:autoSpaceDE w:val="0"/>
              <w:autoSpaceDN w:val="0"/>
              <w:adjustRightInd w:val="0"/>
              <w:spacing w:before="0" w:beforeAutospacing="0" w:after="174"/>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Π</w:t>
            </w:r>
            <w:r>
              <w:rPr>
                <w:rFonts w:asciiTheme="minorHAnsi" w:eastAsiaTheme="minorHAnsi" w:hAnsiTheme="minorHAnsi" w:cs="MyriadPro-Regular"/>
                <w:sz w:val="20"/>
                <w:szCs w:val="20"/>
                <w:lang w:eastAsia="en-US" w:bidi="he-IL"/>
              </w:rPr>
              <w:t>2</w:t>
            </w:r>
            <w:r>
              <w:rPr>
                <w:rFonts w:ascii="MyriadPro-Regular" w:eastAsiaTheme="minorHAnsi" w:hAnsi="MyriadPro-Regular" w:cs="MyriadPro-Regular"/>
                <w:sz w:val="20"/>
                <w:szCs w:val="20"/>
                <w:lang w:eastAsia="en-US" w:bidi="he-IL"/>
              </w:rPr>
              <w:t xml:space="preserve">.6 </w:t>
            </w:r>
            <w:r w:rsidRPr="0010464A">
              <w:rPr>
                <w:rFonts w:ascii="MyriadPro-Regular" w:eastAsiaTheme="minorHAnsi" w:hAnsi="MyriadPro-Regular" w:cs="MyriadPro-Regular"/>
                <w:sz w:val="20"/>
                <w:szCs w:val="20"/>
                <w:lang w:eastAsia="en-US" w:bidi="he-IL"/>
              </w:rPr>
              <w:t>Μηνιαία έκθεση πεπ</w:t>
            </w:r>
            <w:r>
              <w:rPr>
                <w:rFonts w:ascii="MyriadPro-Regular" w:eastAsiaTheme="minorHAnsi" w:hAnsi="MyriadPro-Regular" w:cs="MyriadPro-Regular"/>
                <w:sz w:val="20"/>
                <w:szCs w:val="20"/>
                <w:lang w:eastAsia="en-US" w:bidi="he-IL"/>
              </w:rPr>
              <w:t xml:space="preserve">ραγμένων του Παραρτήματος </w:t>
            </w:r>
            <w:proofErr w:type="spellStart"/>
            <w:r>
              <w:rPr>
                <w:rFonts w:ascii="MyriadPro-Regular" w:eastAsiaTheme="minorHAnsi" w:hAnsi="MyriadPro-Regular" w:cs="MyriadPro-Regular"/>
                <w:sz w:val="20"/>
                <w:szCs w:val="20"/>
                <w:lang w:eastAsia="en-US" w:bidi="he-IL"/>
              </w:rPr>
              <w:t>Ρομά</w:t>
            </w:r>
            <w:proofErr w:type="spellEnd"/>
            <w:r>
              <w:rPr>
                <w:rFonts w:ascii="MyriadPro-Regular" w:eastAsiaTheme="minorHAnsi" w:hAnsi="MyriadPro-Regular" w:cs="MyriadPro-Regular"/>
                <w:sz w:val="20"/>
                <w:szCs w:val="20"/>
                <w:lang w:eastAsia="en-US" w:bidi="he-IL"/>
              </w:rPr>
              <w:t xml:space="preserve"> (δια του Πληροφοριακού Συστήματος Social </w:t>
            </w:r>
            <w:proofErr w:type="spellStart"/>
            <w:r>
              <w:rPr>
                <w:rFonts w:ascii="MyriadPro-Regular" w:eastAsiaTheme="minorHAnsi" w:hAnsi="MyriadPro-Regular" w:cs="MyriadPro-Regular"/>
                <w:sz w:val="20"/>
                <w:szCs w:val="20"/>
                <w:lang w:eastAsia="en-US" w:bidi="he-IL"/>
              </w:rPr>
              <w:t>Attica</w:t>
            </w:r>
            <w:proofErr w:type="spellEnd"/>
            <w:r>
              <w:rPr>
                <w:rFonts w:ascii="MyriadPro-Regular" w:eastAsiaTheme="minorHAnsi" w:hAnsi="MyriadPro-Regular" w:cs="MyriadPro-Regular"/>
                <w:sz w:val="20"/>
                <w:szCs w:val="20"/>
                <w:lang w:eastAsia="en-US" w:bidi="he-IL"/>
              </w:rPr>
              <w:t xml:space="preserve"> </w:t>
            </w:r>
            <w:hyperlink r:id="rId9" w:history="1">
              <w:r>
                <w:rPr>
                  <w:rStyle w:val="-"/>
                  <w:rFonts w:ascii="MyriadPro-Regular" w:eastAsiaTheme="minorHAnsi" w:hAnsi="MyriadPro-Regular" w:cs="MyriadPro-Regular"/>
                  <w:sz w:val="20"/>
                  <w:szCs w:val="20"/>
                  <w:lang w:eastAsia="en-US" w:bidi="he-IL"/>
                </w:rPr>
                <w:t>https://www.socialattica.gr</w:t>
              </w:r>
            </w:hyperlink>
            <w:r>
              <w:rPr>
                <w:rFonts w:asciiTheme="minorHAnsi" w:eastAsiaTheme="minorHAnsi" w:hAnsiTheme="minorHAnsi" w:cs="MyriadPro-Regular"/>
                <w:sz w:val="20"/>
                <w:szCs w:val="20"/>
                <w:lang w:eastAsia="en-US" w:bidi="he-IL"/>
              </w:rPr>
              <w:t xml:space="preserve"> </w:t>
            </w:r>
            <w:r>
              <w:rPr>
                <w:rFonts w:ascii="MyriadPro-Regular" w:eastAsiaTheme="minorHAnsi" w:hAnsi="MyriadPro-Regular" w:cs="MyriadPro-Regular"/>
                <w:sz w:val="20"/>
                <w:szCs w:val="20"/>
                <w:lang w:eastAsia="en-US" w:bidi="he-IL"/>
              </w:rPr>
              <w:t xml:space="preserve">). </w:t>
            </w:r>
          </w:p>
          <w:p w:rsidR="006C1442" w:rsidRDefault="0010464A">
            <w:pPr>
              <w:pStyle w:val="ad"/>
              <w:autoSpaceDE w:val="0"/>
              <w:autoSpaceDN w:val="0"/>
              <w:adjustRightInd w:val="0"/>
              <w:spacing w:before="0" w:beforeAutospacing="0" w:after="174"/>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Π</w:t>
            </w:r>
            <w:r>
              <w:rPr>
                <w:rFonts w:asciiTheme="minorHAnsi" w:eastAsiaTheme="minorHAnsi" w:hAnsiTheme="minorHAnsi" w:cs="MyriadPro-Regular"/>
                <w:sz w:val="20"/>
                <w:szCs w:val="20"/>
                <w:lang w:eastAsia="en-US" w:bidi="he-IL"/>
              </w:rPr>
              <w:t>2</w:t>
            </w:r>
            <w:r>
              <w:rPr>
                <w:rFonts w:ascii="MyriadPro-Regular" w:eastAsiaTheme="minorHAnsi" w:hAnsi="MyriadPro-Regular" w:cs="MyriadPro-Regular"/>
                <w:sz w:val="20"/>
                <w:szCs w:val="20"/>
                <w:lang w:eastAsia="en-US" w:bidi="he-IL"/>
              </w:rPr>
              <w:t xml:space="preserve">.7 Ετήσια απολογιστικά στατιστικά στοιχεία της λειτουργίας του Παραρτήματος </w:t>
            </w:r>
            <w:proofErr w:type="spellStart"/>
            <w:r>
              <w:rPr>
                <w:rFonts w:ascii="MyriadPro-Regular" w:eastAsiaTheme="minorHAnsi" w:hAnsi="MyriadPro-Regular" w:cs="MyriadPro-Regular"/>
                <w:sz w:val="20"/>
                <w:szCs w:val="20"/>
                <w:lang w:eastAsia="en-US" w:bidi="he-IL"/>
              </w:rPr>
              <w:t>Ρομά</w:t>
            </w:r>
            <w:proofErr w:type="spellEnd"/>
            <w:r>
              <w:rPr>
                <w:rFonts w:ascii="MyriadPro-Regular" w:eastAsiaTheme="minorHAnsi" w:hAnsi="MyriadPro-Regular" w:cs="MyriadPro-Regular"/>
                <w:sz w:val="20"/>
                <w:szCs w:val="20"/>
                <w:lang w:eastAsia="en-US" w:bidi="he-IL"/>
              </w:rPr>
              <w:t xml:space="preserve"> τα οποία υποβάλλονται και στη Διεύθυνση Κοινωνικής Ένταξης και Κοινωνικής Συνοχής του Υπουργείου Εργασίας και Κοινωνικών Υποθέσεων </w:t>
            </w:r>
          </w:p>
          <w:p w:rsidR="006C1442" w:rsidRDefault="0010464A">
            <w:pPr>
              <w:autoSpaceDE w:val="0"/>
              <w:autoSpaceDN w:val="0"/>
              <w:adjustRightInd w:val="0"/>
              <w:spacing w:before="0" w:beforeAutospacing="0"/>
              <w:rPr>
                <w:rFonts w:ascii="MyriadPro-Regular" w:eastAsiaTheme="minorHAnsi" w:hAnsi="MyriadPro-Regular" w:cs="MyriadPro-Regular"/>
                <w:b/>
                <w:bCs/>
                <w:color w:val="000000"/>
                <w:sz w:val="24"/>
                <w:szCs w:val="24"/>
                <w:lang w:eastAsia="en-US" w:bidi="he-IL"/>
              </w:rPr>
            </w:pPr>
            <w:r>
              <w:rPr>
                <w:rFonts w:ascii="MyriadPro-Regular" w:eastAsiaTheme="minorHAnsi" w:hAnsi="MyriadPro-Regular" w:cs="MyriadPro-Regular"/>
                <w:b/>
                <w:bCs/>
                <w:color w:val="000000"/>
                <w:sz w:val="24"/>
                <w:szCs w:val="24"/>
                <w:highlight w:val="cyan"/>
                <w:lang w:eastAsia="en-US" w:bidi="he-IL"/>
              </w:rPr>
              <w:lastRenderedPageBreak/>
              <w:t xml:space="preserve">ΕΠΙΛΟΓΗ ΓΙΑ ΠΕΡΙΠΤΩΣΕΙΣ </w:t>
            </w:r>
            <w:r>
              <w:rPr>
                <w:rFonts w:ascii="MyriadPro-Regular" w:eastAsiaTheme="minorHAnsi" w:hAnsi="MyriadPro-Regular" w:cs="MyriadPro-Regular"/>
                <w:b/>
                <w:bCs/>
                <w:color w:val="000000"/>
                <w:sz w:val="30"/>
                <w:szCs w:val="30"/>
                <w:highlight w:val="cyan"/>
                <w:lang w:eastAsia="en-US" w:bidi="he-IL"/>
              </w:rPr>
              <w:t xml:space="preserve">ΠΑΡΑΡΤΗΜΑΤΟΣ ΚΕΜ </w:t>
            </w:r>
          </w:p>
          <w:p w:rsidR="006C1442" w:rsidRDefault="006C1442">
            <w:pPr>
              <w:autoSpaceDE w:val="0"/>
              <w:autoSpaceDN w:val="0"/>
              <w:adjustRightInd w:val="0"/>
              <w:spacing w:before="0" w:beforeAutospacing="0"/>
              <w:rPr>
                <w:rFonts w:ascii="MyriadPro-Regular" w:eastAsiaTheme="minorHAnsi" w:hAnsi="MyriadPro-Regular" w:cs="MyriadPro-Regular"/>
                <w:b/>
                <w:bCs/>
                <w:color w:val="000000"/>
                <w:sz w:val="22"/>
                <w:szCs w:val="22"/>
                <w:lang w:eastAsia="en-US" w:bidi="he-IL"/>
              </w:rPr>
            </w:pPr>
          </w:p>
          <w:p w:rsidR="006C1442" w:rsidRDefault="0010464A">
            <w:pPr>
              <w:pStyle w:val="ad"/>
              <w:tabs>
                <w:tab w:val="left" w:pos="-32"/>
              </w:tabs>
              <w:spacing w:after="240"/>
              <w:ind w:left="0" w:hanging="34"/>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ΠΕ 2 - Συνέχιση λειτουργίας </w:t>
            </w:r>
            <w:r>
              <w:rPr>
                <w:rFonts w:ascii="MyriadPro-Regular" w:eastAsiaTheme="minorHAnsi" w:hAnsi="MyriadPro-Regular" w:cs="MyriadPro-Regular"/>
                <w:b/>
                <w:bCs/>
                <w:sz w:val="20"/>
                <w:szCs w:val="20"/>
                <w:u w:val="single"/>
                <w:lang w:eastAsia="en-US" w:bidi="he-IL"/>
              </w:rPr>
              <w:t xml:space="preserve">υφιστάμενου Παραρτήματος ΚΕΜ </w:t>
            </w:r>
            <w:r>
              <w:rPr>
                <w:rFonts w:ascii="MyriadPro-Regular" w:eastAsiaTheme="minorHAnsi" w:hAnsi="MyriadPro-Regular" w:cs="MyriadPro-Regular"/>
                <w:sz w:val="20"/>
                <w:szCs w:val="20"/>
                <w:lang w:eastAsia="en-US" w:bidi="he-IL"/>
              </w:rPr>
              <w:t>Δήμου .....</w:t>
            </w:r>
            <w:r>
              <w:rPr>
                <w:rFonts w:ascii="MyriadPro-Regular" w:eastAsiaTheme="minorHAnsi" w:hAnsi="MyriadPro-Regular" w:cs="MyriadPro-Regular"/>
                <w:sz w:val="20"/>
                <w:szCs w:val="20"/>
                <w:highlight w:val="yellow"/>
                <w:lang w:eastAsia="en-US" w:bidi="he-IL"/>
              </w:rPr>
              <w:t>………(ΣΥΜΠΛΗΡΩΣΗ ΔΗΜΟΥ)</w:t>
            </w:r>
            <w:r>
              <w:rPr>
                <w:rFonts w:ascii="MyriadPro-Regular" w:eastAsiaTheme="minorHAnsi" w:hAnsi="MyriadPro-Regular" w:cs="MyriadPro-Regular"/>
                <w:sz w:val="20"/>
                <w:szCs w:val="20"/>
                <w:lang w:eastAsia="en-US" w:bidi="he-IL"/>
              </w:rPr>
              <w:t xml:space="preserve"> </w:t>
            </w:r>
          </w:p>
          <w:p w:rsidR="006C1442" w:rsidRDefault="006C1442">
            <w:pPr>
              <w:pStyle w:val="ad"/>
              <w:tabs>
                <w:tab w:val="left" w:pos="-32"/>
              </w:tabs>
              <w:spacing w:after="240"/>
              <w:ind w:left="0" w:hanging="34"/>
              <w:contextualSpacing w:val="0"/>
              <w:rPr>
                <w:rFonts w:ascii="MyriadPro-Regular" w:eastAsiaTheme="minorHAnsi" w:hAnsi="MyriadPro-Regular" w:cs="MyriadPro-Regular"/>
                <w:sz w:val="20"/>
                <w:szCs w:val="20"/>
                <w:lang w:eastAsia="en-US" w:bidi="he-IL"/>
              </w:rPr>
            </w:pPr>
          </w:p>
          <w:p w:rsidR="006C1442" w:rsidRDefault="0010464A">
            <w:pPr>
              <w:pStyle w:val="ad"/>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Π</w:t>
            </w:r>
            <w:r>
              <w:rPr>
                <w:rFonts w:asciiTheme="minorHAnsi" w:eastAsiaTheme="minorHAnsi" w:hAnsiTheme="minorHAnsi" w:cs="MyriadPro-Regular"/>
                <w:sz w:val="20"/>
                <w:szCs w:val="20"/>
                <w:lang w:eastAsia="en-US" w:bidi="he-IL"/>
              </w:rPr>
              <w:t>2</w:t>
            </w:r>
            <w:r>
              <w:rPr>
                <w:rFonts w:ascii="MyriadPro-Regular" w:eastAsiaTheme="minorHAnsi" w:hAnsi="MyriadPro-Regular" w:cs="MyriadPro-Regular"/>
                <w:sz w:val="20"/>
                <w:szCs w:val="20"/>
                <w:lang w:eastAsia="en-US" w:bidi="he-IL"/>
              </w:rPr>
              <w:t xml:space="preserve">.1 </w:t>
            </w:r>
            <w:r w:rsidRPr="0010464A">
              <w:rPr>
                <w:rFonts w:ascii="MyriadPro-Regular" w:eastAsiaTheme="minorHAnsi" w:hAnsi="MyriadPro-Regular" w:cs="MyriadPro-Regular"/>
                <w:sz w:val="20"/>
                <w:szCs w:val="20"/>
                <w:lang w:eastAsia="en-US" w:bidi="he-IL"/>
              </w:rPr>
              <w:t>Κατάλογος με τους ανθρωπομήνες απασχόλησης των στελεχών με συμβάσεις εξαρτημένης εργασίας του Παραρτήματος ΚΕΜ.</w:t>
            </w:r>
          </w:p>
          <w:p w:rsidR="006C1442" w:rsidRDefault="0010464A">
            <w:pPr>
              <w:pStyle w:val="ad"/>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Π</w:t>
            </w:r>
            <w:r>
              <w:rPr>
                <w:rFonts w:asciiTheme="minorHAnsi" w:eastAsiaTheme="minorHAnsi" w:hAnsiTheme="minorHAnsi" w:cs="MyriadPro-Regular"/>
                <w:sz w:val="20"/>
                <w:szCs w:val="20"/>
                <w:lang w:eastAsia="en-US" w:bidi="he-IL"/>
              </w:rPr>
              <w:t>2</w:t>
            </w:r>
            <w:r>
              <w:rPr>
                <w:rFonts w:ascii="MyriadPro-Regular" w:eastAsiaTheme="minorHAnsi" w:hAnsi="MyriadPro-Regular" w:cs="MyriadPro-Regular"/>
                <w:sz w:val="20"/>
                <w:szCs w:val="20"/>
                <w:lang w:eastAsia="en-US" w:bidi="he-IL"/>
              </w:rPr>
              <w:t xml:space="preserve">.2 </w:t>
            </w:r>
            <w:r w:rsidRPr="0010464A">
              <w:rPr>
                <w:rFonts w:ascii="MyriadPro-Regular" w:eastAsiaTheme="minorHAnsi" w:hAnsi="MyriadPro-Regular" w:cs="MyriadPro-Regular"/>
                <w:sz w:val="20"/>
                <w:szCs w:val="20"/>
                <w:lang w:eastAsia="en-US" w:bidi="he-IL"/>
              </w:rPr>
              <w:t xml:space="preserve">Ημερήσια υπογεγραμμένα </w:t>
            </w:r>
            <w:proofErr w:type="spellStart"/>
            <w:r w:rsidRPr="0010464A">
              <w:rPr>
                <w:rFonts w:ascii="MyriadPro-Regular" w:eastAsiaTheme="minorHAnsi" w:hAnsi="MyriadPro-Regular" w:cs="MyriadPro-Regular"/>
                <w:sz w:val="20"/>
                <w:szCs w:val="20"/>
                <w:lang w:eastAsia="en-US" w:bidi="he-IL"/>
              </w:rPr>
              <w:t>παρουσιολόγια</w:t>
            </w:r>
            <w:proofErr w:type="spellEnd"/>
            <w:r w:rsidRPr="0010464A">
              <w:rPr>
                <w:rFonts w:ascii="MyriadPro-Regular" w:eastAsiaTheme="minorHAnsi" w:hAnsi="MyriadPro-Regular" w:cs="MyriadPro-Regular"/>
                <w:sz w:val="20"/>
                <w:szCs w:val="20"/>
                <w:lang w:eastAsia="en-US" w:bidi="he-IL"/>
              </w:rPr>
              <w:t xml:space="preserve"> των στελεχών με συμβάσεις εξαρτημένης εργασίας του Παραρτήματος ΚΕΜ.</w:t>
            </w:r>
          </w:p>
          <w:p w:rsidR="0010464A" w:rsidRPr="0010464A" w:rsidRDefault="0010464A" w:rsidP="0010464A">
            <w:pPr>
              <w:pStyle w:val="ad"/>
              <w:autoSpaceDE w:val="0"/>
              <w:autoSpaceDN w:val="0"/>
              <w:adjustRightInd w:val="0"/>
              <w:spacing w:before="0" w:beforeAutospacing="0"/>
              <w:jc w:val="left"/>
              <w:rPr>
                <w:rFonts w:ascii="MyriadPro-Regular" w:eastAsiaTheme="minorHAnsi" w:hAnsi="MyriadPro-Regular"/>
                <w:sz w:val="20"/>
                <w:szCs w:val="20"/>
                <w:lang w:eastAsia="en-US"/>
              </w:rPr>
            </w:pPr>
            <w:r>
              <w:rPr>
                <w:rFonts w:ascii="MyriadPro-Regular" w:eastAsiaTheme="minorHAnsi" w:hAnsi="MyriadPro-Regular"/>
                <w:sz w:val="20"/>
                <w:szCs w:val="20"/>
                <w:lang w:eastAsia="en-US"/>
              </w:rPr>
              <w:t xml:space="preserve">Π2.3 </w:t>
            </w:r>
            <w:r w:rsidRPr="0010464A">
              <w:rPr>
                <w:rFonts w:ascii="MyriadPro-Regular" w:eastAsiaTheme="minorHAnsi" w:hAnsi="MyriadPro-Regular"/>
                <w:sz w:val="20"/>
                <w:szCs w:val="20"/>
                <w:lang w:eastAsia="en-US"/>
              </w:rPr>
              <w:t>Αποτελέσματα εργασίας των στελεχών με συμβάσεις Μίσθω</w:t>
            </w:r>
            <w:r>
              <w:rPr>
                <w:rFonts w:ascii="MyriadPro-Regular" w:eastAsiaTheme="minorHAnsi" w:hAnsi="MyriadPro-Regular"/>
                <w:sz w:val="20"/>
                <w:szCs w:val="20"/>
                <w:lang w:eastAsia="en-US"/>
              </w:rPr>
              <w:t>σης Έργου, του Παραρτήματος ΚΕΜ [</w:t>
            </w:r>
            <w:r w:rsidRPr="0010464A">
              <w:rPr>
                <w:rFonts w:ascii="MyriadPro-Regular" w:eastAsiaTheme="minorHAnsi" w:hAnsi="MyriadPro-Regular"/>
                <w:sz w:val="20"/>
                <w:szCs w:val="20"/>
                <w:lang w:eastAsia="en-US"/>
              </w:rPr>
              <w:t>1</w:t>
            </w:r>
            <w:r>
              <w:rPr>
                <w:rFonts w:ascii="MyriadPro-Regular" w:eastAsiaTheme="minorHAnsi" w:hAnsi="MyriadPro-Regular"/>
                <w:sz w:val="20"/>
                <w:szCs w:val="20"/>
                <w:lang w:eastAsia="en-US"/>
              </w:rPr>
              <w:t>.</w:t>
            </w:r>
            <w:r w:rsidRPr="0010464A">
              <w:rPr>
                <w:rFonts w:ascii="MyriadPro-Regular" w:eastAsiaTheme="minorHAnsi" w:hAnsi="MyriadPro-Regular"/>
                <w:sz w:val="20"/>
                <w:szCs w:val="20"/>
                <w:lang w:eastAsia="en-US"/>
              </w:rPr>
              <w:t xml:space="preserve"> Για τις ειδικότητες των Εκπαιδευτικών, αναφέρονται ενδεικτικά κατ' ελάχιστον τα εξής:</w:t>
            </w:r>
            <w:r>
              <w:rPr>
                <w:rFonts w:ascii="MyriadPro-Regular" w:eastAsiaTheme="minorHAnsi" w:hAnsi="MyriadPro-Regular"/>
                <w:sz w:val="20"/>
                <w:szCs w:val="20"/>
                <w:lang w:eastAsia="en-US"/>
              </w:rPr>
              <w:t xml:space="preserve"> </w:t>
            </w:r>
            <w:r w:rsidRPr="0010464A">
              <w:rPr>
                <w:rFonts w:ascii="MyriadPro-Regular" w:eastAsiaTheme="minorHAnsi" w:hAnsi="MyriadPro-Regular"/>
                <w:sz w:val="20"/>
                <w:szCs w:val="20"/>
                <w:lang w:eastAsia="en-US"/>
              </w:rPr>
              <w:t>α) Φάκελος εκπαιδευτικών με πρόταση σχεδιαγράμματος διδασκαλίας καθώς και το υλικό διδασκαλίας</w:t>
            </w:r>
            <w:r>
              <w:rPr>
                <w:rFonts w:ascii="MyriadPro-Regular" w:eastAsiaTheme="minorHAnsi" w:hAnsi="MyriadPro-Regular"/>
                <w:sz w:val="20"/>
                <w:szCs w:val="20"/>
                <w:lang w:eastAsia="en-US"/>
              </w:rPr>
              <w:t xml:space="preserve">, </w:t>
            </w:r>
            <w:r w:rsidRPr="0010464A">
              <w:rPr>
                <w:rFonts w:ascii="MyriadPro-Regular" w:eastAsiaTheme="minorHAnsi" w:hAnsi="MyriadPro-Regular"/>
                <w:sz w:val="20"/>
                <w:szCs w:val="20"/>
                <w:lang w:eastAsia="en-US"/>
              </w:rPr>
              <w:t xml:space="preserve">β) Καρτέλες εγγραφής και ατομικοί φάκελοι </w:t>
            </w:r>
            <w:proofErr w:type="spellStart"/>
            <w:r w:rsidRPr="0010464A">
              <w:rPr>
                <w:rFonts w:ascii="MyriadPro-Regular" w:eastAsiaTheme="minorHAnsi" w:hAnsi="MyriadPro-Regular"/>
                <w:sz w:val="20"/>
                <w:szCs w:val="20"/>
                <w:lang w:eastAsia="en-US"/>
              </w:rPr>
              <w:t>ωφελουμένων</w:t>
            </w:r>
            <w:proofErr w:type="spellEnd"/>
            <w:r>
              <w:rPr>
                <w:rFonts w:ascii="MyriadPro-Regular" w:eastAsiaTheme="minorHAnsi" w:hAnsi="MyriadPro-Regular"/>
                <w:sz w:val="20"/>
                <w:szCs w:val="20"/>
                <w:lang w:eastAsia="en-US"/>
              </w:rPr>
              <w:t xml:space="preserve">, </w:t>
            </w:r>
            <w:r w:rsidRPr="0010464A">
              <w:rPr>
                <w:rFonts w:ascii="MyriadPro-Regular" w:eastAsiaTheme="minorHAnsi" w:hAnsi="MyriadPro-Regular"/>
                <w:sz w:val="20"/>
                <w:szCs w:val="20"/>
                <w:lang w:eastAsia="en-US"/>
              </w:rPr>
              <w:t>γ) Ωρολόγιο πρόγραμμα μαθημάτων</w:t>
            </w:r>
            <w:r>
              <w:rPr>
                <w:rFonts w:ascii="MyriadPro-Regular" w:eastAsiaTheme="minorHAnsi" w:hAnsi="MyriadPro-Regular"/>
                <w:sz w:val="20"/>
                <w:szCs w:val="20"/>
                <w:lang w:eastAsia="en-US"/>
              </w:rPr>
              <w:t xml:space="preserve">, </w:t>
            </w:r>
            <w:r w:rsidRPr="0010464A">
              <w:rPr>
                <w:rFonts w:ascii="MyriadPro-Regular" w:eastAsiaTheme="minorHAnsi" w:hAnsi="MyriadPro-Regular"/>
                <w:sz w:val="20"/>
                <w:szCs w:val="20"/>
                <w:lang w:eastAsia="en-US"/>
              </w:rPr>
              <w:t xml:space="preserve">δ) </w:t>
            </w:r>
            <w:proofErr w:type="spellStart"/>
            <w:r w:rsidRPr="0010464A">
              <w:rPr>
                <w:rFonts w:ascii="MyriadPro-Regular" w:eastAsiaTheme="minorHAnsi" w:hAnsi="MyriadPro-Regular"/>
                <w:sz w:val="20"/>
                <w:szCs w:val="20"/>
                <w:lang w:eastAsia="en-US"/>
              </w:rPr>
              <w:t>Παρουσιολόγιο</w:t>
            </w:r>
            <w:proofErr w:type="spellEnd"/>
            <w:r w:rsidRPr="0010464A">
              <w:rPr>
                <w:rFonts w:ascii="MyriadPro-Regular" w:eastAsiaTheme="minorHAnsi" w:hAnsi="MyriadPro-Regular"/>
                <w:sz w:val="20"/>
                <w:szCs w:val="20"/>
                <w:lang w:eastAsia="en-US"/>
              </w:rPr>
              <w:t xml:space="preserve"> συμμετεχόντων </w:t>
            </w:r>
            <w:proofErr w:type="spellStart"/>
            <w:r w:rsidRPr="0010464A">
              <w:rPr>
                <w:rFonts w:ascii="MyriadPro-Regular" w:eastAsiaTheme="minorHAnsi" w:hAnsi="MyriadPro-Regular"/>
                <w:sz w:val="20"/>
                <w:szCs w:val="20"/>
                <w:lang w:eastAsia="en-US"/>
              </w:rPr>
              <w:t>ωφελουμένων</w:t>
            </w:r>
            <w:proofErr w:type="spellEnd"/>
            <w:r>
              <w:rPr>
                <w:rFonts w:ascii="MyriadPro-Regular" w:eastAsiaTheme="minorHAnsi" w:hAnsi="MyriadPro-Regular"/>
                <w:sz w:val="20"/>
                <w:szCs w:val="20"/>
                <w:lang w:eastAsia="en-US"/>
              </w:rPr>
              <w:t xml:space="preserve">, </w:t>
            </w:r>
            <w:r w:rsidRPr="0010464A">
              <w:rPr>
                <w:rFonts w:ascii="MyriadPro-Regular" w:eastAsiaTheme="minorHAnsi" w:hAnsi="MyriadPro-Regular"/>
                <w:sz w:val="20"/>
                <w:szCs w:val="20"/>
                <w:lang w:eastAsia="en-US"/>
              </w:rPr>
              <w:t xml:space="preserve">ε) </w:t>
            </w:r>
            <w:proofErr w:type="spellStart"/>
            <w:r w:rsidRPr="0010464A">
              <w:rPr>
                <w:rFonts w:ascii="MyriadPro-Regular" w:eastAsiaTheme="minorHAnsi" w:hAnsi="MyriadPro-Regular"/>
                <w:sz w:val="20"/>
                <w:szCs w:val="20"/>
                <w:lang w:eastAsia="en-US"/>
              </w:rPr>
              <w:t>Παρουσιολόγιο</w:t>
            </w:r>
            <w:proofErr w:type="spellEnd"/>
            <w:r w:rsidRPr="0010464A">
              <w:rPr>
                <w:rFonts w:ascii="MyriadPro-Regular" w:eastAsiaTheme="minorHAnsi" w:hAnsi="MyriadPro-Regular"/>
                <w:sz w:val="20"/>
                <w:szCs w:val="20"/>
                <w:lang w:eastAsia="en-US"/>
              </w:rPr>
              <w:t xml:space="preserve"> στελεχών ΣΜΕ</w:t>
            </w:r>
            <w:r>
              <w:rPr>
                <w:rFonts w:ascii="MyriadPro-Regular" w:eastAsiaTheme="minorHAnsi" w:hAnsi="MyriadPro-Regular"/>
                <w:sz w:val="20"/>
                <w:szCs w:val="20"/>
                <w:lang w:eastAsia="en-US"/>
              </w:rPr>
              <w:t xml:space="preserve">, </w:t>
            </w:r>
            <w:proofErr w:type="spellStart"/>
            <w:r w:rsidRPr="0010464A">
              <w:rPr>
                <w:rFonts w:ascii="MyriadPro-Regular" w:eastAsiaTheme="minorHAnsi" w:hAnsi="MyriadPro-Regular"/>
                <w:sz w:val="20"/>
                <w:szCs w:val="20"/>
                <w:lang w:eastAsia="en-US"/>
              </w:rPr>
              <w:t>στ</w:t>
            </w:r>
            <w:proofErr w:type="spellEnd"/>
            <w:r w:rsidRPr="0010464A">
              <w:rPr>
                <w:rFonts w:ascii="MyriadPro-Regular" w:eastAsiaTheme="minorHAnsi" w:hAnsi="MyriadPro-Regular"/>
                <w:sz w:val="20"/>
                <w:szCs w:val="20"/>
                <w:lang w:eastAsia="en-US"/>
              </w:rPr>
              <w:t>) Απολογισμός μαθημάτων (Μηνιαίες Αναφορές, Ετήσιος Απολογισμός)</w:t>
            </w:r>
            <w:r>
              <w:rPr>
                <w:rFonts w:ascii="MyriadPro-Regular" w:eastAsiaTheme="minorHAnsi" w:hAnsi="MyriadPro-Regular"/>
                <w:sz w:val="20"/>
                <w:szCs w:val="20"/>
                <w:lang w:eastAsia="en-US"/>
              </w:rPr>
              <w:t xml:space="preserve">, </w:t>
            </w:r>
            <w:r w:rsidRPr="0010464A">
              <w:rPr>
                <w:rFonts w:ascii="MyriadPro-Regular" w:eastAsiaTheme="minorHAnsi" w:hAnsi="MyriadPro-Regular"/>
                <w:sz w:val="20"/>
                <w:szCs w:val="20"/>
                <w:lang w:eastAsia="en-US"/>
              </w:rPr>
              <w:t xml:space="preserve">ζ) Ατομικές εκθέσεις εκπαιδευτικών για τη μαθησιακή πορεία των </w:t>
            </w:r>
            <w:proofErr w:type="spellStart"/>
            <w:r w:rsidRPr="0010464A">
              <w:rPr>
                <w:rFonts w:ascii="MyriadPro-Regular" w:eastAsiaTheme="minorHAnsi" w:hAnsi="MyriadPro-Regular"/>
                <w:sz w:val="20"/>
                <w:szCs w:val="20"/>
                <w:lang w:eastAsia="en-US"/>
              </w:rPr>
              <w:t>ωφελουμένων</w:t>
            </w:r>
            <w:proofErr w:type="spellEnd"/>
            <w:r>
              <w:rPr>
                <w:rFonts w:ascii="MyriadPro-Regular" w:eastAsiaTheme="minorHAnsi" w:hAnsi="MyriadPro-Regular"/>
                <w:sz w:val="20"/>
                <w:szCs w:val="20"/>
                <w:lang w:eastAsia="en-US"/>
              </w:rPr>
              <w:t xml:space="preserve"> - </w:t>
            </w:r>
            <w:r w:rsidRPr="0010464A">
              <w:rPr>
                <w:rFonts w:ascii="MyriadPro-Regular" w:eastAsiaTheme="minorHAnsi" w:hAnsi="MyriadPro-Regular"/>
                <w:sz w:val="20"/>
                <w:szCs w:val="20"/>
                <w:lang w:eastAsia="en-US"/>
              </w:rPr>
              <w:t>2) Για τις λοιπές ειδικότητες, αναφέρονται ενδεικτικά κατ' ελάχιστον τα εξής:</w:t>
            </w:r>
          </w:p>
          <w:p w:rsidR="006C1442" w:rsidRDefault="0010464A" w:rsidP="0010464A">
            <w:pPr>
              <w:pStyle w:val="ad"/>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r w:rsidRPr="0010464A">
              <w:rPr>
                <w:rFonts w:ascii="MyriadPro-Regular" w:eastAsiaTheme="minorHAnsi" w:hAnsi="MyriadPro-Regular"/>
                <w:sz w:val="20"/>
                <w:szCs w:val="20"/>
                <w:lang w:eastAsia="en-US"/>
              </w:rPr>
              <w:t xml:space="preserve">α) </w:t>
            </w:r>
            <w:proofErr w:type="spellStart"/>
            <w:r w:rsidRPr="0010464A">
              <w:rPr>
                <w:rFonts w:ascii="MyriadPro-Regular" w:eastAsiaTheme="minorHAnsi" w:hAnsi="MyriadPro-Regular"/>
                <w:sz w:val="20"/>
                <w:szCs w:val="20"/>
                <w:lang w:eastAsia="en-US"/>
              </w:rPr>
              <w:t>Παρουσιολόγιο</w:t>
            </w:r>
            <w:proofErr w:type="spellEnd"/>
            <w:r w:rsidRPr="0010464A">
              <w:rPr>
                <w:rFonts w:ascii="MyriadPro-Regular" w:eastAsiaTheme="minorHAnsi" w:hAnsi="MyriadPro-Regular"/>
                <w:sz w:val="20"/>
                <w:szCs w:val="20"/>
                <w:lang w:eastAsia="en-US"/>
              </w:rPr>
              <w:t xml:space="preserve"> στελεχών ΣΜΕ</w:t>
            </w:r>
            <w:r>
              <w:rPr>
                <w:rFonts w:ascii="MyriadPro-Regular" w:eastAsiaTheme="minorHAnsi" w:hAnsi="MyriadPro-Regular"/>
                <w:sz w:val="20"/>
                <w:szCs w:val="20"/>
                <w:lang w:eastAsia="en-US"/>
              </w:rPr>
              <w:t xml:space="preserve">, </w:t>
            </w:r>
            <w:r w:rsidRPr="0010464A">
              <w:rPr>
                <w:rFonts w:ascii="MyriadPro-Regular" w:eastAsiaTheme="minorHAnsi" w:hAnsi="MyriadPro-Regular"/>
                <w:sz w:val="20"/>
                <w:szCs w:val="20"/>
                <w:lang w:eastAsia="en-US"/>
              </w:rPr>
              <w:t xml:space="preserve">β) </w:t>
            </w:r>
            <w:proofErr w:type="spellStart"/>
            <w:r w:rsidRPr="0010464A">
              <w:rPr>
                <w:rFonts w:ascii="MyriadPro-Regular" w:eastAsiaTheme="minorHAnsi" w:hAnsi="MyriadPro-Regular"/>
                <w:sz w:val="20"/>
                <w:szCs w:val="20"/>
                <w:lang w:eastAsia="en-US"/>
              </w:rPr>
              <w:t>Παρουσιολόγιο</w:t>
            </w:r>
            <w:proofErr w:type="spellEnd"/>
            <w:r w:rsidRPr="0010464A">
              <w:rPr>
                <w:rFonts w:ascii="MyriadPro-Regular" w:eastAsiaTheme="minorHAnsi" w:hAnsi="MyriadPro-Regular"/>
                <w:sz w:val="20"/>
                <w:szCs w:val="20"/>
                <w:lang w:eastAsia="en-US"/>
              </w:rPr>
              <w:t xml:space="preserve"> συμμετεχόντων </w:t>
            </w:r>
            <w:proofErr w:type="spellStart"/>
            <w:r w:rsidRPr="0010464A">
              <w:rPr>
                <w:rFonts w:ascii="MyriadPro-Regular" w:eastAsiaTheme="minorHAnsi" w:hAnsi="MyriadPro-Regular"/>
                <w:sz w:val="20"/>
                <w:szCs w:val="20"/>
                <w:lang w:eastAsia="en-US"/>
              </w:rPr>
              <w:t>ωφελουμένων</w:t>
            </w:r>
            <w:proofErr w:type="spellEnd"/>
            <w:r>
              <w:rPr>
                <w:rFonts w:ascii="MyriadPro-Regular" w:eastAsiaTheme="minorHAnsi" w:hAnsi="MyriadPro-Regular"/>
                <w:sz w:val="20"/>
                <w:szCs w:val="20"/>
                <w:lang w:eastAsia="en-US"/>
              </w:rPr>
              <w:t xml:space="preserve">, </w:t>
            </w:r>
            <w:r w:rsidRPr="0010464A">
              <w:rPr>
                <w:rFonts w:ascii="MyriadPro-Regular" w:eastAsiaTheme="minorHAnsi" w:hAnsi="MyriadPro-Regular"/>
                <w:sz w:val="20"/>
                <w:szCs w:val="20"/>
                <w:lang w:eastAsia="en-US"/>
              </w:rPr>
              <w:t>γ) Απολογιστικά στοιχεία (μηνιαίες αναφορές, ετήσιες αναφορές)</w:t>
            </w:r>
            <w:r>
              <w:rPr>
                <w:rFonts w:ascii="MyriadPro-Regular" w:eastAsiaTheme="minorHAnsi" w:hAnsi="MyriadPro-Regular"/>
                <w:sz w:val="20"/>
                <w:szCs w:val="20"/>
                <w:lang w:eastAsia="en-US"/>
              </w:rPr>
              <w:t>]</w:t>
            </w:r>
          </w:p>
          <w:p w:rsidR="006C1442" w:rsidRDefault="0010464A">
            <w:pPr>
              <w:pStyle w:val="ad"/>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Π</w:t>
            </w:r>
            <w:r>
              <w:rPr>
                <w:rFonts w:asciiTheme="minorHAnsi" w:eastAsiaTheme="minorHAnsi" w:hAnsiTheme="minorHAnsi" w:cs="MyriadPro-Regular"/>
                <w:sz w:val="20"/>
                <w:szCs w:val="20"/>
                <w:lang w:eastAsia="en-US" w:bidi="he-IL"/>
              </w:rPr>
              <w:t>2</w:t>
            </w:r>
            <w:r>
              <w:rPr>
                <w:rFonts w:ascii="MyriadPro-Regular" w:eastAsiaTheme="minorHAnsi" w:hAnsi="MyriadPro-Regular" w:cs="MyriadPro-Regular"/>
                <w:sz w:val="20"/>
                <w:szCs w:val="20"/>
                <w:lang w:eastAsia="en-US" w:bidi="he-IL"/>
              </w:rPr>
              <w:t xml:space="preserve">.4 </w:t>
            </w:r>
            <w:r w:rsidRPr="0010464A">
              <w:rPr>
                <w:rFonts w:ascii="MyriadPro-Regular" w:eastAsiaTheme="minorHAnsi" w:hAnsi="MyriadPro-Regular" w:cs="MyriadPro-Regular"/>
                <w:sz w:val="20"/>
                <w:szCs w:val="20"/>
                <w:lang w:eastAsia="en-US" w:bidi="he-IL"/>
              </w:rPr>
              <w:t>Ημερήσιες καρτέλες καταγραφής ει</w:t>
            </w:r>
            <w:r>
              <w:rPr>
                <w:rFonts w:ascii="MyriadPro-Regular" w:eastAsiaTheme="minorHAnsi" w:hAnsi="MyriadPro-Regular" w:cs="MyriadPro-Regular"/>
                <w:sz w:val="20"/>
                <w:szCs w:val="20"/>
                <w:lang w:eastAsia="en-US" w:bidi="he-IL"/>
              </w:rPr>
              <w:t xml:space="preserve">σερχομένων του Παραρτήματος ΚΕΜ (σύνολο εισερχόμενων ανεξάρτητα αν είναι ωφελούμενοι ή όχι). </w:t>
            </w:r>
          </w:p>
          <w:p w:rsidR="006C1442" w:rsidRDefault="0010464A">
            <w:pPr>
              <w:pStyle w:val="ad"/>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Π</w:t>
            </w:r>
            <w:r>
              <w:rPr>
                <w:rFonts w:asciiTheme="minorHAnsi" w:eastAsiaTheme="minorHAnsi" w:hAnsiTheme="minorHAnsi" w:cs="MyriadPro-Regular"/>
                <w:sz w:val="20"/>
                <w:szCs w:val="20"/>
                <w:lang w:eastAsia="en-US" w:bidi="he-IL"/>
              </w:rPr>
              <w:t>2</w:t>
            </w:r>
            <w:r>
              <w:rPr>
                <w:rFonts w:ascii="MyriadPro-Regular" w:eastAsiaTheme="minorHAnsi" w:hAnsi="MyriadPro-Regular" w:cs="MyriadPro-Regular"/>
                <w:sz w:val="20"/>
                <w:szCs w:val="20"/>
                <w:lang w:eastAsia="en-US" w:bidi="he-IL"/>
              </w:rPr>
              <w:t xml:space="preserve">.5 </w:t>
            </w:r>
            <w:r w:rsidRPr="0010464A">
              <w:rPr>
                <w:rFonts w:ascii="MyriadPro-Regular" w:eastAsiaTheme="minorHAnsi" w:hAnsi="MyriadPro-Regular" w:cs="MyriadPro-Regular"/>
                <w:sz w:val="20"/>
                <w:szCs w:val="20"/>
                <w:lang w:eastAsia="en-US" w:bidi="he-IL"/>
              </w:rPr>
              <w:t>Έντυπο και ψηφιακό υλικό συναντήσεων – συνεργασιών</w:t>
            </w:r>
            <w:r>
              <w:rPr>
                <w:rFonts w:ascii="MyriadPro-Regular" w:eastAsiaTheme="minorHAnsi" w:hAnsi="MyriadPro-Regular" w:cs="MyriadPro-Regular"/>
                <w:sz w:val="20"/>
                <w:szCs w:val="20"/>
                <w:lang w:eastAsia="en-US" w:bidi="he-IL"/>
              </w:rPr>
              <w:t xml:space="preserve"> δικτύωσης για το Παράρτημα ΚΕΜ (με αναφορά των στοιχείων των συμμετεχόντων, ημερομηνία, ημερήσια διάταξη, έγγραφα συμφωνιών, </w:t>
            </w:r>
            <w:proofErr w:type="spellStart"/>
            <w:r>
              <w:rPr>
                <w:rFonts w:ascii="MyriadPro-Regular" w:eastAsiaTheme="minorHAnsi" w:hAnsi="MyriadPro-Regular" w:cs="MyriadPro-Regular"/>
                <w:sz w:val="20"/>
                <w:szCs w:val="20"/>
                <w:lang w:eastAsia="en-US" w:bidi="he-IL"/>
              </w:rPr>
              <w:t>site</w:t>
            </w:r>
            <w:proofErr w:type="spellEnd"/>
            <w:r>
              <w:rPr>
                <w:rFonts w:ascii="MyriadPro-Regular" w:eastAsiaTheme="minorHAnsi" w:hAnsi="MyriadPro-Regular" w:cs="MyriadPro-Regular"/>
                <w:sz w:val="20"/>
                <w:szCs w:val="20"/>
                <w:lang w:eastAsia="en-US" w:bidi="he-IL"/>
              </w:rPr>
              <w:t xml:space="preserve">, </w:t>
            </w:r>
            <w:proofErr w:type="spellStart"/>
            <w:r>
              <w:rPr>
                <w:rFonts w:ascii="MyriadPro-Regular" w:eastAsiaTheme="minorHAnsi" w:hAnsi="MyriadPro-Regular" w:cs="MyriadPro-Regular"/>
                <w:sz w:val="20"/>
                <w:szCs w:val="20"/>
                <w:lang w:eastAsia="en-US" w:bidi="he-IL"/>
              </w:rPr>
              <w:t>κλπ</w:t>
            </w:r>
            <w:proofErr w:type="spellEnd"/>
            <w:r>
              <w:rPr>
                <w:rFonts w:ascii="MyriadPro-Regular" w:eastAsiaTheme="minorHAnsi" w:hAnsi="MyriadPro-Regular" w:cs="MyriadPro-Regular"/>
                <w:sz w:val="20"/>
                <w:szCs w:val="20"/>
                <w:lang w:eastAsia="en-US" w:bidi="he-IL"/>
              </w:rPr>
              <w:t xml:space="preserve"> ανάλογα με το είδος της δράσης). </w:t>
            </w:r>
          </w:p>
          <w:p w:rsidR="006C1442" w:rsidRDefault="0010464A">
            <w:pPr>
              <w:autoSpaceDE w:val="0"/>
              <w:autoSpaceDN w:val="0"/>
              <w:adjustRightInd w:val="0"/>
              <w:spacing w:before="0" w:beforeAutospacing="0"/>
              <w:ind w:left="741"/>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Π</w:t>
            </w:r>
            <w:r>
              <w:rPr>
                <w:rFonts w:asciiTheme="minorHAnsi" w:eastAsiaTheme="minorHAnsi" w:hAnsiTheme="minorHAnsi" w:cs="MyriadPro-Regular"/>
                <w:sz w:val="20"/>
                <w:szCs w:val="20"/>
                <w:lang w:eastAsia="en-US" w:bidi="he-IL"/>
              </w:rPr>
              <w:t>2</w:t>
            </w:r>
            <w:r>
              <w:rPr>
                <w:rFonts w:ascii="MyriadPro-Regular" w:eastAsiaTheme="minorHAnsi" w:hAnsi="MyriadPro-Regular" w:cs="MyriadPro-Regular"/>
                <w:sz w:val="20"/>
                <w:szCs w:val="20"/>
                <w:lang w:eastAsia="en-US" w:bidi="he-IL"/>
              </w:rPr>
              <w:t xml:space="preserve">.6 </w:t>
            </w:r>
            <w:r w:rsidRPr="0010464A">
              <w:rPr>
                <w:rFonts w:ascii="MyriadPro-Regular" w:eastAsiaTheme="minorHAnsi" w:hAnsi="MyriadPro-Regular" w:cs="MyriadPro-Regular"/>
                <w:sz w:val="20"/>
                <w:szCs w:val="20"/>
                <w:lang w:eastAsia="en-US" w:bidi="he-IL"/>
              </w:rPr>
              <w:t xml:space="preserve">Έντυπο και ψηφιακό υλικό από δράσεις δημοσιότητας για το Παράρτημα ΚΕΜ. </w:t>
            </w:r>
            <w:r>
              <w:rPr>
                <w:rFonts w:ascii="MyriadPro-Regular" w:eastAsiaTheme="minorHAnsi" w:hAnsi="MyriadPro-Regular" w:cs="MyriadPro-Regular"/>
                <w:sz w:val="20"/>
                <w:szCs w:val="20"/>
                <w:lang w:eastAsia="en-US" w:bidi="he-IL"/>
              </w:rPr>
              <w:t xml:space="preserve">(φωτογραφίες, προσκλήσεις, φυλλάδια, λίστες αποδεκτών, λίστες συμμετεχόντων, διανεμηθέν υλικό, </w:t>
            </w:r>
            <w:proofErr w:type="spellStart"/>
            <w:r>
              <w:rPr>
                <w:rFonts w:ascii="MyriadPro-Regular" w:eastAsiaTheme="minorHAnsi" w:hAnsi="MyriadPro-Regular" w:cs="MyriadPro-Regular"/>
                <w:sz w:val="20"/>
                <w:szCs w:val="20"/>
                <w:lang w:eastAsia="en-US" w:bidi="he-IL"/>
              </w:rPr>
              <w:t>κλπ</w:t>
            </w:r>
            <w:proofErr w:type="spellEnd"/>
            <w:r>
              <w:rPr>
                <w:rFonts w:ascii="MyriadPro-Regular" w:eastAsiaTheme="minorHAnsi" w:hAnsi="MyriadPro-Regular" w:cs="MyriadPro-Regular"/>
                <w:sz w:val="20"/>
                <w:szCs w:val="20"/>
                <w:lang w:eastAsia="en-US" w:bidi="he-IL"/>
              </w:rPr>
              <w:t xml:space="preserve"> ανάλογα με το είδος της δράσης). </w:t>
            </w:r>
          </w:p>
          <w:p w:rsidR="006C1442" w:rsidRDefault="0010464A">
            <w:pPr>
              <w:autoSpaceDE w:val="0"/>
              <w:autoSpaceDN w:val="0"/>
              <w:adjustRightInd w:val="0"/>
              <w:spacing w:before="0" w:beforeAutospacing="0"/>
              <w:ind w:left="741"/>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Π</w:t>
            </w:r>
            <w:r>
              <w:rPr>
                <w:rFonts w:asciiTheme="minorHAnsi" w:eastAsiaTheme="minorHAnsi" w:hAnsiTheme="minorHAnsi" w:cs="MyriadPro-Regular"/>
                <w:sz w:val="20"/>
                <w:szCs w:val="20"/>
                <w:lang w:eastAsia="en-US" w:bidi="he-IL"/>
              </w:rPr>
              <w:t>2</w:t>
            </w:r>
            <w:r>
              <w:rPr>
                <w:rFonts w:ascii="MyriadPro-Regular" w:eastAsiaTheme="minorHAnsi" w:hAnsi="MyriadPro-Regular" w:cs="MyriadPro-Regular"/>
                <w:sz w:val="20"/>
                <w:szCs w:val="20"/>
                <w:lang w:eastAsia="en-US" w:bidi="he-IL"/>
              </w:rPr>
              <w:t xml:space="preserve">.7 </w:t>
            </w:r>
            <w:r w:rsidRPr="0010464A">
              <w:rPr>
                <w:rFonts w:ascii="MyriadPro-Regular" w:eastAsiaTheme="minorHAnsi" w:hAnsi="MyriadPro-Regular" w:cs="MyriadPro-Regular"/>
                <w:sz w:val="20"/>
                <w:szCs w:val="20"/>
                <w:lang w:eastAsia="en-US" w:bidi="he-IL"/>
              </w:rPr>
              <w:t>Μηνιαία έκθεση π</w:t>
            </w:r>
            <w:r>
              <w:rPr>
                <w:rFonts w:ascii="MyriadPro-Regular" w:eastAsiaTheme="minorHAnsi" w:hAnsi="MyriadPro-Regular" w:cs="MyriadPro-Regular"/>
                <w:sz w:val="20"/>
                <w:szCs w:val="20"/>
                <w:lang w:eastAsia="en-US" w:bidi="he-IL"/>
              </w:rPr>
              <w:t xml:space="preserve">επραγμένων του Παραρτήματος ΚΕΜ (δια του Πληροφοριακού Συστήματος Social </w:t>
            </w:r>
            <w:proofErr w:type="spellStart"/>
            <w:r>
              <w:rPr>
                <w:rFonts w:ascii="MyriadPro-Regular" w:eastAsiaTheme="minorHAnsi" w:hAnsi="MyriadPro-Regular" w:cs="MyriadPro-Regular"/>
                <w:sz w:val="20"/>
                <w:szCs w:val="20"/>
                <w:lang w:eastAsia="en-US" w:bidi="he-IL"/>
              </w:rPr>
              <w:t>Attica</w:t>
            </w:r>
            <w:proofErr w:type="spellEnd"/>
            <w:r>
              <w:rPr>
                <w:rFonts w:ascii="MyriadPro-Regular" w:eastAsiaTheme="minorHAnsi" w:hAnsi="MyriadPro-Regular" w:cs="MyriadPro-Regular"/>
                <w:sz w:val="20"/>
                <w:szCs w:val="20"/>
                <w:lang w:eastAsia="en-US" w:bidi="he-IL"/>
              </w:rPr>
              <w:t xml:space="preserve"> </w:t>
            </w:r>
            <w:hyperlink r:id="rId10" w:history="1">
              <w:r>
                <w:rPr>
                  <w:rStyle w:val="-"/>
                  <w:rFonts w:ascii="MyriadPro-Regular" w:eastAsiaTheme="minorHAnsi" w:hAnsi="MyriadPro-Regular" w:cs="MyriadPro-Regular"/>
                  <w:sz w:val="20"/>
                  <w:szCs w:val="20"/>
                  <w:lang w:eastAsia="en-US" w:bidi="he-IL"/>
                </w:rPr>
                <w:t>https://www.socialattica.gr</w:t>
              </w:r>
            </w:hyperlink>
            <w:r>
              <w:rPr>
                <w:rFonts w:asciiTheme="minorHAnsi" w:eastAsiaTheme="minorHAnsi" w:hAnsiTheme="minorHAnsi" w:cs="MyriadPro-Regular"/>
                <w:sz w:val="20"/>
                <w:szCs w:val="20"/>
                <w:lang w:eastAsia="en-US" w:bidi="he-IL"/>
              </w:rPr>
              <w:t xml:space="preserve"> </w:t>
            </w:r>
            <w:r>
              <w:rPr>
                <w:rFonts w:ascii="MyriadPro-Regular" w:eastAsiaTheme="minorHAnsi" w:hAnsi="MyriadPro-Regular" w:cs="MyriadPro-Regular"/>
                <w:sz w:val="20"/>
                <w:szCs w:val="20"/>
                <w:lang w:eastAsia="en-US" w:bidi="he-IL"/>
              </w:rPr>
              <w:t xml:space="preserve">). </w:t>
            </w:r>
          </w:p>
          <w:p w:rsidR="006C1442" w:rsidRDefault="0010464A">
            <w:pPr>
              <w:autoSpaceDE w:val="0"/>
              <w:autoSpaceDN w:val="0"/>
              <w:adjustRightInd w:val="0"/>
              <w:spacing w:before="0" w:beforeAutospacing="0"/>
              <w:ind w:left="741"/>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Π</w:t>
            </w:r>
            <w:r>
              <w:rPr>
                <w:rFonts w:asciiTheme="minorHAnsi" w:eastAsiaTheme="minorHAnsi" w:hAnsiTheme="minorHAnsi" w:cs="MyriadPro-Regular"/>
                <w:sz w:val="20"/>
                <w:szCs w:val="20"/>
                <w:lang w:eastAsia="en-US" w:bidi="he-IL"/>
              </w:rPr>
              <w:t>2</w:t>
            </w:r>
            <w:r>
              <w:rPr>
                <w:rFonts w:ascii="MyriadPro-Regular" w:eastAsiaTheme="minorHAnsi" w:hAnsi="MyriadPro-Regular" w:cs="MyriadPro-Regular"/>
                <w:sz w:val="20"/>
                <w:szCs w:val="20"/>
                <w:lang w:eastAsia="en-US" w:bidi="he-IL"/>
              </w:rPr>
              <w:t xml:space="preserve">.8 Ετήσια απολογιστικά στατιστικά στοιχεία της λειτουργίας του Παραρτήματος ΚΕΜ, τα οποία υποβάλλονται και στη Διεύθυνση Κοινωνικής Ένταξης και Κοινωνικής Συνοχής του Υπουργείου Εργασίας και Κοινωνικών Υποθέσεων </w:t>
            </w:r>
          </w:p>
          <w:p w:rsidR="006C1442" w:rsidRDefault="006C1442">
            <w:pPr>
              <w:autoSpaceDE w:val="0"/>
              <w:autoSpaceDN w:val="0"/>
              <w:adjustRightInd w:val="0"/>
              <w:spacing w:before="0" w:beforeAutospacing="0"/>
              <w:rPr>
                <w:rFonts w:ascii="MyriadPro-Regular" w:eastAsiaTheme="minorHAnsi" w:hAnsi="MyriadPro-Regular" w:cs="MyriadPro-Regular"/>
                <w:b/>
                <w:bCs/>
                <w:color w:val="000000"/>
                <w:sz w:val="24"/>
                <w:szCs w:val="24"/>
                <w:highlight w:val="cyan"/>
                <w:lang w:eastAsia="en-US" w:bidi="he-IL"/>
              </w:rPr>
            </w:pPr>
          </w:p>
          <w:p w:rsidR="006C1442" w:rsidRDefault="0010464A">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b/>
                <w:bCs/>
                <w:color w:val="000000"/>
                <w:sz w:val="24"/>
                <w:szCs w:val="24"/>
                <w:highlight w:val="cyan"/>
                <w:lang w:eastAsia="en-US" w:bidi="he-IL"/>
              </w:rPr>
              <w:t>ΤΑ ΠΑΡΑΠΑΝΩ ΙΣΧΥΟΥΝ ΚΑΙ ΣΤΗΝ ΠΕΡΙΠΤΩΣΗ ΠΟΥ Ο ΔΙΚΑΙΟΥΧΟΣ ΛΕΙΤΟΥΡΓΕΙ ΤΑΥΤΟΧΡΟΝΑ  ΠΑΡΑΡΤΗΜΑ ΡΟΜΑ &amp; ΠΑΡΑΡΤΗΜΑ ΚΕΜ</w:t>
            </w:r>
            <w:r>
              <w:rPr>
                <w:rFonts w:ascii="MyriadPro-Regular" w:eastAsiaTheme="minorHAnsi" w:hAnsi="MyriadPro-Regular" w:cs="MyriadPro-Regular"/>
                <w:b/>
                <w:bCs/>
                <w:color w:val="000000"/>
                <w:sz w:val="30"/>
                <w:szCs w:val="30"/>
                <w:highlight w:val="cyan"/>
                <w:lang w:eastAsia="en-US" w:bidi="he-IL"/>
              </w:rPr>
              <w:t xml:space="preserve">..... ΠΡΟΣΟΧΗ!!! ΘΑ ΑΛΛΑΞΕΙ Η </w:t>
            </w:r>
            <w:r>
              <w:rPr>
                <w:rFonts w:ascii="MyriadPro-Regular" w:eastAsiaTheme="minorHAnsi" w:hAnsi="MyriadPro-Regular" w:cs="MyriadPro-Regular"/>
                <w:b/>
                <w:bCs/>
                <w:color w:val="000000"/>
                <w:sz w:val="30"/>
                <w:szCs w:val="30"/>
                <w:highlight w:val="cyan"/>
                <w:lang w:eastAsia="en-US" w:bidi="he-IL"/>
              </w:rPr>
              <w:lastRenderedPageBreak/>
              <w:t xml:space="preserve">ΑΡΙΘΜΗΣΗ. Δηλ. Παράρτημα </w:t>
            </w:r>
            <w:proofErr w:type="spellStart"/>
            <w:r>
              <w:rPr>
                <w:rFonts w:ascii="MyriadPro-Regular" w:eastAsiaTheme="minorHAnsi" w:hAnsi="MyriadPro-Regular" w:cs="MyriadPro-Regular"/>
                <w:b/>
                <w:bCs/>
                <w:color w:val="000000"/>
                <w:sz w:val="30"/>
                <w:szCs w:val="30"/>
                <w:highlight w:val="cyan"/>
                <w:lang w:eastAsia="en-US" w:bidi="he-IL"/>
              </w:rPr>
              <w:t>Ρομά</w:t>
            </w:r>
            <w:proofErr w:type="spellEnd"/>
            <w:r>
              <w:rPr>
                <w:rFonts w:ascii="MyriadPro-Regular" w:eastAsiaTheme="minorHAnsi" w:hAnsi="MyriadPro-Regular" w:cs="MyriadPro-Regular"/>
                <w:b/>
                <w:bCs/>
                <w:color w:val="000000"/>
                <w:sz w:val="30"/>
                <w:szCs w:val="30"/>
                <w:highlight w:val="cyan"/>
                <w:lang w:eastAsia="en-US" w:bidi="he-IL"/>
              </w:rPr>
              <w:t xml:space="preserve"> θα γίνει ΠΕ 2 και το Παράρτημα ΚΕΜ θα γίνει ΠΕ 3, όπως αναγράφεται παρακάτω:</w:t>
            </w:r>
          </w:p>
          <w:p w:rsidR="006C1442" w:rsidRDefault="0010464A">
            <w:pPr>
              <w:pStyle w:val="ad"/>
              <w:tabs>
                <w:tab w:val="left" w:pos="-32"/>
              </w:tabs>
              <w:spacing w:after="240"/>
              <w:ind w:left="0" w:hanging="34"/>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ΠΕ 2 - Συνέχιση λειτουργίας </w:t>
            </w:r>
            <w:r>
              <w:rPr>
                <w:rFonts w:ascii="MyriadPro-Regular" w:eastAsiaTheme="minorHAnsi" w:hAnsi="MyriadPro-Regular" w:cs="MyriadPro-Regular"/>
                <w:b/>
                <w:bCs/>
                <w:sz w:val="20"/>
                <w:szCs w:val="20"/>
                <w:u w:val="single"/>
                <w:lang w:eastAsia="en-US" w:bidi="he-IL"/>
              </w:rPr>
              <w:t xml:space="preserve">υφιστάμενου Παραρτήματος </w:t>
            </w:r>
            <w:proofErr w:type="spellStart"/>
            <w:r>
              <w:rPr>
                <w:rFonts w:ascii="MyriadPro-Regular" w:eastAsiaTheme="minorHAnsi" w:hAnsi="MyriadPro-Regular" w:cs="MyriadPro-Regular"/>
                <w:b/>
                <w:bCs/>
                <w:sz w:val="20"/>
                <w:szCs w:val="20"/>
                <w:u w:val="single"/>
                <w:lang w:eastAsia="en-US" w:bidi="he-IL"/>
              </w:rPr>
              <w:t>Ρομά</w:t>
            </w:r>
            <w:proofErr w:type="spellEnd"/>
            <w:r>
              <w:rPr>
                <w:rFonts w:ascii="MyriadPro-Regular" w:eastAsiaTheme="minorHAnsi" w:hAnsi="MyriadPro-Regular" w:cs="MyriadPro-Regular"/>
                <w:b/>
                <w:bCs/>
                <w:sz w:val="20"/>
                <w:szCs w:val="20"/>
                <w:u w:val="single"/>
                <w:lang w:eastAsia="en-US" w:bidi="he-IL"/>
              </w:rPr>
              <w:t xml:space="preserve"> </w:t>
            </w:r>
            <w:r>
              <w:rPr>
                <w:rFonts w:ascii="MyriadPro-Regular" w:eastAsiaTheme="minorHAnsi" w:hAnsi="MyriadPro-Regular" w:cs="MyriadPro-Regular"/>
                <w:sz w:val="20"/>
                <w:szCs w:val="20"/>
                <w:lang w:eastAsia="en-US" w:bidi="he-IL"/>
              </w:rPr>
              <w:t>Δήμου .....</w:t>
            </w:r>
            <w:r>
              <w:rPr>
                <w:rFonts w:ascii="MyriadPro-Regular" w:eastAsiaTheme="minorHAnsi" w:hAnsi="MyriadPro-Regular" w:cs="MyriadPro-Regular"/>
                <w:sz w:val="20"/>
                <w:szCs w:val="20"/>
                <w:highlight w:val="yellow"/>
                <w:lang w:eastAsia="en-US" w:bidi="he-IL"/>
              </w:rPr>
              <w:t>………(ΣΥΜΠΛΗΡΩΣΗ ΔΗΜΟΥ)</w:t>
            </w:r>
            <w:r>
              <w:rPr>
                <w:rFonts w:ascii="MyriadPro-Regular" w:eastAsiaTheme="minorHAnsi" w:hAnsi="MyriadPro-Regular" w:cs="MyriadPro-Regular"/>
                <w:sz w:val="20"/>
                <w:szCs w:val="20"/>
                <w:lang w:eastAsia="en-US" w:bidi="he-IL"/>
              </w:rPr>
              <w:t xml:space="preserve"> </w:t>
            </w:r>
          </w:p>
          <w:p w:rsidR="0010464A" w:rsidRPr="0010464A" w:rsidRDefault="0010464A" w:rsidP="0010464A">
            <w:pPr>
              <w:pStyle w:val="ad"/>
              <w:autoSpaceDE w:val="0"/>
              <w:autoSpaceDN w:val="0"/>
              <w:adjustRightInd w:val="0"/>
              <w:spacing w:before="0" w:beforeAutospacing="0" w:after="174"/>
              <w:jc w:val="left"/>
              <w:rPr>
                <w:rFonts w:ascii="MyriadPro-Regular" w:eastAsiaTheme="minorHAnsi" w:hAnsi="MyriadPro-Regular" w:cs="MyriadPro-Regular"/>
                <w:sz w:val="20"/>
                <w:szCs w:val="20"/>
                <w:lang w:eastAsia="en-US" w:bidi="he-IL"/>
              </w:rPr>
            </w:pPr>
            <w:r w:rsidRPr="0010464A">
              <w:rPr>
                <w:rFonts w:ascii="MyriadPro-Regular" w:eastAsiaTheme="minorHAnsi" w:hAnsi="MyriadPro-Regular" w:cs="MyriadPro-Regular"/>
                <w:sz w:val="20"/>
                <w:szCs w:val="20"/>
                <w:lang w:eastAsia="en-US" w:bidi="he-IL"/>
              </w:rPr>
              <w:t xml:space="preserve">Π2.1 Κατάλογος με τους ανθρωπομήνες απασχόλησης των στελεχών του Παραρτήματος </w:t>
            </w:r>
            <w:proofErr w:type="spellStart"/>
            <w:r w:rsidRPr="0010464A">
              <w:rPr>
                <w:rFonts w:ascii="MyriadPro-Regular" w:eastAsiaTheme="minorHAnsi" w:hAnsi="MyriadPro-Regular" w:cs="MyriadPro-Regular"/>
                <w:sz w:val="20"/>
                <w:szCs w:val="20"/>
                <w:lang w:eastAsia="en-US" w:bidi="he-IL"/>
              </w:rPr>
              <w:t>Ρομά</w:t>
            </w:r>
            <w:proofErr w:type="spellEnd"/>
            <w:r w:rsidRPr="0010464A">
              <w:rPr>
                <w:rFonts w:ascii="MyriadPro-Regular" w:eastAsiaTheme="minorHAnsi" w:hAnsi="MyriadPro-Regular" w:cs="MyriadPro-Regular"/>
                <w:sz w:val="20"/>
                <w:szCs w:val="20"/>
                <w:lang w:eastAsia="en-US" w:bidi="he-IL"/>
              </w:rPr>
              <w:t xml:space="preserve">. </w:t>
            </w:r>
          </w:p>
          <w:p w:rsidR="0010464A" w:rsidRPr="0010464A" w:rsidRDefault="0010464A" w:rsidP="0010464A">
            <w:pPr>
              <w:pStyle w:val="ad"/>
              <w:autoSpaceDE w:val="0"/>
              <w:autoSpaceDN w:val="0"/>
              <w:adjustRightInd w:val="0"/>
              <w:spacing w:before="0" w:beforeAutospacing="0" w:after="174"/>
              <w:jc w:val="left"/>
              <w:rPr>
                <w:rFonts w:ascii="MyriadPro-Regular" w:eastAsiaTheme="minorHAnsi" w:hAnsi="MyriadPro-Regular" w:cs="MyriadPro-Regular"/>
                <w:sz w:val="20"/>
                <w:szCs w:val="20"/>
                <w:lang w:eastAsia="en-US" w:bidi="he-IL"/>
              </w:rPr>
            </w:pPr>
            <w:r w:rsidRPr="0010464A">
              <w:rPr>
                <w:rFonts w:ascii="MyriadPro-Regular" w:eastAsiaTheme="minorHAnsi" w:hAnsi="MyriadPro-Regular" w:cs="MyriadPro-Regular"/>
                <w:sz w:val="20"/>
                <w:szCs w:val="20"/>
                <w:lang w:eastAsia="en-US" w:bidi="he-IL"/>
              </w:rPr>
              <w:t xml:space="preserve">Π2.2 Ημερήσια υπογεγραμμένα </w:t>
            </w:r>
            <w:proofErr w:type="spellStart"/>
            <w:r w:rsidRPr="0010464A">
              <w:rPr>
                <w:rFonts w:ascii="MyriadPro-Regular" w:eastAsiaTheme="minorHAnsi" w:hAnsi="MyriadPro-Regular" w:cs="MyriadPro-Regular"/>
                <w:sz w:val="20"/>
                <w:szCs w:val="20"/>
                <w:lang w:eastAsia="en-US" w:bidi="he-IL"/>
              </w:rPr>
              <w:t>παρουσιολόγια</w:t>
            </w:r>
            <w:proofErr w:type="spellEnd"/>
            <w:r w:rsidRPr="0010464A">
              <w:rPr>
                <w:rFonts w:ascii="MyriadPro-Regular" w:eastAsiaTheme="minorHAnsi" w:hAnsi="MyriadPro-Regular" w:cs="MyriadPro-Regular"/>
                <w:sz w:val="20"/>
                <w:szCs w:val="20"/>
                <w:lang w:eastAsia="en-US" w:bidi="he-IL"/>
              </w:rPr>
              <w:t xml:space="preserve"> των στελεχών του Παραρτήματος </w:t>
            </w:r>
            <w:proofErr w:type="spellStart"/>
            <w:r w:rsidRPr="0010464A">
              <w:rPr>
                <w:rFonts w:ascii="MyriadPro-Regular" w:eastAsiaTheme="minorHAnsi" w:hAnsi="MyriadPro-Regular" w:cs="MyriadPro-Regular"/>
                <w:sz w:val="20"/>
                <w:szCs w:val="20"/>
                <w:lang w:eastAsia="en-US" w:bidi="he-IL"/>
              </w:rPr>
              <w:t>Ρομά</w:t>
            </w:r>
            <w:proofErr w:type="spellEnd"/>
            <w:r w:rsidRPr="0010464A">
              <w:rPr>
                <w:rFonts w:ascii="MyriadPro-Regular" w:eastAsiaTheme="minorHAnsi" w:hAnsi="MyriadPro-Regular" w:cs="MyriadPro-Regular"/>
                <w:sz w:val="20"/>
                <w:szCs w:val="20"/>
                <w:lang w:eastAsia="en-US" w:bidi="he-IL"/>
              </w:rPr>
              <w:t>.</w:t>
            </w:r>
          </w:p>
          <w:p w:rsidR="0010464A" w:rsidRPr="0010464A" w:rsidRDefault="0010464A" w:rsidP="0010464A">
            <w:pPr>
              <w:pStyle w:val="ad"/>
              <w:autoSpaceDE w:val="0"/>
              <w:autoSpaceDN w:val="0"/>
              <w:adjustRightInd w:val="0"/>
              <w:spacing w:before="0" w:beforeAutospacing="0" w:after="174"/>
              <w:jc w:val="left"/>
              <w:rPr>
                <w:rFonts w:ascii="MyriadPro-Regular" w:eastAsiaTheme="minorHAnsi" w:hAnsi="MyriadPro-Regular" w:cs="MyriadPro-Regular"/>
                <w:sz w:val="20"/>
                <w:szCs w:val="20"/>
                <w:lang w:eastAsia="en-US" w:bidi="he-IL"/>
              </w:rPr>
            </w:pPr>
            <w:r w:rsidRPr="0010464A">
              <w:rPr>
                <w:rFonts w:ascii="MyriadPro-Regular" w:eastAsiaTheme="minorHAnsi" w:hAnsi="MyriadPro-Regular" w:cs="MyriadPro-Regular"/>
                <w:sz w:val="20"/>
                <w:szCs w:val="20"/>
                <w:lang w:eastAsia="en-US" w:bidi="he-IL"/>
              </w:rPr>
              <w:t xml:space="preserve">Π2.3 Ημερήσιες καρτέλες καταγραφής εισερχομένων στο Παράρτημα </w:t>
            </w:r>
            <w:proofErr w:type="spellStart"/>
            <w:r w:rsidRPr="0010464A">
              <w:rPr>
                <w:rFonts w:ascii="MyriadPro-Regular" w:eastAsiaTheme="minorHAnsi" w:hAnsi="MyriadPro-Regular" w:cs="MyriadPro-Regular"/>
                <w:sz w:val="20"/>
                <w:szCs w:val="20"/>
                <w:lang w:eastAsia="en-US" w:bidi="he-IL"/>
              </w:rPr>
              <w:t>Ρομά</w:t>
            </w:r>
            <w:proofErr w:type="spellEnd"/>
            <w:r w:rsidRPr="0010464A">
              <w:rPr>
                <w:rFonts w:ascii="MyriadPro-Regular" w:eastAsiaTheme="minorHAnsi" w:hAnsi="MyriadPro-Regular" w:cs="MyriadPro-Regular"/>
                <w:sz w:val="20"/>
                <w:szCs w:val="20"/>
                <w:lang w:eastAsia="en-US" w:bidi="he-IL"/>
              </w:rPr>
              <w:t xml:space="preserve">, (σύνολο εισερχόμενων ανεξάρτητα αν είναι ωφελούμενοι ή όχι). </w:t>
            </w:r>
          </w:p>
          <w:p w:rsidR="0010464A" w:rsidRPr="0010464A" w:rsidRDefault="0010464A" w:rsidP="0010464A">
            <w:pPr>
              <w:pStyle w:val="ad"/>
              <w:autoSpaceDE w:val="0"/>
              <w:autoSpaceDN w:val="0"/>
              <w:adjustRightInd w:val="0"/>
              <w:spacing w:before="0" w:beforeAutospacing="0" w:after="174"/>
              <w:jc w:val="left"/>
              <w:rPr>
                <w:rFonts w:ascii="MyriadPro-Regular" w:eastAsiaTheme="minorHAnsi" w:hAnsi="MyriadPro-Regular" w:cs="MyriadPro-Regular"/>
                <w:sz w:val="20"/>
                <w:szCs w:val="20"/>
                <w:lang w:eastAsia="en-US" w:bidi="he-IL"/>
              </w:rPr>
            </w:pPr>
            <w:r w:rsidRPr="0010464A">
              <w:rPr>
                <w:rFonts w:ascii="MyriadPro-Regular" w:eastAsiaTheme="minorHAnsi" w:hAnsi="MyriadPro-Regular" w:cs="MyriadPro-Regular"/>
                <w:sz w:val="20"/>
                <w:szCs w:val="20"/>
                <w:lang w:eastAsia="en-US" w:bidi="he-IL"/>
              </w:rPr>
              <w:t xml:space="preserve">Π2.4 Έντυπο και ψηφιακό υλικό συναντήσεων – συνεργασιών δικτύωσης για το Παράρτημα </w:t>
            </w:r>
            <w:proofErr w:type="spellStart"/>
            <w:r w:rsidRPr="0010464A">
              <w:rPr>
                <w:rFonts w:ascii="MyriadPro-Regular" w:eastAsiaTheme="minorHAnsi" w:hAnsi="MyriadPro-Regular" w:cs="MyriadPro-Regular"/>
                <w:sz w:val="20"/>
                <w:szCs w:val="20"/>
                <w:lang w:eastAsia="en-US" w:bidi="he-IL"/>
              </w:rPr>
              <w:t>Ρομά</w:t>
            </w:r>
            <w:proofErr w:type="spellEnd"/>
            <w:r w:rsidRPr="0010464A">
              <w:rPr>
                <w:rFonts w:ascii="MyriadPro-Regular" w:eastAsiaTheme="minorHAnsi" w:hAnsi="MyriadPro-Regular" w:cs="MyriadPro-Regular"/>
                <w:sz w:val="20"/>
                <w:szCs w:val="20"/>
                <w:lang w:eastAsia="en-US" w:bidi="he-IL"/>
              </w:rPr>
              <w:t xml:space="preserve"> (με αναφορά των στοιχείων των συμμετεχόντων, ημερομηνία, ημερήσια διάταξη, έγγραφα συμφωνιών, </w:t>
            </w:r>
            <w:proofErr w:type="spellStart"/>
            <w:r w:rsidRPr="0010464A">
              <w:rPr>
                <w:rFonts w:ascii="MyriadPro-Regular" w:eastAsiaTheme="minorHAnsi" w:hAnsi="MyriadPro-Regular" w:cs="MyriadPro-Regular"/>
                <w:sz w:val="20"/>
                <w:szCs w:val="20"/>
                <w:lang w:eastAsia="en-US" w:bidi="he-IL"/>
              </w:rPr>
              <w:t>site</w:t>
            </w:r>
            <w:proofErr w:type="spellEnd"/>
            <w:r w:rsidRPr="0010464A">
              <w:rPr>
                <w:rFonts w:ascii="MyriadPro-Regular" w:eastAsiaTheme="minorHAnsi" w:hAnsi="MyriadPro-Regular" w:cs="MyriadPro-Regular"/>
                <w:sz w:val="20"/>
                <w:szCs w:val="20"/>
                <w:lang w:eastAsia="en-US" w:bidi="he-IL"/>
              </w:rPr>
              <w:t xml:space="preserve">, </w:t>
            </w:r>
            <w:proofErr w:type="spellStart"/>
            <w:r w:rsidRPr="0010464A">
              <w:rPr>
                <w:rFonts w:ascii="MyriadPro-Regular" w:eastAsiaTheme="minorHAnsi" w:hAnsi="MyriadPro-Regular" w:cs="MyriadPro-Regular"/>
                <w:sz w:val="20"/>
                <w:szCs w:val="20"/>
                <w:lang w:eastAsia="en-US" w:bidi="he-IL"/>
              </w:rPr>
              <w:t>κλπ</w:t>
            </w:r>
            <w:proofErr w:type="spellEnd"/>
            <w:r w:rsidRPr="0010464A">
              <w:rPr>
                <w:rFonts w:ascii="MyriadPro-Regular" w:eastAsiaTheme="minorHAnsi" w:hAnsi="MyriadPro-Regular" w:cs="MyriadPro-Regular"/>
                <w:sz w:val="20"/>
                <w:szCs w:val="20"/>
                <w:lang w:eastAsia="en-US" w:bidi="he-IL"/>
              </w:rPr>
              <w:t xml:space="preserve"> ανάλογα με το είδος της δράσης). </w:t>
            </w:r>
          </w:p>
          <w:p w:rsidR="0010464A" w:rsidRPr="0010464A" w:rsidRDefault="0010464A" w:rsidP="0010464A">
            <w:pPr>
              <w:pStyle w:val="ad"/>
              <w:autoSpaceDE w:val="0"/>
              <w:autoSpaceDN w:val="0"/>
              <w:adjustRightInd w:val="0"/>
              <w:spacing w:before="0" w:beforeAutospacing="0" w:after="174"/>
              <w:jc w:val="left"/>
              <w:rPr>
                <w:rFonts w:ascii="MyriadPro-Regular" w:eastAsiaTheme="minorHAnsi" w:hAnsi="MyriadPro-Regular" w:cs="MyriadPro-Regular"/>
                <w:sz w:val="20"/>
                <w:szCs w:val="20"/>
                <w:lang w:eastAsia="en-US" w:bidi="he-IL"/>
              </w:rPr>
            </w:pPr>
            <w:r w:rsidRPr="0010464A">
              <w:rPr>
                <w:rFonts w:ascii="MyriadPro-Regular" w:eastAsiaTheme="minorHAnsi" w:hAnsi="MyriadPro-Regular" w:cs="MyriadPro-Regular"/>
                <w:sz w:val="20"/>
                <w:szCs w:val="20"/>
                <w:lang w:eastAsia="en-US" w:bidi="he-IL"/>
              </w:rPr>
              <w:t xml:space="preserve">Π2.5 Έντυπο και ψηφιακό υλικό από δράσεις δημοσιότητας για το Παράρτημα </w:t>
            </w:r>
            <w:proofErr w:type="spellStart"/>
            <w:r w:rsidRPr="0010464A">
              <w:rPr>
                <w:rFonts w:ascii="MyriadPro-Regular" w:eastAsiaTheme="minorHAnsi" w:hAnsi="MyriadPro-Regular" w:cs="MyriadPro-Regular"/>
                <w:sz w:val="20"/>
                <w:szCs w:val="20"/>
                <w:lang w:eastAsia="en-US" w:bidi="he-IL"/>
              </w:rPr>
              <w:t>Ρομά</w:t>
            </w:r>
            <w:proofErr w:type="spellEnd"/>
            <w:r w:rsidRPr="0010464A">
              <w:rPr>
                <w:rFonts w:ascii="MyriadPro-Regular" w:eastAsiaTheme="minorHAnsi" w:hAnsi="MyriadPro-Regular" w:cs="MyriadPro-Regular"/>
                <w:sz w:val="20"/>
                <w:szCs w:val="20"/>
                <w:lang w:eastAsia="en-US" w:bidi="he-IL"/>
              </w:rPr>
              <w:t xml:space="preserve"> (φωτογραφίες, προσκλήσεις, φυλλάδια, λίστες αποδεκτών, λίστες συμμετεχόντων, διανεμηθέν υλικό, </w:t>
            </w:r>
            <w:proofErr w:type="spellStart"/>
            <w:r w:rsidRPr="0010464A">
              <w:rPr>
                <w:rFonts w:ascii="MyriadPro-Regular" w:eastAsiaTheme="minorHAnsi" w:hAnsi="MyriadPro-Regular" w:cs="MyriadPro-Regular"/>
                <w:sz w:val="20"/>
                <w:szCs w:val="20"/>
                <w:lang w:eastAsia="en-US" w:bidi="he-IL"/>
              </w:rPr>
              <w:t>κλπ</w:t>
            </w:r>
            <w:proofErr w:type="spellEnd"/>
            <w:r w:rsidRPr="0010464A">
              <w:rPr>
                <w:rFonts w:ascii="MyriadPro-Regular" w:eastAsiaTheme="minorHAnsi" w:hAnsi="MyriadPro-Regular" w:cs="MyriadPro-Regular"/>
                <w:sz w:val="20"/>
                <w:szCs w:val="20"/>
                <w:lang w:eastAsia="en-US" w:bidi="he-IL"/>
              </w:rPr>
              <w:t xml:space="preserve"> ανάλογα με το είδος της δράσης). </w:t>
            </w:r>
          </w:p>
          <w:p w:rsidR="0010464A" w:rsidRPr="0010464A" w:rsidRDefault="0010464A" w:rsidP="0010464A">
            <w:pPr>
              <w:pStyle w:val="ad"/>
              <w:autoSpaceDE w:val="0"/>
              <w:autoSpaceDN w:val="0"/>
              <w:adjustRightInd w:val="0"/>
              <w:spacing w:before="0" w:beforeAutospacing="0" w:after="174"/>
              <w:jc w:val="left"/>
              <w:rPr>
                <w:rFonts w:ascii="MyriadPro-Regular" w:eastAsiaTheme="minorHAnsi" w:hAnsi="MyriadPro-Regular" w:cs="MyriadPro-Regular"/>
                <w:sz w:val="20"/>
                <w:szCs w:val="20"/>
                <w:lang w:eastAsia="en-US" w:bidi="he-IL"/>
              </w:rPr>
            </w:pPr>
            <w:r w:rsidRPr="0010464A">
              <w:rPr>
                <w:rFonts w:ascii="MyriadPro-Regular" w:eastAsiaTheme="minorHAnsi" w:hAnsi="MyriadPro-Regular" w:cs="MyriadPro-Regular"/>
                <w:sz w:val="20"/>
                <w:szCs w:val="20"/>
                <w:lang w:eastAsia="en-US" w:bidi="he-IL"/>
              </w:rPr>
              <w:t xml:space="preserve">Π2.6 Μηνιαία έκθεση πεπραγμένων του Παραρτήματος </w:t>
            </w:r>
            <w:proofErr w:type="spellStart"/>
            <w:r w:rsidRPr="0010464A">
              <w:rPr>
                <w:rFonts w:ascii="MyriadPro-Regular" w:eastAsiaTheme="minorHAnsi" w:hAnsi="MyriadPro-Regular" w:cs="MyriadPro-Regular"/>
                <w:sz w:val="20"/>
                <w:szCs w:val="20"/>
                <w:lang w:eastAsia="en-US" w:bidi="he-IL"/>
              </w:rPr>
              <w:t>Ρομά</w:t>
            </w:r>
            <w:proofErr w:type="spellEnd"/>
            <w:r w:rsidRPr="0010464A">
              <w:rPr>
                <w:rFonts w:ascii="MyriadPro-Regular" w:eastAsiaTheme="minorHAnsi" w:hAnsi="MyriadPro-Regular" w:cs="MyriadPro-Regular"/>
                <w:sz w:val="20"/>
                <w:szCs w:val="20"/>
                <w:lang w:eastAsia="en-US" w:bidi="he-IL"/>
              </w:rPr>
              <w:t xml:space="preserve"> (δια του Πληροφοριακού Συστήματος Social </w:t>
            </w:r>
            <w:proofErr w:type="spellStart"/>
            <w:r w:rsidRPr="0010464A">
              <w:rPr>
                <w:rFonts w:ascii="MyriadPro-Regular" w:eastAsiaTheme="minorHAnsi" w:hAnsi="MyriadPro-Regular" w:cs="MyriadPro-Regular"/>
                <w:sz w:val="20"/>
                <w:szCs w:val="20"/>
                <w:lang w:eastAsia="en-US" w:bidi="he-IL"/>
              </w:rPr>
              <w:t>Attica</w:t>
            </w:r>
            <w:proofErr w:type="spellEnd"/>
            <w:r w:rsidRPr="0010464A">
              <w:rPr>
                <w:rFonts w:ascii="MyriadPro-Regular" w:eastAsiaTheme="minorHAnsi" w:hAnsi="MyriadPro-Regular" w:cs="MyriadPro-Regular"/>
                <w:sz w:val="20"/>
                <w:szCs w:val="20"/>
                <w:lang w:eastAsia="en-US" w:bidi="he-IL"/>
              </w:rPr>
              <w:t xml:space="preserve"> https://www.socialattica.gr ). </w:t>
            </w:r>
          </w:p>
          <w:p w:rsidR="006C1442" w:rsidRDefault="0010464A" w:rsidP="0010464A">
            <w:pPr>
              <w:pStyle w:val="ad"/>
              <w:autoSpaceDE w:val="0"/>
              <w:autoSpaceDN w:val="0"/>
              <w:adjustRightInd w:val="0"/>
              <w:spacing w:before="0" w:beforeAutospacing="0" w:after="174"/>
              <w:jc w:val="left"/>
              <w:rPr>
                <w:rFonts w:ascii="MyriadPro-Regular" w:eastAsiaTheme="minorHAnsi" w:hAnsi="MyriadPro-Regular" w:cs="MyriadPro-Regular"/>
                <w:sz w:val="20"/>
                <w:szCs w:val="20"/>
                <w:lang w:eastAsia="en-US" w:bidi="he-IL"/>
              </w:rPr>
            </w:pPr>
            <w:r w:rsidRPr="0010464A">
              <w:rPr>
                <w:rFonts w:ascii="MyriadPro-Regular" w:eastAsiaTheme="minorHAnsi" w:hAnsi="MyriadPro-Regular" w:cs="MyriadPro-Regular"/>
                <w:sz w:val="20"/>
                <w:szCs w:val="20"/>
                <w:lang w:eastAsia="en-US" w:bidi="he-IL"/>
              </w:rPr>
              <w:t xml:space="preserve">Π2.7 Ετήσια απολογιστικά στατιστικά στοιχεία της λειτουργίας του Παραρτήματος </w:t>
            </w:r>
            <w:proofErr w:type="spellStart"/>
            <w:r w:rsidRPr="0010464A">
              <w:rPr>
                <w:rFonts w:ascii="MyriadPro-Regular" w:eastAsiaTheme="minorHAnsi" w:hAnsi="MyriadPro-Regular" w:cs="MyriadPro-Regular"/>
                <w:sz w:val="20"/>
                <w:szCs w:val="20"/>
                <w:lang w:eastAsia="en-US" w:bidi="he-IL"/>
              </w:rPr>
              <w:t>Ρομά</w:t>
            </w:r>
            <w:proofErr w:type="spellEnd"/>
            <w:r w:rsidRPr="0010464A">
              <w:rPr>
                <w:rFonts w:ascii="MyriadPro-Regular" w:eastAsiaTheme="minorHAnsi" w:hAnsi="MyriadPro-Regular" w:cs="MyriadPro-Regular"/>
                <w:sz w:val="20"/>
                <w:szCs w:val="20"/>
                <w:lang w:eastAsia="en-US" w:bidi="he-IL"/>
              </w:rPr>
              <w:t xml:space="preserve"> τα οποία υποβάλλονται και στη Διεύθυνση Κοινωνικής Ένταξης και Κοινωνικής Συνοχής του Υπουργείου Εργασίας και Κοινωνι</w:t>
            </w:r>
            <w:r>
              <w:rPr>
                <w:rFonts w:ascii="MyriadPro-Regular" w:eastAsiaTheme="minorHAnsi" w:hAnsi="MyriadPro-Regular" w:cs="MyriadPro-Regular"/>
                <w:sz w:val="20"/>
                <w:szCs w:val="20"/>
                <w:lang w:eastAsia="en-US" w:bidi="he-IL"/>
              </w:rPr>
              <w:t>κ</w:t>
            </w:r>
            <w:r w:rsidRPr="0010464A">
              <w:rPr>
                <w:rFonts w:ascii="MyriadPro-Regular" w:eastAsiaTheme="minorHAnsi" w:hAnsi="MyriadPro-Regular" w:cs="MyriadPro-Regular"/>
                <w:sz w:val="20"/>
                <w:szCs w:val="20"/>
                <w:lang w:eastAsia="en-US" w:bidi="he-IL"/>
              </w:rPr>
              <w:t xml:space="preserve">ών Υποθέσεων </w:t>
            </w:r>
          </w:p>
          <w:p w:rsidR="006C1442" w:rsidRDefault="0010464A">
            <w:pPr>
              <w:pStyle w:val="ad"/>
              <w:tabs>
                <w:tab w:val="left" w:pos="-32"/>
              </w:tabs>
              <w:spacing w:after="240"/>
              <w:ind w:left="0" w:hanging="34"/>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ΠΕ 3 - Συνέχιση λειτουργίας </w:t>
            </w:r>
            <w:r>
              <w:rPr>
                <w:rFonts w:ascii="MyriadPro-Regular" w:eastAsiaTheme="minorHAnsi" w:hAnsi="MyriadPro-Regular" w:cs="MyriadPro-Regular"/>
                <w:b/>
                <w:bCs/>
                <w:sz w:val="20"/>
                <w:szCs w:val="20"/>
                <w:u w:val="single"/>
                <w:lang w:eastAsia="en-US" w:bidi="he-IL"/>
              </w:rPr>
              <w:t xml:space="preserve">υφιστάμενου Παραρτήματος ΚΕΜ </w:t>
            </w:r>
            <w:r>
              <w:rPr>
                <w:rFonts w:ascii="MyriadPro-Regular" w:eastAsiaTheme="minorHAnsi" w:hAnsi="MyriadPro-Regular" w:cs="MyriadPro-Regular"/>
                <w:sz w:val="20"/>
                <w:szCs w:val="20"/>
                <w:lang w:eastAsia="en-US" w:bidi="he-IL"/>
              </w:rPr>
              <w:t>Δήμου .....</w:t>
            </w:r>
            <w:r>
              <w:rPr>
                <w:rFonts w:ascii="MyriadPro-Regular" w:eastAsiaTheme="minorHAnsi" w:hAnsi="MyriadPro-Regular" w:cs="MyriadPro-Regular"/>
                <w:sz w:val="20"/>
                <w:szCs w:val="20"/>
                <w:highlight w:val="yellow"/>
                <w:lang w:eastAsia="en-US" w:bidi="he-IL"/>
              </w:rPr>
              <w:t>………(ΣΥΜΠΛΗΡΩΣΗ ΔΗΜΟΥ)</w:t>
            </w:r>
            <w:r>
              <w:rPr>
                <w:rFonts w:ascii="MyriadPro-Regular" w:eastAsiaTheme="minorHAnsi" w:hAnsi="MyriadPro-Regular" w:cs="MyriadPro-Regular"/>
                <w:sz w:val="20"/>
                <w:szCs w:val="20"/>
                <w:lang w:eastAsia="en-US" w:bidi="he-IL"/>
              </w:rPr>
              <w:t xml:space="preserve"> </w:t>
            </w:r>
          </w:p>
          <w:p w:rsidR="0010464A" w:rsidRDefault="0010464A" w:rsidP="0010464A">
            <w:pPr>
              <w:pStyle w:val="ad"/>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Π3.1 </w:t>
            </w:r>
            <w:r w:rsidRPr="0010464A">
              <w:rPr>
                <w:rFonts w:ascii="MyriadPro-Regular" w:eastAsiaTheme="minorHAnsi" w:hAnsi="MyriadPro-Regular" w:cs="MyriadPro-Regular"/>
                <w:sz w:val="20"/>
                <w:szCs w:val="20"/>
                <w:lang w:eastAsia="en-US" w:bidi="he-IL"/>
              </w:rPr>
              <w:t>Κατάλογος με τους ανθρωπομήνες απασχόλησης των στελεχών με συμβάσεις εξαρτημένης εργασίας του Παραρτήματος ΚΕΜ.</w:t>
            </w:r>
          </w:p>
          <w:p w:rsidR="0010464A" w:rsidRDefault="0010464A" w:rsidP="0010464A">
            <w:pPr>
              <w:pStyle w:val="ad"/>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Π3.2 </w:t>
            </w:r>
            <w:r w:rsidRPr="0010464A">
              <w:rPr>
                <w:rFonts w:ascii="MyriadPro-Regular" w:eastAsiaTheme="minorHAnsi" w:hAnsi="MyriadPro-Regular" w:cs="MyriadPro-Regular"/>
                <w:sz w:val="20"/>
                <w:szCs w:val="20"/>
                <w:lang w:eastAsia="en-US" w:bidi="he-IL"/>
              </w:rPr>
              <w:t xml:space="preserve">Ημερήσια υπογεγραμμένα </w:t>
            </w:r>
            <w:proofErr w:type="spellStart"/>
            <w:r w:rsidRPr="0010464A">
              <w:rPr>
                <w:rFonts w:ascii="MyriadPro-Regular" w:eastAsiaTheme="minorHAnsi" w:hAnsi="MyriadPro-Regular" w:cs="MyriadPro-Regular"/>
                <w:sz w:val="20"/>
                <w:szCs w:val="20"/>
                <w:lang w:eastAsia="en-US" w:bidi="he-IL"/>
              </w:rPr>
              <w:t>παρουσιολόγια</w:t>
            </w:r>
            <w:proofErr w:type="spellEnd"/>
            <w:r w:rsidRPr="0010464A">
              <w:rPr>
                <w:rFonts w:ascii="MyriadPro-Regular" w:eastAsiaTheme="minorHAnsi" w:hAnsi="MyriadPro-Regular" w:cs="MyriadPro-Regular"/>
                <w:sz w:val="20"/>
                <w:szCs w:val="20"/>
                <w:lang w:eastAsia="en-US" w:bidi="he-IL"/>
              </w:rPr>
              <w:t xml:space="preserve"> των στελεχών με συμβάσεις εξαρτημένης εργασίας του Παραρτήματος ΚΕΜ.</w:t>
            </w:r>
          </w:p>
          <w:p w:rsidR="0010464A" w:rsidRPr="0010464A" w:rsidRDefault="0010464A" w:rsidP="0010464A">
            <w:pPr>
              <w:pStyle w:val="ad"/>
              <w:autoSpaceDE w:val="0"/>
              <w:autoSpaceDN w:val="0"/>
              <w:adjustRightInd w:val="0"/>
              <w:spacing w:before="0" w:beforeAutospacing="0"/>
              <w:jc w:val="left"/>
              <w:rPr>
                <w:rFonts w:ascii="MyriadPro-Regular" w:eastAsiaTheme="minorHAnsi" w:hAnsi="MyriadPro-Regular"/>
                <w:sz w:val="20"/>
                <w:szCs w:val="20"/>
                <w:lang w:eastAsia="en-US"/>
              </w:rPr>
            </w:pPr>
            <w:r>
              <w:rPr>
                <w:rFonts w:ascii="MyriadPro-Regular" w:eastAsiaTheme="minorHAnsi" w:hAnsi="MyriadPro-Regular"/>
                <w:sz w:val="20"/>
                <w:szCs w:val="20"/>
                <w:lang w:eastAsia="en-US"/>
              </w:rPr>
              <w:t xml:space="preserve">Π3.3 </w:t>
            </w:r>
            <w:r w:rsidRPr="0010464A">
              <w:rPr>
                <w:rFonts w:ascii="MyriadPro-Regular" w:eastAsiaTheme="minorHAnsi" w:hAnsi="MyriadPro-Regular"/>
                <w:sz w:val="20"/>
                <w:szCs w:val="20"/>
                <w:lang w:eastAsia="en-US"/>
              </w:rPr>
              <w:t>Αποτελέσματα εργασίας των στελεχών με συμβάσεις Μίσθω</w:t>
            </w:r>
            <w:r>
              <w:rPr>
                <w:rFonts w:ascii="MyriadPro-Regular" w:eastAsiaTheme="minorHAnsi" w:hAnsi="MyriadPro-Regular"/>
                <w:sz w:val="20"/>
                <w:szCs w:val="20"/>
                <w:lang w:eastAsia="en-US"/>
              </w:rPr>
              <w:t>σης Έργου, του Παραρτήματος ΚΕΜ [</w:t>
            </w:r>
            <w:r w:rsidRPr="0010464A">
              <w:rPr>
                <w:rFonts w:ascii="MyriadPro-Regular" w:eastAsiaTheme="minorHAnsi" w:hAnsi="MyriadPro-Regular"/>
                <w:sz w:val="20"/>
                <w:szCs w:val="20"/>
                <w:lang w:eastAsia="en-US"/>
              </w:rPr>
              <w:t>1</w:t>
            </w:r>
            <w:r>
              <w:rPr>
                <w:rFonts w:ascii="MyriadPro-Regular" w:eastAsiaTheme="minorHAnsi" w:hAnsi="MyriadPro-Regular"/>
                <w:sz w:val="20"/>
                <w:szCs w:val="20"/>
                <w:lang w:eastAsia="en-US"/>
              </w:rPr>
              <w:t>.</w:t>
            </w:r>
            <w:r w:rsidRPr="0010464A">
              <w:rPr>
                <w:rFonts w:ascii="MyriadPro-Regular" w:eastAsiaTheme="minorHAnsi" w:hAnsi="MyriadPro-Regular"/>
                <w:sz w:val="20"/>
                <w:szCs w:val="20"/>
                <w:lang w:eastAsia="en-US"/>
              </w:rPr>
              <w:t xml:space="preserve"> Για τις ειδικότητες των Εκπαιδευτικών, αναφέρονται ενδεικτικά κατ' ελάχιστον τα εξής:</w:t>
            </w:r>
            <w:r>
              <w:rPr>
                <w:rFonts w:ascii="MyriadPro-Regular" w:eastAsiaTheme="minorHAnsi" w:hAnsi="MyriadPro-Regular"/>
                <w:sz w:val="20"/>
                <w:szCs w:val="20"/>
                <w:lang w:eastAsia="en-US"/>
              </w:rPr>
              <w:t xml:space="preserve"> </w:t>
            </w:r>
            <w:r w:rsidRPr="0010464A">
              <w:rPr>
                <w:rFonts w:ascii="MyriadPro-Regular" w:eastAsiaTheme="minorHAnsi" w:hAnsi="MyriadPro-Regular"/>
                <w:sz w:val="20"/>
                <w:szCs w:val="20"/>
                <w:lang w:eastAsia="en-US"/>
              </w:rPr>
              <w:t>α) Φάκελος εκπαιδευτικών με πρόταση σχεδιαγράμματος διδασκαλίας καθώς και το υλικό διδασκαλίας</w:t>
            </w:r>
            <w:r>
              <w:rPr>
                <w:rFonts w:ascii="MyriadPro-Regular" w:eastAsiaTheme="minorHAnsi" w:hAnsi="MyriadPro-Regular"/>
                <w:sz w:val="20"/>
                <w:szCs w:val="20"/>
                <w:lang w:eastAsia="en-US"/>
              </w:rPr>
              <w:t xml:space="preserve">, </w:t>
            </w:r>
            <w:r w:rsidRPr="0010464A">
              <w:rPr>
                <w:rFonts w:ascii="MyriadPro-Regular" w:eastAsiaTheme="minorHAnsi" w:hAnsi="MyriadPro-Regular"/>
                <w:sz w:val="20"/>
                <w:szCs w:val="20"/>
                <w:lang w:eastAsia="en-US"/>
              </w:rPr>
              <w:t xml:space="preserve">β) Καρτέλες εγγραφής και ατομικοί φάκελοι </w:t>
            </w:r>
            <w:proofErr w:type="spellStart"/>
            <w:r w:rsidRPr="0010464A">
              <w:rPr>
                <w:rFonts w:ascii="MyriadPro-Regular" w:eastAsiaTheme="minorHAnsi" w:hAnsi="MyriadPro-Regular"/>
                <w:sz w:val="20"/>
                <w:szCs w:val="20"/>
                <w:lang w:eastAsia="en-US"/>
              </w:rPr>
              <w:t>ωφελουμένων</w:t>
            </w:r>
            <w:proofErr w:type="spellEnd"/>
            <w:r>
              <w:rPr>
                <w:rFonts w:ascii="MyriadPro-Regular" w:eastAsiaTheme="minorHAnsi" w:hAnsi="MyriadPro-Regular"/>
                <w:sz w:val="20"/>
                <w:szCs w:val="20"/>
                <w:lang w:eastAsia="en-US"/>
              </w:rPr>
              <w:t xml:space="preserve">, </w:t>
            </w:r>
            <w:r w:rsidRPr="0010464A">
              <w:rPr>
                <w:rFonts w:ascii="MyriadPro-Regular" w:eastAsiaTheme="minorHAnsi" w:hAnsi="MyriadPro-Regular"/>
                <w:sz w:val="20"/>
                <w:szCs w:val="20"/>
                <w:lang w:eastAsia="en-US"/>
              </w:rPr>
              <w:t>γ) Ωρολόγιο πρόγραμμα μαθημάτων</w:t>
            </w:r>
            <w:r>
              <w:rPr>
                <w:rFonts w:ascii="MyriadPro-Regular" w:eastAsiaTheme="minorHAnsi" w:hAnsi="MyriadPro-Regular"/>
                <w:sz w:val="20"/>
                <w:szCs w:val="20"/>
                <w:lang w:eastAsia="en-US"/>
              </w:rPr>
              <w:t xml:space="preserve">, </w:t>
            </w:r>
            <w:r w:rsidRPr="0010464A">
              <w:rPr>
                <w:rFonts w:ascii="MyriadPro-Regular" w:eastAsiaTheme="minorHAnsi" w:hAnsi="MyriadPro-Regular"/>
                <w:sz w:val="20"/>
                <w:szCs w:val="20"/>
                <w:lang w:eastAsia="en-US"/>
              </w:rPr>
              <w:t xml:space="preserve">δ) </w:t>
            </w:r>
            <w:proofErr w:type="spellStart"/>
            <w:r w:rsidRPr="0010464A">
              <w:rPr>
                <w:rFonts w:ascii="MyriadPro-Regular" w:eastAsiaTheme="minorHAnsi" w:hAnsi="MyriadPro-Regular"/>
                <w:sz w:val="20"/>
                <w:szCs w:val="20"/>
                <w:lang w:eastAsia="en-US"/>
              </w:rPr>
              <w:t>Παρουσιολόγιο</w:t>
            </w:r>
            <w:proofErr w:type="spellEnd"/>
            <w:r w:rsidRPr="0010464A">
              <w:rPr>
                <w:rFonts w:ascii="MyriadPro-Regular" w:eastAsiaTheme="minorHAnsi" w:hAnsi="MyriadPro-Regular"/>
                <w:sz w:val="20"/>
                <w:szCs w:val="20"/>
                <w:lang w:eastAsia="en-US"/>
              </w:rPr>
              <w:t xml:space="preserve"> συμμετεχόντων </w:t>
            </w:r>
            <w:proofErr w:type="spellStart"/>
            <w:r w:rsidRPr="0010464A">
              <w:rPr>
                <w:rFonts w:ascii="MyriadPro-Regular" w:eastAsiaTheme="minorHAnsi" w:hAnsi="MyriadPro-Regular"/>
                <w:sz w:val="20"/>
                <w:szCs w:val="20"/>
                <w:lang w:eastAsia="en-US"/>
              </w:rPr>
              <w:t>ωφελουμένων</w:t>
            </w:r>
            <w:proofErr w:type="spellEnd"/>
            <w:r>
              <w:rPr>
                <w:rFonts w:ascii="MyriadPro-Regular" w:eastAsiaTheme="minorHAnsi" w:hAnsi="MyriadPro-Regular"/>
                <w:sz w:val="20"/>
                <w:szCs w:val="20"/>
                <w:lang w:eastAsia="en-US"/>
              </w:rPr>
              <w:t xml:space="preserve">, </w:t>
            </w:r>
            <w:r w:rsidRPr="0010464A">
              <w:rPr>
                <w:rFonts w:ascii="MyriadPro-Regular" w:eastAsiaTheme="minorHAnsi" w:hAnsi="MyriadPro-Regular"/>
                <w:sz w:val="20"/>
                <w:szCs w:val="20"/>
                <w:lang w:eastAsia="en-US"/>
              </w:rPr>
              <w:t xml:space="preserve">ε) </w:t>
            </w:r>
            <w:proofErr w:type="spellStart"/>
            <w:r w:rsidRPr="0010464A">
              <w:rPr>
                <w:rFonts w:ascii="MyriadPro-Regular" w:eastAsiaTheme="minorHAnsi" w:hAnsi="MyriadPro-Regular"/>
                <w:sz w:val="20"/>
                <w:szCs w:val="20"/>
                <w:lang w:eastAsia="en-US"/>
              </w:rPr>
              <w:t>Παρουσιολόγιο</w:t>
            </w:r>
            <w:proofErr w:type="spellEnd"/>
            <w:r w:rsidRPr="0010464A">
              <w:rPr>
                <w:rFonts w:ascii="MyriadPro-Regular" w:eastAsiaTheme="minorHAnsi" w:hAnsi="MyriadPro-Regular"/>
                <w:sz w:val="20"/>
                <w:szCs w:val="20"/>
                <w:lang w:eastAsia="en-US"/>
              </w:rPr>
              <w:t xml:space="preserve"> στελεχών ΣΜΕ</w:t>
            </w:r>
            <w:r>
              <w:rPr>
                <w:rFonts w:ascii="MyriadPro-Regular" w:eastAsiaTheme="minorHAnsi" w:hAnsi="MyriadPro-Regular"/>
                <w:sz w:val="20"/>
                <w:szCs w:val="20"/>
                <w:lang w:eastAsia="en-US"/>
              </w:rPr>
              <w:t xml:space="preserve">, </w:t>
            </w:r>
            <w:proofErr w:type="spellStart"/>
            <w:r w:rsidRPr="0010464A">
              <w:rPr>
                <w:rFonts w:ascii="MyriadPro-Regular" w:eastAsiaTheme="minorHAnsi" w:hAnsi="MyriadPro-Regular"/>
                <w:sz w:val="20"/>
                <w:szCs w:val="20"/>
                <w:lang w:eastAsia="en-US"/>
              </w:rPr>
              <w:t>στ</w:t>
            </w:r>
            <w:proofErr w:type="spellEnd"/>
            <w:r w:rsidRPr="0010464A">
              <w:rPr>
                <w:rFonts w:ascii="MyriadPro-Regular" w:eastAsiaTheme="minorHAnsi" w:hAnsi="MyriadPro-Regular"/>
                <w:sz w:val="20"/>
                <w:szCs w:val="20"/>
                <w:lang w:eastAsia="en-US"/>
              </w:rPr>
              <w:t>) Απολογισμός μαθημάτων (Μηνιαίες Αναφορές, Ετήσιος Απολογισμός)</w:t>
            </w:r>
            <w:r>
              <w:rPr>
                <w:rFonts w:ascii="MyriadPro-Regular" w:eastAsiaTheme="minorHAnsi" w:hAnsi="MyriadPro-Regular"/>
                <w:sz w:val="20"/>
                <w:szCs w:val="20"/>
                <w:lang w:eastAsia="en-US"/>
              </w:rPr>
              <w:t xml:space="preserve">, </w:t>
            </w:r>
            <w:r w:rsidRPr="0010464A">
              <w:rPr>
                <w:rFonts w:ascii="MyriadPro-Regular" w:eastAsiaTheme="minorHAnsi" w:hAnsi="MyriadPro-Regular"/>
                <w:sz w:val="20"/>
                <w:szCs w:val="20"/>
                <w:lang w:eastAsia="en-US"/>
              </w:rPr>
              <w:t xml:space="preserve">ζ) Ατομικές εκθέσεις εκπαιδευτικών για τη μαθησιακή πορεία των </w:t>
            </w:r>
            <w:proofErr w:type="spellStart"/>
            <w:r w:rsidRPr="0010464A">
              <w:rPr>
                <w:rFonts w:ascii="MyriadPro-Regular" w:eastAsiaTheme="minorHAnsi" w:hAnsi="MyriadPro-Regular"/>
                <w:sz w:val="20"/>
                <w:szCs w:val="20"/>
                <w:lang w:eastAsia="en-US"/>
              </w:rPr>
              <w:t>ωφελουμένων</w:t>
            </w:r>
            <w:proofErr w:type="spellEnd"/>
            <w:r>
              <w:rPr>
                <w:rFonts w:ascii="MyriadPro-Regular" w:eastAsiaTheme="minorHAnsi" w:hAnsi="MyriadPro-Regular"/>
                <w:sz w:val="20"/>
                <w:szCs w:val="20"/>
                <w:lang w:eastAsia="en-US"/>
              </w:rPr>
              <w:t xml:space="preserve"> - </w:t>
            </w:r>
            <w:r w:rsidRPr="0010464A">
              <w:rPr>
                <w:rFonts w:ascii="MyriadPro-Regular" w:eastAsiaTheme="minorHAnsi" w:hAnsi="MyriadPro-Regular"/>
                <w:sz w:val="20"/>
                <w:szCs w:val="20"/>
                <w:lang w:eastAsia="en-US"/>
              </w:rPr>
              <w:t>2) Για τις λοιπές ειδικότητες, αναφέρονται ενδεικτικά κατ' ελάχιστον τα εξής:</w:t>
            </w:r>
          </w:p>
          <w:p w:rsidR="0010464A" w:rsidRDefault="0010464A" w:rsidP="0010464A">
            <w:pPr>
              <w:pStyle w:val="ad"/>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r w:rsidRPr="0010464A">
              <w:rPr>
                <w:rFonts w:ascii="MyriadPro-Regular" w:eastAsiaTheme="minorHAnsi" w:hAnsi="MyriadPro-Regular"/>
                <w:sz w:val="20"/>
                <w:szCs w:val="20"/>
                <w:lang w:eastAsia="en-US"/>
              </w:rPr>
              <w:t xml:space="preserve">α) </w:t>
            </w:r>
            <w:proofErr w:type="spellStart"/>
            <w:r w:rsidRPr="0010464A">
              <w:rPr>
                <w:rFonts w:ascii="MyriadPro-Regular" w:eastAsiaTheme="minorHAnsi" w:hAnsi="MyriadPro-Regular"/>
                <w:sz w:val="20"/>
                <w:szCs w:val="20"/>
                <w:lang w:eastAsia="en-US"/>
              </w:rPr>
              <w:t>Παρουσιολόγιο</w:t>
            </w:r>
            <w:proofErr w:type="spellEnd"/>
            <w:r w:rsidRPr="0010464A">
              <w:rPr>
                <w:rFonts w:ascii="MyriadPro-Regular" w:eastAsiaTheme="minorHAnsi" w:hAnsi="MyriadPro-Regular"/>
                <w:sz w:val="20"/>
                <w:szCs w:val="20"/>
                <w:lang w:eastAsia="en-US"/>
              </w:rPr>
              <w:t xml:space="preserve"> στελεχών ΣΜΕ</w:t>
            </w:r>
            <w:r>
              <w:rPr>
                <w:rFonts w:ascii="MyriadPro-Regular" w:eastAsiaTheme="minorHAnsi" w:hAnsi="MyriadPro-Regular"/>
                <w:sz w:val="20"/>
                <w:szCs w:val="20"/>
                <w:lang w:eastAsia="en-US"/>
              </w:rPr>
              <w:t xml:space="preserve">, </w:t>
            </w:r>
            <w:r w:rsidRPr="0010464A">
              <w:rPr>
                <w:rFonts w:ascii="MyriadPro-Regular" w:eastAsiaTheme="minorHAnsi" w:hAnsi="MyriadPro-Regular"/>
                <w:sz w:val="20"/>
                <w:szCs w:val="20"/>
                <w:lang w:eastAsia="en-US"/>
              </w:rPr>
              <w:t xml:space="preserve">β) </w:t>
            </w:r>
            <w:proofErr w:type="spellStart"/>
            <w:r w:rsidRPr="0010464A">
              <w:rPr>
                <w:rFonts w:ascii="MyriadPro-Regular" w:eastAsiaTheme="minorHAnsi" w:hAnsi="MyriadPro-Regular"/>
                <w:sz w:val="20"/>
                <w:szCs w:val="20"/>
                <w:lang w:eastAsia="en-US"/>
              </w:rPr>
              <w:t>Παρουσιολόγιο</w:t>
            </w:r>
            <w:proofErr w:type="spellEnd"/>
            <w:r w:rsidRPr="0010464A">
              <w:rPr>
                <w:rFonts w:ascii="MyriadPro-Regular" w:eastAsiaTheme="minorHAnsi" w:hAnsi="MyriadPro-Regular"/>
                <w:sz w:val="20"/>
                <w:szCs w:val="20"/>
                <w:lang w:eastAsia="en-US"/>
              </w:rPr>
              <w:t xml:space="preserve"> συμμετεχόντων </w:t>
            </w:r>
            <w:proofErr w:type="spellStart"/>
            <w:r w:rsidRPr="0010464A">
              <w:rPr>
                <w:rFonts w:ascii="MyriadPro-Regular" w:eastAsiaTheme="minorHAnsi" w:hAnsi="MyriadPro-Regular"/>
                <w:sz w:val="20"/>
                <w:szCs w:val="20"/>
                <w:lang w:eastAsia="en-US"/>
              </w:rPr>
              <w:t>ωφελουμένων</w:t>
            </w:r>
            <w:proofErr w:type="spellEnd"/>
            <w:r>
              <w:rPr>
                <w:rFonts w:ascii="MyriadPro-Regular" w:eastAsiaTheme="minorHAnsi" w:hAnsi="MyriadPro-Regular"/>
                <w:sz w:val="20"/>
                <w:szCs w:val="20"/>
                <w:lang w:eastAsia="en-US"/>
              </w:rPr>
              <w:t xml:space="preserve">, </w:t>
            </w:r>
            <w:r w:rsidRPr="0010464A">
              <w:rPr>
                <w:rFonts w:ascii="MyriadPro-Regular" w:eastAsiaTheme="minorHAnsi" w:hAnsi="MyriadPro-Regular"/>
                <w:sz w:val="20"/>
                <w:szCs w:val="20"/>
                <w:lang w:eastAsia="en-US"/>
              </w:rPr>
              <w:t>γ) Απολογιστικά στοιχεία (μηνιαίες αναφορές, ετήσιες αναφορές)</w:t>
            </w:r>
            <w:r>
              <w:rPr>
                <w:rFonts w:ascii="MyriadPro-Regular" w:eastAsiaTheme="minorHAnsi" w:hAnsi="MyriadPro-Regular"/>
                <w:sz w:val="20"/>
                <w:szCs w:val="20"/>
                <w:lang w:eastAsia="en-US"/>
              </w:rPr>
              <w:t>]</w:t>
            </w:r>
          </w:p>
          <w:p w:rsidR="0010464A" w:rsidRDefault="0010464A" w:rsidP="0010464A">
            <w:pPr>
              <w:pStyle w:val="ad"/>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Π3.4 </w:t>
            </w:r>
            <w:r w:rsidRPr="0010464A">
              <w:rPr>
                <w:rFonts w:ascii="MyriadPro-Regular" w:eastAsiaTheme="minorHAnsi" w:hAnsi="MyriadPro-Regular" w:cs="MyriadPro-Regular"/>
                <w:sz w:val="20"/>
                <w:szCs w:val="20"/>
                <w:lang w:eastAsia="en-US" w:bidi="he-IL"/>
              </w:rPr>
              <w:t>Ημερήσιες καρτέλες καταγραφής ει</w:t>
            </w:r>
            <w:r>
              <w:rPr>
                <w:rFonts w:ascii="MyriadPro-Regular" w:eastAsiaTheme="minorHAnsi" w:hAnsi="MyriadPro-Regular" w:cs="MyriadPro-Regular"/>
                <w:sz w:val="20"/>
                <w:szCs w:val="20"/>
                <w:lang w:eastAsia="en-US" w:bidi="he-IL"/>
              </w:rPr>
              <w:t xml:space="preserve">σερχομένων του Παραρτήματος ΚΕΜ (σύνολο εισερχόμενων ανεξάρτητα αν είναι ωφελούμενοι ή όχι). </w:t>
            </w:r>
          </w:p>
          <w:p w:rsidR="0010464A" w:rsidRDefault="0010464A" w:rsidP="0010464A">
            <w:pPr>
              <w:pStyle w:val="ad"/>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lastRenderedPageBreak/>
              <w:t xml:space="preserve">Π3.5 </w:t>
            </w:r>
            <w:r w:rsidRPr="0010464A">
              <w:rPr>
                <w:rFonts w:ascii="MyriadPro-Regular" w:eastAsiaTheme="minorHAnsi" w:hAnsi="MyriadPro-Regular" w:cs="MyriadPro-Regular"/>
                <w:sz w:val="20"/>
                <w:szCs w:val="20"/>
                <w:lang w:eastAsia="en-US" w:bidi="he-IL"/>
              </w:rPr>
              <w:t>Έντυπο και ψηφιακό υλικό συναντήσεων – συνεργασιών</w:t>
            </w:r>
            <w:r>
              <w:rPr>
                <w:rFonts w:ascii="MyriadPro-Regular" w:eastAsiaTheme="minorHAnsi" w:hAnsi="MyriadPro-Regular" w:cs="MyriadPro-Regular"/>
                <w:sz w:val="20"/>
                <w:szCs w:val="20"/>
                <w:lang w:eastAsia="en-US" w:bidi="he-IL"/>
              </w:rPr>
              <w:t xml:space="preserve"> δικτύωσης για το Παράρτημα ΚΕΜ (με αναφορά των στοιχείων των συμμετεχόντων, ημερομηνία, ημερήσια διάταξη, έγγραφα συμφωνιών, </w:t>
            </w:r>
            <w:proofErr w:type="spellStart"/>
            <w:r>
              <w:rPr>
                <w:rFonts w:ascii="MyriadPro-Regular" w:eastAsiaTheme="minorHAnsi" w:hAnsi="MyriadPro-Regular" w:cs="MyriadPro-Regular"/>
                <w:sz w:val="20"/>
                <w:szCs w:val="20"/>
                <w:lang w:eastAsia="en-US" w:bidi="he-IL"/>
              </w:rPr>
              <w:t>site</w:t>
            </w:r>
            <w:proofErr w:type="spellEnd"/>
            <w:r>
              <w:rPr>
                <w:rFonts w:ascii="MyriadPro-Regular" w:eastAsiaTheme="minorHAnsi" w:hAnsi="MyriadPro-Regular" w:cs="MyriadPro-Regular"/>
                <w:sz w:val="20"/>
                <w:szCs w:val="20"/>
                <w:lang w:eastAsia="en-US" w:bidi="he-IL"/>
              </w:rPr>
              <w:t xml:space="preserve">, </w:t>
            </w:r>
            <w:proofErr w:type="spellStart"/>
            <w:r>
              <w:rPr>
                <w:rFonts w:ascii="MyriadPro-Regular" w:eastAsiaTheme="minorHAnsi" w:hAnsi="MyriadPro-Regular" w:cs="MyriadPro-Regular"/>
                <w:sz w:val="20"/>
                <w:szCs w:val="20"/>
                <w:lang w:eastAsia="en-US" w:bidi="he-IL"/>
              </w:rPr>
              <w:t>κλπ</w:t>
            </w:r>
            <w:proofErr w:type="spellEnd"/>
            <w:r>
              <w:rPr>
                <w:rFonts w:ascii="MyriadPro-Regular" w:eastAsiaTheme="minorHAnsi" w:hAnsi="MyriadPro-Regular" w:cs="MyriadPro-Regular"/>
                <w:sz w:val="20"/>
                <w:szCs w:val="20"/>
                <w:lang w:eastAsia="en-US" w:bidi="he-IL"/>
              </w:rPr>
              <w:t xml:space="preserve"> ανάλογα με το είδος της δράσης). </w:t>
            </w:r>
          </w:p>
          <w:p w:rsidR="0010464A" w:rsidRDefault="0010464A" w:rsidP="0010464A">
            <w:pPr>
              <w:autoSpaceDE w:val="0"/>
              <w:autoSpaceDN w:val="0"/>
              <w:adjustRightInd w:val="0"/>
              <w:spacing w:before="0" w:beforeAutospacing="0"/>
              <w:ind w:left="741"/>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Π3.6 </w:t>
            </w:r>
            <w:r w:rsidRPr="0010464A">
              <w:rPr>
                <w:rFonts w:ascii="MyriadPro-Regular" w:eastAsiaTheme="minorHAnsi" w:hAnsi="MyriadPro-Regular" w:cs="MyriadPro-Regular"/>
                <w:sz w:val="20"/>
                <w:szCs w:val="20"/>
                <w:lang w:eastAsia="en-US" w:bidi="he-IL"/>
              </w:rPr>
              <w:t xml:space="preserve">Έντυπο και ψηφιακό υλικό από δράσεις δημοσιότητας για το Παράρτημα ΚΕΜ. </w:t>
            </w:r>
            <w:r>
              <w:rPr>
                <w:rFonts w:ascii="MyriadPro-Regular" w:eastAsiaTheme="minorHAnsi" w:hAnsi="MyriadPro-Regular" w:cs="MyriadPro-Regular"/>
                <w:sz w:val="20"/>
                <w:szCs w:val="20"/>
                <w:lang w:eastAsia="en-US" w:bidi="he-IL"/>
              </w:rPr>
              <w:t xml:space="preserve">(φωτογραφίες, προσκλήσεις, φυλλάδια, λίστες αποδεκτών, λίστες συμμετεχόντων, διανεμηθέν υλικό, </w:t>
            </w:r>
            <w:proofErr w:type="spellStart"/>
            <w:r>
              <w:rPr>
                <w:rFonts w:ascii="MyriadPro-Regular" w:eastAsiaTheme="minorHAnsi" w:hAnsi="MyriadPro-Regular" w:cs="MyriadPro-Regular"/>
                <w:sz w:val="20"/>
                <w:szCs w:val="20"/>
                <w:lang w:eastAsia="en-US" w:bidi="he-IL"/>
              </w:rPr>
              <w:t>κλπ</w:t>
            </w:r>
            <w:proofErr w:type="spellEnd"/>
            <w:r>
              <w:rPr>
                <w:rFonts w:ascii="MyriadPro-Regular" w:eastAsiaTheme="minorHAnsi" w:hAnsi="MyriadPro-Regular" w:cs="MyriadPro-Regular"/>
                <w:sz w:val="20"/>
                <w:szCs w:val="20"/>
                <w:lang w:eastAsia="en-US" w:bidi="he-IL"/>
              </w:rPr>
              <w:t xml:space="preserve"> ανάλογα με το είδος της δράσης). </w:t>
            </w:r>
          </w:p>
          <w:p w:rsidR="0010464A" w:rsidRDefault="0010464A" w:rsidP="0010464A">
            <w:pPr>
              <w:autoSpaceDE w:val="0"/>
              <w:autoSpaceDN w:val="0"/>
              <w:adjustRightInd w:val="0"/>
              <w:spacing w:before="0" w:beforeAutospacing="0"/>
              <w:ind w:left="741"/>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Π3.7 </w:t>
            </w:r>
            <w:r w:rsidRPr="0010464A">
              <w:rPr>
                <w:rFonts w:ascii="MyriadPro-Regular" w:eastAsiaTheme="minorHAnsi" w:hAnsi="MyriadPro-Regular" w:cs="MyriadPro-Regular"/>
                <w:sz w:val="20"/>
                <w:szCs w:val="20"/>
                <w:lang w:eastAsia="en-US" w:bidi="he-IL"/>
              </w:rPr>
              <w:t>Μηνιαία έκθεση π</w:t>
            </w:r>
            <w:r>
              <w:rPr>
                <w:rFonts w:ascii="MyriadPro-Regular" w:eastAsiaTheme="minorHAnsi" w:hAnsi="MyriadPro-Regular" w:cs="MyriadPro-Regular"/>
                <w:sz w:val="20"/>
                <w:szCs w:val="20"/>
                <w:lang w:eastAsia="en-US" w:bidi="he-IL"/>
              </w:rPr>
              <w:t xml:space="preserve">επραγμένων του Παραρτήματος ΚΕΜ (δια του Πληροφοριακού Συστήματος Social </w:t>
            </w:r>
            <w:proofErr w:type="spellStart"/>
            <w:r>
              <w:rPr>
                <w:rFonts w:ascii="MyriadPro-Regular" w:eastAsiaTheme="minorHAnsi" w:hAnsi="MyriadPro-Regular" w:cs="MyriadPro-Regular"/>
                <w:sz w:val="20"/>
                <w:szCs w:val="20"/>
                <w:lang w:eastAsia="en-US" w:bidi="he-IL"/>
              </w:rPr>
              <w:t>Attica</w:t>
            </w:r>
            <w:proofErr w:type="spellEnd"/>
            <w:r>
              <w:rPr>
                <w:rFonts w:ascii="MyriadPro-Regular" w:eastAsiaTheme="minorHAnsi" w:hAnsi="MyriadPro-Regular" w:cs="MyriadPro-Regular"/>
                <w:sz w:val="20"/>
                <w:szCs w:val="20"/>
                <w:lang w:eastAsia="en-US" w:bidi="he-IL"/>
              </w:rPr>
              <w:t xml:space="preserve"> </w:t>
            </w:r>
            <w:hyperlink r:id="rId11" w:history="1">
              <w:r>
                <w:rPr>
                  <w:rStyle w:val="-"/>
                  <w:rFonts w:ascii="MyriadPro-Regular" w:eastAsiaTheme="minorHAnsi" w:hAnsi="MyriadPro-Regular" w:cs="MyriadPro-Regular"/>
                  <w:sz w:val="20"/>
                  <w:szCs w:val="20"/>
                  <w:lang w:eastAsia="en-US" w:bidi="he-IL"/>
                </w:rPr>
                <w:t>https://www.socialattica.gr</w:t>
              </w:r>
            </w:hyperlink>
            <w:r>
              <w:rPr>
                <w:rFonts w:asciiTheme="minorHAnsi" w:eastAsiaTheme="minorHAnsi" w:hAnsiTheme="minorHAnsi" w:cs="MyriadPro-Regular"/>
                <w:sz w:val="20"/>
                <w:szCs w:val="20"/>
                <w:lang w:eastAsia="en-US" w:bidi="he-IL"/>
              </w:rPr>
              <w:t xml:space="preserve"> </w:t>
            </w:r>
            <w:r>
              <w:rPr>
                <w:rFonts w:ascii="MyriadPro-Regular" w:eastAsiaTheme="minorHAnsi" w:hAnsi="MyriadPro-Regular" w:cs="MyriadPro-Regular"/>
                <w:sz w:val="20"/>
                <w:szCs w:val="20"/>
                <w:lang w:eastAsia="en-US" w:bidi="he-IL"/>
              </w:rPr>
              <w:t xml:space="preserve">). </w:t>
            </w:r>
          </w:p>
          <w:p w:rsidR="0010464A" w:rsidRDefault="0010464A" w:rsidP="0010464A">
            <w:pPr>
              <w:autoSpaceDE w:val="0"/>
              <w:autoSpaceDN w:val="0"/>
              <w:adjustRightInd w:val="0"/>
              <w:spacing w:before="0" w:beforeAutospacing="0"/>
              <w:ind w:left="741"/>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Π3.8 Ετήσια απολογιστικά στατιστικά στοιχεία της λειτουργίας του Παραρτήματος ΚΕΜ, τα οποία υποβάλλονται και στη Διεύθυνση Κοινωνικής Ένταξης και Κοινωνικής Συνοχής του Υπουργείου Εργασίας και Κοινωνιών Υποθέσεων </w:t>
            </w:r>
          </w:p>
          <w:p w:rsidR="003500A2" w:rsidRDefault="003500A2" w:rsidP="0010464A">
            <w:pPr>
              <w:autoSpaceDE w:val="0"/>
              <w:autoSpaceDN w:val="0"/>
              <w:adjustRightInd w:val="0"/>
              <w:spacing w:before="0" w:beforeAutospacing="0"/>
              <w:ind w:left="741"/>
              <w:rPr>
                <w:rFonts w:ascii="MyriadPro-Regular" w:eastAsiaTheme="minorHAnsi" w:hAnsi="MyriadPro-Regular" w:cs="MyriadPro-Regular"/>
                <w:sz w:val="20"/>
                <w:szCs w:val="20"/>
                <w:lang w:eastAsia="en-US" w:bidi="he-IL"/>
              </w:rPr>
            </w:pPr>
          </w:p>
          <w:p w:rsidR="003500A2" w:rsidRDefault="003500A2" w:rsidP="0010464A">
            <w:pPr>
              <w:autoSpaceDE w:val="0"/>
              <w:autoSpaceDN w:val="0"/>
              <w:adjustRightInd w:val="0"/>
              <w:spacing w:before="0" w:beforeAutospacing="0"/>
              <w:ind w:left="741"/>
              <w:rPr>
                <w:rFonts w:ascii="MyriadPro-Regular" w:eastAsiaTheme="minorHAnsi" w:hAnsi="MyriadPro-Regular" w:cs="MyriadPro-Regular"/>
                <w:sz w:val="20"/>
                <w:szCs w:val="20"/>
                <w:lang w:eastAsia="en-US" w:bidi="he-IL"/>
              </w:rPr>
            </w:pPr>
          </w:p>
          <w:p w:rsidR="003500A2" w:rsidRDefault="003500A2" w:rsidP="0010464A">
            <w:pPr>
              <w:autoSpaceDE w:val="0"/>
              <w:autoSpaceDN w:val="0"/>
              <w:adjustRightInd w:val="0"/>
              <w:spacing w:before="0" w:beforeAutospacing="0"/>
              <w:ind w:left="741"/>
              <w:rPr>
                <w:rFonts w:ascii="MyriadPro-Regular" w:eastAsiaTheme="minorHAnsi" w:hAnsi="MyriadPro-Regular" w:cs="MyriadPro-Regular"/>
                <w:sz w:val="20"/>
                <w:szCs w:val="20"/>
                <w:lang w:eastAsia="en-US" w:bidi="he-IL"/>
              </w:rPr>
            </w:pPr>
          </w:p>
          <w:p w:rsidR="006C1442" w:rsidRDefault="0010464A">
            <w:pPr>
              <w:autoSpaceDE w:val="0"/>
              <w:autoSpaceDN w:val="0"/>
              <w:adjustRightInd w:val="0"/>
              <w:spacing w:before="0" w:beforeAutospacing="0"/>
              <w:rPr>
                <w:rFonts w:ascii="MyriadPro-Regular" w:eastAsiaTheme="minorHAnsi" w:hAnsi="MyriadPro-Regular" w:cs="MyriadPro-Regular"/>
                <w:b/>
                <w:bCs/>
                <w:color w:val="000000"/>
                <w:sz w:val="24"/>
                <w:szCs w:val="24"/>
                <w:lang w:eastAsia="en-US" w:bidi="he-IL"/>
              </w:rPr>
            </w:pPr>
            <w:r>
              <w:rPr>
                <w:rFonts w:ascii="MyriadPro-Regular" w:eastAsiaTheme="minorHAnsi" w:hAnsi="MyriadPro-Regular" w:cs="MyriadPro-Regular"/>
                <w:b/>
                <w:bCs/>
                <w:color w:val="000000"/>
                <w:sz w:val="24"/>
                <w:szCs w:val="24"/>
                <w:highlight w:val="cyan"/>
                <w:lang w:eastAsia="en-US" w:bidi="he-IL"/>
              </w:rPr>
              <w:t xml:space="preserve">ΕΠΙΛΟΓΗ ΓΙΑ ΠΕΡΙΠΤΩΣΕΙΣ </w:t>
            </w:r>
            <w:r>
              <w:rPr>
                <w:rFonts w:ascii="MyriadPro-Regular" w:eastAsiaTheme="minorHAnsi" w:hAnsi="MyriadPro-Regular" w:cs="MyriadPro-Regular"/>
                <w:b/>
                <w:bCs/>
                <w:color w:val="000000"/>
                <w:sz w:val="30"/>
                <w:szCs w:val="30"/>
                <w:highlight w:val="cyan"/>
                <w:lang w:eastAsia="en-US" w:bidi="he-IL"/>
              </w:rPr>
              <w:t>ΝΕΟΥ</w:t>
            </w:r>
            <w:r>
              <w:rPr>
                <w:rFonts w:ascii="MyriadPro-Regular" w:eastAsiaTheme="minorHAnsi" w:hAnsi="MyriadPro-Regular" w:cs="MyriadPro-Regular"/>
                <w:b/>
                <w:bCs/>
                <w:color w:val="000000"/>
                <w:sz w:val="24"/>
                <w:szCs w:val="24"/>
                <w:highlight w:val="cyan"/>
                <w:lang w:eastAsia="en-US" w:bidi="he-IL"/>
              </w:rPr>
              <w:t xml:space="preserve"> </w:t>
            </w:r>
            <w:r>
              <w:rPr>
                <w:rFonts w:ascii="MyriadPro-Regular" w:eastAsiaTheme="minorHAnsi" w:hAnsi="MyriadPro-Regular" w:cs="MyriadPro-Regular"/>
                <w:b/>
                <w:bCs/>
                <w:color w:val="000000"/>
                <w:sz w:val="30"/>
                <w:szCs w:val="30"/>
                <w:highlight w:val="cyan"/>
                <w:lang w:eastAsia="en-US" w:bidi="he-IL"/>
              </w:rPr>
              <w:t xml:space="preserve">ΠΑΡΑΡΤΗΜΑΤΟΣ ΡΟΜΑ ΜΟΝΟ </w:t>
            </w:r>
          </w:p>
          <w:p w:rsidR="006C1442" w:rsidRDefault="0010464A">
            <w:pPr>
              <w:pStyle w:val="ad"/>
              <w:tabs>
                <w:tab w:val="left" w:pos="-32"/>
              </w:tabs>
              <w:spacing w:after="240"/>
              <w:ind w:left="0" w:hanging="34"/>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ΠΕ 2 - Δημιουργία </w:t>
            </w:r>
            <w:r>
              <w:rPr>
                <w:rFonts w:ascii="MyriadPro-Regular" w:eastAsiaTheme="minorHAnsi" w:hAnsi="MyriadPro-Regular" w:cs="MyriadPro-Regular"/>
                <w:b/>
                <w:bCs/>
                <w:sz w:val="20"/>
                <w:szCs w:val="20"/>
                <w:u w:val="single"/>
                <w:lang w:eastAsia="en-US" w:bidi="he-IL"/>
              </w:rPr>
              <w:t xml:space="preserve">νέου  Παραρτήματος </w:t>
            </w:r>
            <w:proofErr w:type="spellStart"/>
            <w:r>
              <w:rPr>
                <w:rFonts w:ascii="MyriadPro-Regular" w:eastAsiaTheme="minorHAnsi" w:hAnsi="MyriadPro-Regular" w:cs="MyriadPro-Regular"/>
                <w:b/>
                <w:bCs/>
                <w:sz w:val="20"/>
                <w:szCs w:val="20"/>
                <w:u w:val="single"/>
                <w:lang w:eastAsia="en-US" w:bidi="he-IL"/>
              </w:rPr>
              <w:t>Ρομά</w:t>
            </w:r>
            <w:proofErr w:type="spellEnd"/>
            <w:r>
              <w:rPr>
                <w:rFonts w:ascii="MyriadPro-Regular" w:eastAsiaTheme="minorHAnsi" w:hAnsi="MyriadPro-Regular" w:cs="MyriadPro-Regular"/>
                <w:b/>
                <w:bCs/>
                <w:sz w:val="20"/>
                <w:szCs w:val="20"/>
                <w:u w:val="single"/>
                <w:lang w:eastAsia="en-US" w:bidi="he-IL"/>
              </w:rPr>
              <w:t xml:space="preserve"> </w:t>
            </w:r>
            <w:r>
              <w:rPr>
                <w:rFonts w:ascii="MyriadPro-Regular" w:eastAsiaTheme="minorHAnsi" w:hAnsi="MyriadPro-Regular" w:cs="MyriadPro-Regular"/>
                <w:sz w:val="20"/>
                <w:szCs w:val="20"/>
                <w:lang w:eastAsia="en-US" w:bidi="he-IL"/>
              </w:rPr>
              <w:t>Δήμου .....</w:t>
            </w:r>
            <w:r>
              <w:rPr>
                <w:rFonts w:ascii="MyriadPro-Regular" w:eastAsiaTheme="minorHAnsi" w:hAnsi="MyriadPro-Regular" w:cs="MyriadPro-Regular"/>
                <w:sz w:val="20"/>
                <w:szCs w:val="20"/>
                <w:highlight w:val="yellow"/>
                <w:lang w:eastAsia="en-US" w:bidi="he-IL"/>
              </w:rPr>
              <w:t>………(ΣΥΜΠΛΗΡΩΣΗ ΔΗΜΟΥ)</w:t>
            </w:r>
            <w:r>
              <w:rPr>
                <w:rFonts w:ascii="MyriadPro-Regular" w:eastAsiaTheme="minorHAnsi" w:hAnsi="MyriadPro-Regular" w:cs="MyriadPro-Regular"/>
                <w:sz w:val="20"/>
                <w:szCs w:val="20"/>
                <w:lang w:eastAsia="en-US" w:bidi="he-IL"/>
              </w:rPr>
              <w:t xml:space="preserve"> </w:t>
            </w:r>
          </w:p>
          <w:p w:rsidR="003500A2" w:rsidRPr="003500A2" w:rsidRDefault="003500A2" w:rsidP="003500A2">
            <w:pPr>
              <w:pStyle w:val="ad"/>
              <w:autoSpaceDE w:val="0"/>
              <w:autoSpaceDN w:val="0"/>
              <w:adjustRightInd w:val="0"/>
              <w:spacing w:before="0" w:beforeAutospacing="0" w:after="174"/>
              <w:jc w:val="left"/>
              <w:rPr>
                <w:rFonts w:ascii="MyriadPro-Regular" w:eastAsiaTheme="minorHAnsi" w:hAnsi="MyriadPro-Regular" w:cs="MyriadPro-Regular"/>
                <w:sz w:val="20"/>
                <w:szCs w:val="20"/>
                <w:lang w:eastAsia="en-US" w:bidi="he-IL"/>
              </w:rPr>
            </w:pPr>
            <w:r w:rsidRPr="003500A2">
              <w:rPr>
                <w:rFonts w:ascii="MyriadPro-Regular" w:eastAsiaTheme="minorHAnsi" w:hAnsi="MyriadPro-Regular" w:cs="MyriadPro-Regular"/>
                <w:sz w:val="20"/>
                <w:szCs w:val="20"/>
                <w:lang w:eastAsia="en-US" w:bidi="he-IL"/>
              </w:rPr>
              <w:t xml:space="preserve">Π2.1 Κατάλογος με τους ανθρωπομήνες απασχόλησης των στελεχών του Παραρτήματος </w:t>
            </w:r>
            <w:proofErr w:type="spellStart"/>
            <w:r w:rsidRPr="003500A2">
              <w:rPr>
                <w:rFonts w:ascii="MyriadPro-Regular" w:eastAsiaTheme="minorHAnsi" w:hAnsi="MyriadPro-Regular" w:cs="MyriadPro-Regular"/>
                <w:sz w:val="20"/>
                <w:szCs w:val="20"/>
                <w:lang w:eastAsia="en-US" w:bidi="he-IL"/>
              </w:rPr>
              <w:t>Ρομά</w:t>
            </w:r>
            <w:proofErr w:type="spellEnd"/>
            <w:r w:rsidRPr="003500A2">
              <w:rPr>
                <w:rFonts w:ascii="MyriadPro-Regular" w:eastAsiaTheme="minorHAnsi" w:hAnsi="MyriadPro-Regular" w:cs="MyriadPro-Regular"/>
                <w:sz w:val="20"/>
                <w:szCs w:val="20"/>
                <w:lang w:eastAsia="en-US" w:bidi="he-IL"/>
              </w:rPr>
              <w:t xml:space="preserve">. </w:t>
            </w:r>
          </w:p>
          <w:p w:rsidR="003500A2" w:rsidRPr="003500A2" w:rsidRDefault="003500A2" w:rsidP="003500A2">
            <w:pPr>
              <w:pStyle w:val="ad"/>
              <w:autoSpaceDE w:val="0"/>
              <w:autoSpaceDN w:val="0"/>
              <w:adjustRightInd w:val="0"/>
              <w:spacing w:before="0" w:beforeAutospacing="0" w:after="174"/>
              <w:jc w:val="left"/>
              <w:rPr>
                <w:rFonts w:ascii="MyriadPro-Regular" w:eastAsiaTheme="minorHAnsi" w:hAnsi="MyriadPro-Regular" w:cs="MyriadPro-Regular"/>
                <w:sz w:val="20"/>
                <w:szCs w:val="20"/>
                <w:lang w:eastAsia="en-US" w:bidi="he-IL"/>
              </w:rPr>
            </w:pPr>
            <w:r w:rsidRPr="003500A2">
              <w:rPr>
                <w:rFonts w:ascii="MyriadPro-Regular" w:eastAsiaTheme="minorHAnsi" w:hAnsi="MyriadPro-Regular" w:cs="MyriadPro-Regular"/>
                <w:sz w:val="20"/>
                <w:szCs w:val="20"/>
                <w:lang w:eastAsia="en-US" w:bidi="he-IL"/>
              </w:rPr>
              <w:t xml:space="preserve">Π2.2 Ημερήσια υπογεγραμμένα </w:t>
            </w:r>
            <w:proofErr w:type="spellStart"/>
            <w:r w:rsidRPr="003500A2">
              <w:rPr>
                <w:rFonts w:ascii="MyriadPro-Regular" w:eastAsiaTheme="minorHAnsi" w:hAnsi="MyriadPro-Regular" w:cs="MyriadPro-Regular"/>
                <w:sz w:val="20"/>
                <w:szCs w:val="20"/>
                <w:lang w:eastAsia="en-US" w:bidi="he-IL"/>
              </w:rPr>
              <w:t>παρουσιολόγια</w:t>
            </w:r>
            <w:proofErr w:type="spellEnd"/>
            <w:r w:rsidRPr="003500A2">
              <w:rPr>
                <w:rFonts w:ascii="MyriadPro-Regular" w:eastAsiaTheme="minorHAnsi" w:hAnsi="MyriadPro-Regular" w:cs="MyriadPro-Regular"/>
                <w:sz w:val="20"/>
                <w:szCs w:val="20"/>
                <w:lang w:eastAsia="en-US" w:bidi="he-IL"/>
              </w:rPr>
              <w:t xml:space="preserve"> των στελεχών του Παραρτήματος </w:t>
            </w:r>
            <w:proofErr w:type="spellStart"/>
            <w:r w:rsidRPr="003500A2">
              <w:rPr>
                <w:rFonts w:ascii="MyriadPro-Regular" w:eastAsiaTheme="minorHAnsi" w:hAnsi="MyriadPro-Regular" w:cs="MyriadPro-Regular"/>
                <w:sz w:val="20"/>
                <w:szCs w:val="20"/>
                <w:lang w:eastAsia="en-US" w:bidi="he-IL"/>
              </w:rPr>
              <w:t>Ρομά</w:t>
            </w:r>
            <w:proofErr w:type="spellEnd"/>
            <w:r w:rsidRPr="003500A2">
              <w:rPr>
                <w:rFonts w:ascii="MyriadPro-Regular" w:eastAsiaTheme="minorHAnsi" w:hAnsi="MyriadPro-Regular" w:cs="MyriadPro-Regular"/>
                <w:sz w:val="20"/>
                <w:szCs w:val="20"/>
                <w:lang w:eastAsia="en-US" w:bidi="he-IL"/>
              </w:rPr>
              <w:t>.</w:t>
            </w:r>
          </w:p>
          <w:p w:rsidR="003500A2" w:rsidRPr="003500A2" w:rsidRDefault="003500A2" w:rsidP="003500A2">
            <w:pPr>
              <w:pStyle w:val="ad"/>
              <w:autoSpaceDE w:val="0"/>
              <w:autoSpaceDN w:val="0"/>
              <w:adjustRightInd w:val="0"/>
              <w:spacing w:before="0" w:beforeAutospacing="0" w:after="174"/>
              <w:jc w:val="left"/>
              <w:rPr>
                <w:rFonts w:ascii="MyriadPro-Regular" w:eastAsiaTheme="minorHAnsi" w:hAnsi="MyriadPro-Regular" w:cs="MyriadPro-Regular"/>
                <w:sz w:val="20"/>
                <w:szCs w:val="20"/>
                <w:lang w:eastAsia="en-US" w:bidi="he-IL"/>
              </w:rPr>
            </w:pPr>
            <w:r w:rsidRPr="003500A2">
              <w:rPr>
                <w:rFonts w:ascii="MyriadPro-Regular" w:eastAsiaTheme="minorHAnsi" w:hAnsi="MyriadPro-Regular" w:cs="MyriadPro-Regular"/>
                <w:sz w:val="20"/>
                <w:szCs w:val="20"/>
                <w:lang w:eastAsia="en-US" w:bidi="he-IL"/>
              </w:rPr>
              <w:t xml:space="preserve">Π2.3 Ημερήσιες καρτέλες καταγραφής εισερχομένων στο Παράρτημα </w:t>
            </w:r>
            <w:proofErr w:type="spellStart"/>
            <w:r w:rsidRPr="003500A2">
              <w:rPr>
                <w:rFonts w:ascii="MyriadPro-Regular" w:eastAsiaTheme="minorHAnsi" w:hAnsi="MyriadPro-Regular" w:cs="MyriadPro-Regular"/>
                <w:sz w:val="20"/>
                <w:szCs w:val="20"/>
                <w:lang w:eastAsia="en-US" w:bidi="he-IL"/>
              </w:rPr>
              <w:t>Ρομά</w:t>
            </w:r>
            <w:proofErr w:type="spellEnd"/>
            <w:r w:rsidRPr="003500A2">
              <w:rPr>
                <w:rFonts w:ascii="MyriadPro-Regular" w:eastAsiaTheme="minorHAnsi" w:hAnsi="MyriadPro-Regular" w:cs="MyriadPro-Regular"/>
                <w:sz w:val="20"/>
                <w:szCs w:val="20"/>
                <w:lang w:eastAsia="en-US" w:bidi="he-IL"/>
              </w:rPr>
              <w:t xml:space="preserve">, (σύνολο εισερχόμενων ανεξάρτητα αν είναι ωφελούμενοι ή όχι). </w:t>
            </w:r>
          </w:p>
          <w:p w:rsidR="003500A2" w:rsidRPr="003500A2" w:rsidRDefault="003500A2" w:rsidP="003500A2">
            <w:pPr>
              <w:pStyle w:val="ad"/>
              <w:autoSpaceDE w:val="0"/>
              <w:autoSpaceDN w:val="0"/>
              <w:adjustRightInd w:val="0"/>
              <w:spacing w:before="0" w:beforeAutospacing="0" w:after="174"/>
              <w:jc w:val="left"/>
              <w:rPr>
                <w:rFonts w:ascii="MyriadPro-Regular" w:eastAsiaTheme="minorHAnsi" w:hAnsi="MyriadPro-Regular" w:cs="MyriadPro-Regular"/>
                <w:sz w:val="20"/>
                <w:szCs w:val="20"/>
                <w:lang w:eastAsia="en-US" w:bidi="he-IL"/>
              </w:rPr>
            </w:pPr>
            <w:r w:rsidRPr="003500A2">
              <w:rPr>
                <w:rFonts w:ascii="MyriadPro-Regular" w:eastAsiaTheme="minorHAnsi" w:hAnsi="MyriadPro-Regular" w:cs="MyriadPro-Regular"/>
                <w:sz w:val="20"/>
                <w:szCs w:val="20"/>
                <w:lang w:eastAsia="en-US" w:bidi="he-IL"/>
              </w:rPr>
              <w:t xml:space="preserve">Π2.4 Έντυπο και ψηφιακό υλικό συναντήσεων – συνεργασιών δικτύωσης για το Παράρτημα </w:t>
            </w:r>
            <w:proofErr w:type="spellStart"/>
            <w:r w:rsidRPr="003500A2">
              <w:rPr>
                <w:rFonts w:ascii="MyriadPro-Regular" w:eastAsiaTheme="minorHAnsi" w:hAnsi="MyriadPro-Regular" w:cs="MyriadPro-Regular"/>
                <w:sz w:val="20"/>
                <w:szCs w:val="20"/>
                <w:lang w:eastAsia="en-US" w:bidi="he-IL"/>
              </w:rPr>
              <w:t>Ρομά</w:t>
            </w:r>
            <w:proofErr w:type="spellEnd"/>
            <w:r w:rsidRPr="003500A2">
              <w:rPr>
                <w:rFonts w:ascii="MyriadPro-Regular" w:eastAsiaTheme="minorHAnsi" w:hAnsi="MyriadPro-Regular" w:cs="MyriadPro-Regular"/>
                <w:sz w:val="20"/>
                <w:szCs w:val="20"/>
                <w:lang w:eastAsia="en-US" w:bidi="he-IL"/>
              </w:rPr>
              <w:t xml:space="preserve"> (με αναφορά των στοιχείων των συμμετεχόντων, ημερομηνία, ημερήσια διάταξη, έγγραφα συμφωνιών, </w:t>
            </w:r>
            <w:proofErr w:type="spellStart"/>
            <w:r w:rsidRPr="003500A2">
              <w:rPr>
                <w:rFonts w:ascii="MyriadPro-Regular" w:eastAsiaTheme="minorHAnsi" w:hAnsi="MyriadPro-Regular" w:cs="MyriadPro-Regular"/>
                <w:sz w:val="20"/>
                <w:szCs w:val="20"/>
                <w:lang w:eastAsia="en-US" w:bidi="he-IL"/>
              </w:rPr>
              <w:t>site</w:t>
            </w:r>
            <w:proofErr w:type="spellEnd"/>
            <w:r w:rsidRPr="003500A2">
              <w:rPr>
                <w:rFonts w:ascii="MyriadPro-Regular" w:eastAsiaTheme="minorHAnsi" w:hAnsi="MyriadPro-Regular" w:cs="MyriadPro-Regular"/>
                <w:sz w:val="20"/>
                <w:szCs w:val="20"/>
                <w:lang w:eastAsia="en-US" w:bidi="he-IL"/>
              </w:rPr>
              <w:t xml:space="preserve">, </w:t>
            </w:r>
            <w:proofErr w:type="spellStart"/>
            <w:r w:rsidRPr="003500A2">
              <w:rPr>
                <w:rFonts w:ascii="MyriadPro-Regular" w:eastAsiaTheme="minorHAnsi" w:hAnsi="MyriadPro-Regular" w:cs="MyriadPro-Regular"/>
                <w:sz w:val="20"/>
                <w:szCs w:val="20"/>
                <w:lang w:eastAsia="en-US" w:bidi="he-IL"/>
              </w:rPr>
              <w:t>κλπ</w:t>
            </w:r>
            <w:proofErr w:type="spellEnd"/>
            <w:r w:rsidRPr="003500A2">
              <w:rPr>
                <w:rFonts w:ascii="MyriadPro-Regular" w:eastAsiaTheme="minorHAnsi" w:hAnsi="MyriadPro-Regular" w:cs="MyriadPro-Regular"/>
                <w:sz w:val="20"/>
                <w:szCs w:val="20"/>
                <w:lang w:eastAsia="en-US" w:bidi="he-IL"/>
              </w:rPr>
              <w:t xml:space="preserve"> ανάλογα με το είδος της δράσης). </w:t>
            </w:r>
          </w:p>
          <w:p w:rsidR="003500A2" w:rsidRPr="003500A2" w:rsidRDefault="003500A2" w:rsidP="003500A2">
            <w:pPr>
              <w:pStyle w:val="ad"/>
              <w:autoSpaceDE w:val="0"/>
              <w:autoSpaceDN w:val="0"/>
              <w:adjustRightInd w:val="0"/>
              <w:spacing w:before="0" w:beforeAutospacing="0" w:after="174"/>
              <w:jc w:val="left"/>
              <w:rPr>
                <w:rFonts w:ascii="MyriadPro-Regular" w:eastAsiaTheme="minorHAnsi" w:hAnsi="MyriadPro-Regular" w:cs="MyriadPro-Regular"/>
                <w:sz w:val="20"/>
                <w:szCs w:val="20"/>
                <w:lang w:eastAsia="en-US" w:bidi="he-IL"/>
              </w:rPr>
            </w:pPr>
            <w:r w:rsidRPr="003500A2">
              <w:rPr>
                <w:rFonts w:ascii="MyriadPro-Regular" w:eastAsiaTheme="minorHAnsi" w:hAnsi="MyriadPro-Regular" w:cs="MyriadPro-Regular"/>
                <w:sz w:val="20"/>
                <w:szCs w:val="20"/>
                <w:lang w:eastAsia="en-US" w:bidi="he-IL"/>
              </w:rPr>
              <w:t xml:space="preserve">Π2.5 Έντυπο και ψηφιακό υλικό από δράσεις δημοσιότητας για το Παράρτημα </w:t>
            </w:r>
            <w:proofErr w:type="spellStart"/>
            <w:r w:rsidRPr="003500A2">
              <w:rPr>
                <w:rFonts w:ascii="MyriadPro-Regular" w:eastAsiaTheme="minorHAnsi" w:hAnsi="MyriadPro-Regular" w:cs="MyriadPro-Regular"/>
                <w:sz w:val="20"/>
                <w:szCs w:val="20"/>
                <w:lang w:eastAsia="en-US" w:bidi="he-IL"/>
              </w:rPr>
              <w:t>Ρομά</w:t>
            </w:r>
            <w:proofErr w:type="spellEnd"/>
            <w:r w:rsidRPr="003500A2">
              <w:rPr>
                <w:rFonts w:ascii="MyriadPro-Regular" w:eastAsiaTheme="minorHAnsi" w:hAnsi="MyriadPro-Regular" w:cs="MyriadPro-Regular"/>
                <w:sz w:val="20"/>
                <w:szCs w:val="20"/>
                <w:lang w:eastAsia="en-US" w:bidi="he-IL"/>
              </w:rPr>
              <w:t xml:space="preserve"> (φωτογραφίες, προσκλήσεις, φυλλάδια, λίστες αποδεκτών, λίστες συμμετεχόντων, διανεμηθέν υλικό, </w:t>
            </w:r>
            <w:proofErr w:type="spellStart"/>
            <w:r w:rsidRPr="003500A2">
              <w:rPr>
                <w:rFonts w:ascii="MyriadPro-Regular" w:eastAsiaTheme="minorHAnsi" w:hAnsi="MyriadPro-Regular" w:cs="MyriadPro-Regular"/>
                <w:sz w:val="20"/>
                <w:szCs w:val="20"/>
                <w:lang w:eastAsia="en-US" w:bidi="he-IL"/>
              </w:rPr>
              <w:t>κλπ</w:t>
            </w:r>
            <w:proofErr w:type="spellEnd"/>
            <w:r w:rsidRPr="003500A2">
              <w:rPr>
                <w:rFonts w:ascii="MyriadPro-Regular" w:eastAsiaTheme="minorHAnsi" w:hAnsi="MyriadPro-Regular" w:cs="MyriadPro-Regular"/>
                <w:sz w:val="20"/>
                <w:szCs w:val="20"/>
                <w:lang w:eastAsia="en-US" w:bidi="he-IL"/>
              </w:rPr>
              <w:t xml:space="preserve"> ανάλογα με το είδος της δράσης). </w:t>
            </w:r>
          </w:p>
          <w:p w:rsidR="003500A2" w:rsidRPr="003500A2" w:rsidRDefault="003500A2" w:rsidP="003500A2">
            <w:pPr>
              <w:pStyle w:val="ad"/>
              <w:autoSpaceDE w:val="0"/>
              <w:autoSpaceDN w:val="0"/>
              <w:adjustRightInd w:val="0"/>
              <w:spacing w:before="0" w:beforeAutospacing="0" w:after="174"/>
              <w:jc w:val="left"/>
              <w:rPr>
                <w:rFonts w:ascii="MyriadPro-Regular" w:eastAsiaTheme="minorHAnsi" w:hAnsi="MyriadPro-Regular" w:cs="MyriadPro-Regular"/>
                <w:sz w:val="20"/>
                <w:szCs w:val="20"/>
                <w:lang w:eastAsia="en-US" w:bidi="he-IL"/>
              </w:rPr>
            </w:pPr>
            <w:r w:rsidRPr="003500A2">
              <w:rPr>
                <w:rFonts w:ascii="MyriadPro-Regular" w:eastAsiaTheme="minorHAnsi" w:hAnsi="MyriadPro-Regular" w:cs="MyriadPro-Regular"/>
                <w:sz w:val="20"/>
                <w:szCs w:val="20"/>
                <w:lang w:eastAsia="en-US" w:bidi="he-IL"/>
              </w:rPr>
              <w:t xml:space="preserve">Π2.6 Μηνιαία έκθεση πεπραγμένων του Παραρτήματος </w:t>
            </w:r>
            <w:proofErr w:type="spellStart"/>
            <w:r w:rsidRPr="003500A2">
              <w:rPr>
                <w:rFonts w:ascii="MyriadPro-Regular" w:eastAsiaTheme="minorHAnsi" w:hAnsi="MyriadPro-Regular" w:cs="MyriadPro-Regular"/>
                <w:sz w:val="20"/>
                <w:szCs w:val="20"/>
                <w:lang w:eastAsia="en-US" w:bidi="he-IL"/>
              </w:rPr>
              <w:t>Ρομά</w:t>
            </w:r>
            <w:proofErr w:type="spellEnd"/>
            <w:r w:rsidRPr="003500A2">
              <w:rPr>
                <w:rFonts w:ascii="MyriadPro-Regular" w:eastAsiaTheme="minorHAnsi" w:hAnsi="MyriadPro-Regular" w:cs="MyriadPro-Regular"/>
                <w:sz w:val="20"/>
                <w:szCs w:val="20"/>
                <w:lang w:eastAsia="en-US" w:bidi="he-IL"/>
              </w:rPr>
              <w:t xml:space="preserve"> (δια του Πληροφοριακού Συστήματος Social </w:t>
            </w:r>
            <w:proofErr w:type="spellStart"/>
            <w:r w:rsidRPr="003500A2">
              <w:rPr>
                <w:rFonts w:ascii="MyriadPro-Regular" w:eastAsiaTheme="minorHAnsi" w:hAnsi="MyriadPro-Regular" w:cs="MyriadPro-Regular"/>
                <w:sz w:val="20"/>
                <w:szCs w:val="20"/>
                <w:lang w:eastAsia="en-US" w:bidi="he-IL"/>
              </w:rPr>
              <w:t>Attica</w:t>
            </w:r>
            <w:proofErr w:type="spellEnd"/>
            <w:r w:rsidRPr="003500A2">
              <w:rPr>
                <w:rFonts w:ascii="MyriadPro-Regular" w:eastAsiaTheme="minorHAnsi" w:hAnsi="MyriadPro-Regular" w:cs="MyriadPro-Regular"/>
                <w:sz w:val="20"/>
                <w:szCs w:val="20"/>
                <w:lang w:eastAsia="en-US" w:bidi="he-IL"/>
              </w:rPr>
              <w:t xml:space="preserve"> https://www.socialattica.gr ). </w:t>
            </w:r>
          </w:p>
          <w:p w:rsidR="003500A2" w:rsidRDefault="003500A2" w:rsidP="003500A2">
            <w:pPr>
              <w:pStyle w:val="ad"/>
              <w:autoSpaceDE w:val="0"/>
              <w:autoSpaceDN w:val="0"/>
              <w:adjustRightInd w:val="0"/>
              <w:spacing w:before="0" w:beforeAutospacing="0" w:after="174"/>
              <w:ind w:left="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                </w:t>
            </w:r>
            <w:r w:rsidRPr="003500A2">
              <w:rPr>
                <w:rFonts w:ascii="MyriadPro-Regular" w:eastAsiaTheme="minorHAnsi" w:hAnsi="MyriadPro-Regular" w:cs="MyriadPro-Regular"/>
                <w:sz w:val="20"/>
                <w:szCs w:val="20"/>
                <w:lang w:eastAsia="en-US" w:bidi="he-IL"/>
              </w:rPr>
              <w:t xml:space="preserve">Π2.7 Ετήσια απολογιστικά στατιστικά στοιχεία της λειτουργίας του Παραρτήματος </w:t>
            </w:r>
            <w:proofErr w:type="spellStart"/>
            <w:r w:rsidRPr="003500A2">
              <w:rPr>
                <w:rFonts w:ascii="MyriadPro-Regular" w:eastAsiaTheme="minorHAnsi" w:hAnsi="MyriadPro-Regular" w:cs="MyriadPro-Regular"/>
                <w:sz w:val="20"/>
                <w:szCs w:val="20"/>
                <w:lang w:eastAsia="en-US" w:bidi="he-IL"/>
              </w:rPr>
              <w:t>Ρομά</w:t>
            </w:r>
            <w:proofErr w:type="spellEnd"/>
            <w:r w:rsidRPr="003500A2">
              <w:rPr>
                <w:rFonts w:ascii="MyriadPro-Regular" w:eastAsiaTheme="minorHAnsi" w:hAnsi="MyriadPro-Regular" w:cs="MyriadPro-Regular"/>
                <w:sz w:val="20"/>
                <w:szCs w:val="20"/>
                <w:lang w:eastAsia="en-US" w:bidi="he-IL"/>
              </w:rPr>
              <w:t xml:space="preserve"> τα οποία </w:t>
            </w:r>
            <w:r>
              <w:rPr>
                <w:rFonts w:ascii="MyriadPro-Regular" w:eastAsiaTheme="minorHAnsi" w:hAnsi="MyriadPro-Regular" w:cs="MyriadPro-Regular"/>
                <w:sz w:val="20"/>
                <w:szCs w:val="20"/>
                <w:lang w:eastAsia="en-US" w:bidi="he-IL"/>
              </w:rPr>
              <w:t xml:space="preserve">  </w:t>
            </w:r>
          </w:p>
          <w:p w:rsidR="003500A2" w:rsidRDefault="003500A2" w:rsidP="003500A2">
            <w:pPr>
              <w:pStyle w:val="ad"/>
              <w:autoSpaceDE w:val="0"/>
              <w:autoSpaceDN w:val="0"/>
              <w:adjustRightInd w:val="0"/>
              <w:spacing w:before="0" w:beforeAutospacing="0" w:after="174"/>
              <w:ind w:left="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                </w:t>
            </w:r>
            <w:r w:rsidRPr="003500A2">
              <w:rPr>
                <w:rFonts w:ascii="MyriadPro-Regular" w:eastAsiaTheme="minorHAnsi" w:hAnsi="MyriadPro-Regular" w:cs="MyriadPro-Regular"/>
                <w:sz w:val="20"/>
                <w:szCs w:val="20"/>
                <w:lang w:eastAsia="en-US" w:bidi="he-IL"/>
              </w:rPr>
              <w:t xml:space="preserve">υποβάλλονται και στη Διεύθυνση Κοινωνικής Ένταξης και Κοινωνικής Συνοχής του Υπουργείου Εργασίας </w:t>
            </w:r>
          </w:p>
          <w:p w:rsidR="006C1442" w:rsidRDefault="003500A2" w:rsidP="003500A2">
            <w:pPr>
              <w:pStyle w:val="ad"/>
              <w:autoSpaceDE w:val="0"/>
              <w:autoSpaceDN w:val="0"/>
              <w:adjustRightInd w:val="0"/>
              <w:spacing w:before="0" w:beforeAutospacing="0" w:after="174"/>
              <w:ind w:left="0"/>
              <w:rPr>
                <w:rFonts w:ascii="MyriadPro-Regular" w:eastAsiaTheme="minorHAnsi" w:hAnsi="MyriadPro-Regular" w:cs="MyriadPro-Regular"/>
                <w:b/>
                <w:bCs/>
                <w:color w:val="000000"/>
                <w:sz w:val="24"/>
                <w:szCs w:val="24"/>
                <w:highlight w:val="cyan"/>
                <w:lang w:eastAsia="en-US" w:bidi="he-IL"/>
              </w:rPr>
            </w:pPr>
            <w:r>
              <w:rPr>
                <w:rFonts w:ascii="MyriadPro-Regular" w:eastAsiaTheme="minorHAnsi" w:hAnsi="MyriadPro-Regular" w:cs="MyriadPro-Regular"/>
                <w:sz w:val="20"/>
                <w:szCs w:val="20"/>
                <w:lang w:eastAsia="en-US" w:bidi="he-IL"/>
              </w:rPr>
              <w:t xml:space="preserve">                </w:t>
            </w:r>
            <w:r w:rsidRPr="003500A2">
              <w:rPr>
                <w:rFonts w:ascii="MyriadPro-Regular" w:eastAsiaTheme="minorHAnsi" w:hAnsi="MyriadPro-Regular" w:cs="MyriadPro-Regular"/>
                <w:sz w:val="20"/>
                <w:szCs w:val="20"/>
                <w:lang w:eastAsia="en-US" w:bidi="he-IL"/>
              </w:rPr>
              <w:t xml:space="preserve">και Κοινωνικών Υποθέσεων </w:t>
            </w:r>
          </w:p>
          <w:p w:rsidR="003500A2" w:rsidRDefault="003500A2">
            <w:pPr>
              <w:pStyle w:val="ad"/>
              <w:autoSpaceDE w:val="0"/>
              <w:autoSpaceDN w:val="0"/>
              <w:adjustRightInd w:val="0"/>
              <w:spacing w:before="0" w:beforeAutospacing="0" w:after="174"/>
              <w:ind w:left="0"/>
              <w:rPr>
                <w:rFonts w:ascii="MyriadPro-Regular" w:eastAsiaTheme="minorHAnsi" w:hAnsi="MyriadPro-Regular" w:cs="MyriadPro-Regular"/>
                <w:b/>
                <w:bCs/>
                <w:color w:val="000000"/>
                <w:sz w:val="24"/>
                <w:szCs w:val="24"/>
                <w:highlight w:val="cyan"/>
                <w:lang w:eastAsia="en-US" w:bidi="he-IL"/>
              </w:rPr>
            </w:pPr>
          </w:p>
          <w:p w:rsidR="006C1442" w:rsidRDefault="0010464A">
            <w:pPr>
              <w:pStyle w:val="ad"/>
              <w:autoSpaceDE w:val="0"/>
              <w:autoSpaceDN w:val="0"/>
              <w:adjustRightInd w:val="0"/>
              <w:spacing w:before="0" w:beforeAutospacing="0" w:after="174"/>
              <w:ind w:left="0"/>
              <w:rPr>
                <w:rFonts w:ascii="MyriadPro-Regular" w:eastAsiaTheme="minorHAnsi" w:hAnsi="MyriadPro-Regular" w:cs="MyriadPro-Regular"/>
                <w:sz w:val="20"/>
                <w:szCs w:val="20"/>
                <w:lang w:eastAsia="en-US" w:bidi="he-IL"/>
              </w:rPr>
            </w:pPr>
            <w:r>
              <w:rPr>
                <w:rFonts w:ascii="MyriadPro-Regular" w:eastAsiaTheme="minorHAnsi" w:hAnsi="MyriadPro-Regular" w:cs="MyriadPro-Regular"/>
                <w:b/>
                <w:bCs/>
                <w:color w:val="000000"/>
                <w:sz w:val="24"/>
                <w:szCs w:val="24"/>
                <w:highlight w:val="cyan"/>
                <w:lang w:eastAsia="en-US" w:bidi="he-IL"/>
              </w:rPr>
              <w:t xml:space="preserve">ΕΠΙΛΟΓΗ ΓΙΑ ΠΕΡΙΠΤΩΣΕΙΣ </w:t>
            </w:r>
            <w:r>
              <w:rPr>
                <w:rFonts w:ascii="MyriadPro-Regular" w:eastAsiaTheme="minorHAnsi" w:hAnsi="MyriadPro-Regular" w:cs="MyriadPro-Regular"/>
                <w:b/>
                <w:bCs/>
                <w:color w:val="000000"/>
                <w:sz w:val="30"/>
                <w:szCs w:val="30"/>
                <w:highlight w:val="cyan"/>
                <w:lang w:eastAsia="en-US" w:bidi="he-IL"/>
              </w:rPr>
              <w:t>ΝΕΟΥ</w:t>
            </w:r>
            <w:r>
              <w:rPr>
                <w:rFonts w:ascii="MyriadPro-Regular" w:eastAsiaTheme="minorHAnsi" w:hAnsi="MyriadPro-Regular" w:cs="MyriadPro-Regular"/>
                <w:b/>
                <w:bCs/>
                <w:color w:val="000000"/>
                <w:sz w:val="24"/>
                <w:szCs w:val="24"/>
                <w:highlight w:val="cyan"/>
                <w:lang w:eastAsia="en-US" w:bidi="he-IL"/>
              </w:rPr>
              <w:t xml:space="preserve"> </w:t>
            </w:r>
            <w:r>
              <w:rPr>
                <w:rFonts w:ascii="MyriadPro-Regular" w:eastAsiaTheme="minorHAnsi" w:hAnsi="MyriadPro-Regular" w:cs="MyriadPro-Regular"/>
                <w:b/>
                <w:bCs/>
                <w:color w:val="000000"/>
                <w:sz w:val="30"/>
                <w:szCs w:val="30"/>
                <w:highlight w:val="cyan"/>
                <w:lang w:eastAsia="en-US" w:bidi="he-IL"/>
              </w:rPr>
              <w:t xml:space="preserve">ΠΑΡΑΡΤΗΜΑΤΟΣ ΚΕΜ ΜΟΝΟ </w:t>
            </w:r>
          </w:p>
          <w:p w:rsidR="006C1442" w:rsidRDefault="0010464A">
            <w:pPr>
              <w:pStyle w:val="ad"/>
              <w:tabs>
                <w:tab w:val="left" w:pos="-32"/>
              </w:tabs>
              <w:spacing w:after="240"/>
              <w:ind w:left="0" w:hanging="34"/>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ΠΕ 2 - Δημιουργία </w:t>
            </w:r>
            <w:r>
              <w:rPr>
                <w:rFonts w:ascii="MyriadPro-Regular" w:eastAsiaTheme="minorHAnsi" w:hAnsi="MyriadPro-Regular" w:cs="MyriadPro-Regular"/>
                <w:b/>
                <w:bCs/>
                <w:sz w:val="20"/>
                <w:szCs w:val="20"/>
                <w:u w:val="single"/>
                <w:lang w:eastAsia="en-US" w:bidi="he-IL"/>
              </w:rPr>
              <w:t xml:space="preserve">νέου  Παραρτήματος ΚΕΜ </w:t>
            </w:r>
            <w:r>
              <w:rPr>
                <w:rFonts w:ascii="MyriadPro-Regular" w:eastAsiaTheme="minorHAnsi" w:hAnsi="MyriadPro-Regular" w:cs="MyriadPro-Regular"/>
                <w:sz w:val="20"/>
                <w:szCs w:val="20"/>
                <w:lang w:eastAsia="en-US" w:bidi="he-IL"/>
              </w:rPr>
              <w:t>Δήμου .....</w:t>
            </w:r>
            <w:r>
              <w:rPr>
                <w:rFonts w:ascii="MyriadPro-Regular" w:eastAsiaTheme="minorHAnsi" w:hAnsi="MyriadPro-Regular" w:cs="MyriadPro-Regular"/>
                <w:sz w:val="20"/>
                <w:szCs w:val="20"/>
                <w:highlight w:val="yellow"/>
                <w:lang w:eastAsia="en-US" w:bidi="he-IL"/>
              </w:rPr>
              <w:t>………(ΣΥΜΠΛΗΡΩΣΗ ΔΗΜΟΥ)</w:t>
            </w:r>
            <w:r>
              <w:rPr>
                <w:rFonts w:ascii="MyriadPro-Regular" w:eastAsiaTheme="minorHAnsi" w:hAnsi="MyriadPro-Regular" w:cs="MyriadPro-Regular"/>
                <w:sz w:val="20"/>
                <w:szCs w:val="20"/>
                <w:lang w:eastAsia="en-US" w:bidi="he-IL"/>
              </w:rPr>
              <w:t xml:space="preserve"> </w:t>
            </w:r>
          </w:p>
          <w:p w:rsidR="003500A2" w:rsidRPr="003500A2" w:rsidRDefault="003500A2" w:rsidP="003500A2">
            <w:pPr>
              <w:pStyle w:val="ad"/>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r w:rsidRPr="003500A2">
              <w:rPr>
                <w:rFonts w:ascii="MyriadPro-Regular" w:eastAsiaTheme="minorHAnsi" w:hAnsi="MyriadPro-Regular" w:cs="MyriadPro-Regular"/>
                <w:sz w:val="20"/>
                <w:szCs w:val="20"/>
                <w:lang w:eastAsia="en-US" w:bidi="he-IL"/>
              </w:rPr>
              <w:lastRenderedPageBreak/>
              <w:t>Π2.1 Κατάλογος με τους ανθρωπομήνες απασχόλησης των στελεχών με συμβάσεις εξαρτημένης εργασίας του Παραρτήματος ΚΕΜ.</w:t>
            </w:r>
          </w:p>
          <w:p w:rsidR="003500A2" w:rsidRPr="003500A2" w:rsidRDefault="003500A2" w:rsidP="003500A2">
            <w:pPr>
              <w:pStyle w:val="ad"/>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r w:rsidRPr="003500A2">
              <w:rPr>
                <w:rFonts w:ascii="MyriadPro-Regular" w:eastAsiaTheme="minorHAnsi" w:hAnsi="MyriadPro-Regular" w:cs="MyriadPro-Regular"/>
                <w:sz w:val="20"/>
                <w:szCs w:val="20"/>
                <w:lang w:eastAsia="en-US" w:bidi="he-IL"/>
              </w:rPr>
              <w:t xml:space="preserve">Π2.2 Ημερήσια υπογεγραμμένα </w:t>
            </w:r>
            <w:proofErr w:type="spellStart"/>
            <w:r w:rsidRPr="003500A2">
              <w:rPr>
                <w:rFonts w:ascii="MyriadPro-Regular" w:eastAsiaTheme="minorHAnsi" w:hAnsi="MyriadPro-Regular" w:cs="MyriadPro-Regular"/>
                <w:sz w:val="20"/>
                <w:szCs w:val="20"/>
                <w:lang w:eastAsia="en-US" w:bidi="he-IL"/>
              </w:rPr>
              <w:t>παρουσιολόγια</w:t>
            </w:r>
            <w:proofErr w:type="spellEnd"/>
            <w:r w:rsidRPr="003500A2">
              <w:rPr>
                <w:rFonts w:ascii="MyriadPro-Regular" w:eastAsiaTheme="minorHAnsi" w:hAnsi="MyriadPro-Regular" w:cs="MyriadPro-Regular"/>
                <w:sz w:val="20"/>
                <w:szCs w:val="20"/>
                <w:lang w:eastAsia="en-US" w:bidi="he-IL"/>
              </w:rPr>
              <w:t xml:space="preserve"> των στελεχών με συμβάσεις εξαρτημένης εργασίας του Παραρτήματος ΚΕΜ.</w:t>
            </w:r>
          </w:p>
          <w:p w:rsidR="003500A2" w:rsidRPr="003500A2" w:rsidRDefault="003500A2" w:rsidP="003500A2">
            <w:pPr>
              <w:pStyle w:val="ad"/>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r w:rsidRPr="003500A2">
              <w:rPr>
                <w:rFonts w:ascii="MyriadPro-Regular" w:eastAsiaTheme="minorHAnsi" w:hAnsi="MyriadPro-Regular" w:cs="MyriadPro-Regular"/>
                <w:sz w:val="20"/>
                <w:szCs w:val="20"/>
                <w:lang w:eastAsia="en-US" w:bidi="he-IL"/>
              </w:rPr>
              <w:t xml:space="preserve">Π2.3 Αποτελέσματα εργασίας των στελεχών με συμβάσεις Μίσθωσης Έργου, του Παραρτήματος ΚΕΜ [1. Για τις ειδικότητες των Εκπαιδευτικών, αναφέρονται ενδεικτικά κατ' ελάχιστον τα εξής: α) Φάκελος εκπαιδευτικών με πρόταση σχεδιαγράμματος διδασκαλίας καθώς και το υλικό διδασκαλίας, β) Καρτέλες εγγραφής και ατομικοί φάκελοι </w:t>
            </w:r>
            <w:proofErr w:type="spellStart"/>
            <w:r w:rsidRPr="003500A2">
              <w:rPr>
                <w:rFonts w:ascii="MyriadPro-Regular" w:eastAsiaTheme="minorHAnsi" w:hAnsi="MyriadPro-Regular" w:cs="MyriadPro-Regular"/>
                <w:sz w:val="20"/>
                <w:szCs w:val="20"/>
                <w:lang w:eastAsia="en-US" w:bidi="he-IL"/>
              </w:rPr>
              <w:t>ωφελουμένων</w:t>
            </w:r>
            <w:proofErr w:type="spellEnd"/>
            <w:r w:rsidRPr="003500A2">
              <w:rPr>
                <w:rFonts w:ascii="MyriadPro-Regular" w:eastAsiaTheme="minorHAnsi" w:hAnsi="MyriadPro-Regular" w:cs="MyriadPro-Regular"/>
                <w:sz w:val="20"/>
                <w:szCs w:val="20"/>
                <w:lang w:eastAsia="en-US" w:bidi="he-IL"/>
              </w:rPr>
              <w:t xml:space="preserve">, γ) Ωρολόγιο πρόγραμμα μαθημάτων, δ) </w:t>
            </w:r>
            <w:proofErr w:type="spellStart"/>
            <w:r w:rsidRPr="003500A2">
              <w:rPr>
                <w:rFonts w:ascii="MyriadPro-Regular" w:eastAsiaTheme="minorHAnsi" w:hAnsi="MyriadPro-Regular" w:cs="MyriadPro-Regular"/>
                <w:sz w:val="20"/>
                <w:szCs w:val="20"/>
                <w:lang w:eastAsia="en-US" w:bidi="he-IL"/>
              </w:rPr>
              <w:t>Παρουσιολόγιο</w:t>
            </w:r>
            <w:proofErr w:type="spellEnd"/>
            <w:r w:rsidRPr="003500A2">
              <w:rPr>
                <w:rFonts w:ascii="MyriadPro-Regular" w:eastAsiaTheme="minorHAnsi" w:hAnsi="MyriadPro-Regular" w:cs="MyriadPro-Regular"/>
                <w:sz w:val="20"/>
                <w:szCs w:val="20"/>
                <w:lang w:eastAsia="en-US" w:bidi="he-IL"/>
              </w:rPr>
              <w:t xml:space="preserve"> συμμετεχόντων </w:t>
            </w:r>
            <w:proofErr w:type="spellStart"/>
            <w:r w:rsidRPr="003500A2">
              <w:rPr>
                <w:rFonts w:ascii="MyriadPro-Regular" w:eastAsiaTheme="minorHAnsi" w:hAnsi="MyriadPro-Regular" w:cs="MyriadPro-Regular"/>
                <w:sz w:val="20"/>
                <w:szCs w:val="20"/>
                <w:lang w:eastAsia="en-US" w:bidi="he-IL"/>
              </w:rPr>
              <w:t>ωφελουμένων</w:t>
            </w:r>
            <w:proofErr w:type="spellEnd"/>
            <w:r w:rsidRPr="003500A2">
              <w:rPr>
                <w:rFonts w:ascii="MyriadPro-Regular" w:eastAsiaTheme="minorHAnsi" w:hAnsi="MyriadPro-Regular" w:cs="MyriadPro-Regular"/>
                <w:sz w:val="20"/>
                <w:szCs w:val="20"/>
                <w:lang w:eastAsia="en-US" w:bidi="he-IL"/>
              </w:rPr>
              <w:t xml:space="preserve">, ε) </w:t>
            </w:r>
            <w:proofErr w:type="spellStart"/>
            <w:r w:rsidRPr="003500A2">
              <w:rPr>
                <w:rFonts w:ascii="MyriadPro-Regular" w:eastAsiaTheme="minorHAnsi" w:hAnsi="MyriadPro-Regular" w:cs="MyriadPro-Regular"/>
                <w:sz w:val="20"/>
                <w:szCs w:val="20"/>
                <w:lang w:eastAsia="en-US" w:bidi="he-IL"/>
              </w:rPr>
              <w:t>Παρουσιολόγιο</w:t>
            </w:r>
            <w:proofErr w:type="spellEnd"/>
            <w:r w:rsidRPr="003500A2">
              <w:rPr>
                <w:rFonts w:ascii="MyriadPro-Regular" w:eastAsiaTheme="minorHAnsi" w:hAnsi="MyriadPro-Regular" w:cs="MyriadPro-Regular"/>
                <w:sz w:val="20"/>
                <w:szCs w:val="20"/>
                <w:lang w:eastAsia="en-US" w:bidi="he-IL"/>
              </w:rPr>
              <w:t xml:space="preserve"> στελεχών ΣΜΕ, </w:t>
            </w:r>
            <w:proofErr w:type="spellStart"/>
            <w:r w:rsidRPr="003500A2">
              <w:rPr>
                <w:rFonts w:ascii="MyriadPro-Regular" w:eastAsiaTheme="minorHAnsi" w:hAnsi="MyriadPro-Regular" w:cs="MyriadPro-Regular"/>
                <w:sz w:val="20"/>
                <w:szCs w:val="20"/>
                <w:lang w:eastAsia="en-US" w:bidi="he-IL"/>
              </w:rPr>
              <w:t>στ</w:t>
            </w:r>
            <w:proofErr w:type="spellEnd"/>
            <w:r w:rsidRPr="003500A2">
              <w:rPr>
                <w:rFonts w:ascii="MyriadPro-Regular" w:eastAsiaTheme="minorHAnsi" w:hAnsi="MyriadPro-Regular" w:cs="MyriadPro-Regular"/>
                <w:sz w:val="20"/>
                <w:szCs w:val="20"/>
                <w:lang w:eastAsia="en-US" w:bidi="he-IL"/>
              </w:rPr>
              <w:t xml:space="preserve">) Απολογισμός μαθημάτων (Μηνιαίες Αναφορές, Ετήσιος Απολογισμός), ζ) Ατομικές εκθέσεις εκπαιδευτικών για τη μαθησιακή πορεία των </w:t>
            </w:r>
            <w:proofErr w:type="spellStart"/>
            <w:r w:rsidRPr="003500A2">
              <w:rPr>
                <w:rFonts w:ascii="MyriadPro-Regular" w:eastAsiaTheme="minorHAnsi" w:hAnsi="MyriadPro-Regular" w:cs="MyriadPro-Regular"/>
                <w:sz w:val="20"/>
                <w:szCs w:val="20"/>
                <w:lang w:eastAsia="en-US" w:bidi="he-IL"/>
              </w:rPr>
              <w:t>ωφελουμένων</w:t>
            </w:r>
            <w:proofErr w:type="spellEnd"/>
            <w:r w:rsidRPr="003500A2">
              <w:rPr>
                <w:rFonts w:ascii="MyriadPro-Regular" w:eastAsiaTheme="minorHAnsi" w:hAnsi="MyriadPro-Regular" w:cs="MyriadPro-Regular"/>
                <w:sz w:val="20"/>
                <w:szCs w:val="20"/>
                <w:lang w:eastAsia="en-US" w:bidi="he-IL"/>
              </w:rPr>
              <w:t xml:space="preserve"> - 2) Για τις λοιπές ειδικότητες, αναφέρονται ενδεικτικά κατ' ελάχιστον τα εξής:</w:t>
            </w:r>
          </w:p>
          <w:p w:rsidR="003500A2" w:rsidRPr="003500A2" w:rsidRDefault="003500A2" w:rsidP="003500A2">
            <w:pPr>
              <w:pStyle w:val="ad"/>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r w:rsidRPr="003500A2">
              <w:rPr>
                <w:rFonts w:ascii="MyriadPro-Regular" w:eastAsiaTheme="minorHAnsi" w:hAnsi="MyriadPro-Regular" w:cs="MyriadPro-Regular"/>
                <w:sz w:val="20"/>
                <w:szCs w:val="20"/>
                <w:lang w:eastAsia="en-US" w:bidi="he-IL"/>
              </w:rPr>
              <w:t xml:space="preserve">α) </w:t>
            </w:r>
            <w:proofErr w:type="spellStart"/>
            <w:r w:rsidRPr="003500A2">
              <w:rPr>
                <w:rFonts w:ascii="MyriadPro-Regular" w:eastAsiaTheme="minorHAnsi" w:hAnsi="MyriadPro-Regular" w:cs="MyriadPro-Regular"/>
                <w:sz w:val="20"/>
                <w:szCs w:val="20"/>
                <w:lang w:eastAsia="en-US" w:bidi="he-IL"/>
              </w:rPr>
              <w:t>Παρουσιολόγιο</w:t>
            </w:r>
            <w:proofErr w:type="spellEnd"/>
            <w:r w:rsidRPr="003500A2">
              <w:rPr>
                <w:rFonts w:ascii="MyriadPro-Regular" w:eastAsiaTheme="minorHAnsi" w:hAnsi="MyriadPro-Regular" w:cs="MyriadPro-Regular"/>
                <w:sz w:val="20"/>
                <w:szCs w:val="20"/>
                <w:lang w:eastAsia="en-US" w:bidi="he-IL"/>
              </w:rPr>
              <w:t xml:space="preserve"> στελεχών ΣΜΕ, β) </w:t>
            </w:r>
            <w:proofErr w:type="spellStart"/>
            <w:r w:rsidRPr="003500A2">
              <w:rPr>
                <w:rFonts w:ascii="MyriadPro-Regular" w:eastAsiaTheme="minorHAnsi" w:hAnsi="MyriadPro-Regular" w:cs="MyriadPro-Regular"/>
                <w:sz w:val="20"/>
                <w:szCs w:val="20"/>
                <w:lang w:eastAsia="en-US" w:bidi="he-IL"/>
              </w:rPr>
              <w:t>Παρουσιολόγιο</w:t>
            </w:r>
            <w:proofErr w:type="spellEnd"/>
            <w:r w:rsidRPr="003500A2">
              <w:rPr>
                <w:rFonts w:ascii="MyriadPro-Regular" w:eastAsiaTheme="minorHAnsi" w:hAnsi="MyriadPro-Regular" w:cs="MyriadPro-Regular"/>
                <w:sz w:val="20"/>
                <w:szCs w:val="20"/>
                <w:lang w:eastAsia="en-US" w:bidi="he-IL"/>
              </w:rPr>
              <w:t xml:space="preserve"> συμμετεχόντων </w:t>
            </w:r>
            <w:proofErr w:type="spellStart"/>
            <w:r w:rsidRPr="003500A2">
              <w:rPr>
                <w:rFonts w:ascii="MyriadPro-Regular" w:eastAsiaTheme="minorHAnsi" w:hAnsi="MyriadPro-Regular" w:cs="MyriadPro-Regular"/>
                <w:sz w:val="20"/>
                <w:szCs w:val="20"/>
                <w:lang w:eastAsia="en-US" w:bidi="he-IL"/>
              </w:rPr>
              <w:t>ωφελουμένων</w:t>
            </w:r>
            <w:proofErr w:type="spellEnd"/>
            <w:r w:rsidRPr="003500A2">
              <w:rPr>
                <w:rFonts w:ascii="MyriadPro-Regular" w:eastAsiaTheme="minorHAnsi" w:hAnsi="MyriadPro-Regular" w:cs="MyriadPro-Regular"/>
                <w:sz w:val="20"/>
                <w:szCs w:val="20"/>
                <w:lang w:eastAsia="en-US" w:bidi="he-IL"/>
              </w:rPr>
              <w:t>, γ) Απολογιστικά στοιχεία (μηνιαίες αναφορές, ετήσιες αναφορές)]</w:t>
            </w:r>
          </w:p>
          <w:p w:rsidR="003500A2" w:rsidRPr="003500A2" w:rsidRDefault="003500A2" w:rsidP="003500A2">
            <w:pPr>
              <w:pStyle w:val="ad"/>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r w:rsidRPr="003500A2">
              <w:rPr>
                <w:rFonts w:ascii="MyriadPro-Regular" w:eastAsiaTheme="minorHAnsi" w:hAnsi="MyriadPro-Regular" w:cs="MyriadPro-Regular"/>
                <w:sz w:val="20"/>
                <w:szCs w:val="20"/>
                <w:lang w:eastAsia="en-US" w:bidi="he-IL"/>
              </w:rPr>
              <w:t xml:space="preserve">Π2.4 Ημερήσιες καρτέλες καταγραφής εισερχομένων του Παραρτήματος ΚΕΜ (σύνολο εισερχόμενων ανεξάρτητα αν είναι ωφελούμενοι ή όχι). </w:t>
            </w:r>
          </w:p>
          <w:p w:rsidR="003500A2" w:rsidRPr="003500A2" w:rsidRDefault="003500A2" w:rsidP="003500A2">
            <w:pPr>
              <w:pStyle w:val="ad"/>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r w:rsidRPr="003500A2">
              <w:rPr>
                <w:rFonts w:ascii="MyriadPro-Regular" w:eastAsiaTheme="minorHAnsi" w:hAnsi="MyriadPro-Regular" w:cs="MyriadPro-Regular"/>
                <w:sz w:val="20"/>
                <w:szCs w:val="20"/>
                <w:lang w:eastAsia="en-US" w:bidi="he-IL"/>
              </w:rPr>
              <w:t xml:space="preserve">Π2.5 Έντυπο και ψηφιακό υλικό συναντήσεων – συνεργασιών δικτύωσης για το Παράρτημα ΚΕΜ (με αναφορά των στοιχείων των συμμετεχόντων, ημερομηνία, ημερήσια διάταξη, έγγραφα συμφωνιών, </w:t>
            </w:r>
            <w:proofErr w:type="spellStart"/>
            <w:r w:rsidRPr="003500A2">
              <w:rPr>
                <w:rFonts w:ascii="MyriadPro-Regular" w:eastAsiaTheme="minorHAnsi" w:hAnsi="MyriadPro-Regular" w:cs="MyriadPro-Regular"/>
                <w:sz w:val="20"/>
                <w:szCs w:val="20"/>
                <w:lang w:eastAsia="en-US" w:bidi="he-IL"/>
              </w:rPr>
              <w:t>site</w:t>
            </w:r>
            <w:proofErr w:type="spellEnd"/>
            <w:r w:rsidRPr="003500A2">
              <w:rPr>
                <w:rFonts w:ascii="MyriadPro-Regular" w:eastAsiaTheme="minorHAnsi" w:hAnsi="MyriadPro-Regular" w:cs="MyriadPro-Regular"/>
                <w:sz w:val="20"/>
                <w:szCs w:val="20"/>
                <w:lang w:eastAsia="en-US" w:bidi="he-IL"/>
              </w:rPr>
              <w:t xml:space="preserve">, </w:t>
            </w:r>
            <w:proofErr w:type="spellStart"/>
            <w:r w:rsidRPr="003500A2">
              <w:rPr>
                <w:rFonts w:ascii="MyriadPro-Regular" w:eastAsiaTheme="minorHAnsi" w:hAnsi="MyriadPro-Regular" w:cs="MyriadPro-Regular"/>
                <w:sz w:val="20"/>
                <w:szCs w:val="20"/>
                <w:lang w:eastAsia="en-US" w:bidi="he-IL"/>
              </w:rPr>
              <w:t>κλπ</w:t>
            </w:r>
            <w:proofErr w:type="spellEnd"/>
            <w:r w:rsidRPr="003500A2">
              <w:rPr>
                <w:rFonts w:ascii="MyriadPro-Regular" w:eastAsiaTheme="minorHAnsi" w:hAnsi="MyriadPro-Regular" w:cs="MyriadPro-Regular"/>
                <w:sz w:val="20"/>
                <w:szCs w:val="20"/>
                <w:lang w:eastAsia="en-US" w:bidi="he-IL"/>
              </w:rPr>
              <w:t xml:space="preserve"> ανάλογα με το είδος της δράσης). </w:t>
            </w:r>
          </w:p>
          <w:p w:rsidR="003500A2" w:rsidRPr="003500A2" w:rsidRDefault="003500A2" w:rsidP="003500A2">
            <w:pPr>
              <w:pStyle w:val="ad"/>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r w:rsidRPr="003500A2">
              <w:rPr>
                <w:rFonts w:ascii="MyriadPro-Regular" w:eastAsiaTheme="minorHAnsi" w:hAnsi="MyriadPro-Regular" w:cs="MyriadPro-Regular"/>
                <w:sz w:val="20"/>
                <w:szCs w:val="20"/>
                <w:lang w:eastAsia="en-US" w:bidi="he-IL"/>
              </w:rPr>
              <w:t xml:space="preserve">Π2.6 Έντυπο και ψηφιακό υλικό από δράσεις δημοσιότητας για το Παράρτημα ΚΕΜ. (φωτογραφίες, προσκλήσεις, φυλλάδια, λίστες αποδεκτών, λίστες συμμετεχόντων, διανεμηθέν υλικό, </w:t>
            </w:r>
            <w:proofErr w:type="spellStart"/>
            <w:r w:rsidRPr="003500A2">
              <w:rPr>
                <w:rFonts w:ascii="MyriadPro-Regular" w:eastAsiaTheme="minorHAnsi" w:hAnsi="MyriadPro-Regular" w:cs="MyriadPro-Regular"/>
                <w:sz w:val="20"/>
                <w:szCs w:val="20"/>
                <w:lang w:eastAsia="en-US" w:bidi="he-IL"/>
              </w:rPr>
              <w:t>κλπ</w:t>
            </w:r>
            <w:proofErr w:type="spellEnd"/>
            <w:r w:rsidRPr="003500A2">
              <w:rPr>
                <w:rFonts w:ascii="MyriadPro-Regular" w:eastAsiaTheme="minorHAnsi" w:hAnsi="MyriadPro-Regular" w:cs="MyriadPro-Regular"/>
                <w:sz w:val="20"/>
                <w:szCs w:val="20"/>
                <w:lang w:eastAsia="en-US" w:bidi="he-IL"/>
              </w:rPr>
              <w:t xml:space="preserve"> ανάλογα με το είδος της δράσης). </w:t>
            </w:r>
          </w:p>
          <w:p w:rsidR="003500A2" w:rsidRPr="003500A2" w:rsidRDefault="003500A2" w:rsidP="003500A2">
            <w:pPr>
              <w:pStyle w:val="ad"/>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r w:rsidRPr="003500A2">
              <w:rPr>
                <w:rFonts w:ascii="MyriadPro-Regular" w:eastAsiaTheme="minorHAnsi" w:hAnsi="MyriadPro-Regular" w:cs="MyriadPro-Regular"/>
                <w:sz w:val="20"/>
                <w:szCs w:val="20"/>
                <w:lang w:eastAsia="en-US" w:bidi="he-IL"/>
              </w:rPr>
              <w:t xml:space="preserve">Π2.7 Μηνιαία έκθεση πεπραγμένων του Παραρτήματος ΚΕΜ (δια του Πληροφοριακού Συστήματος Social </w:t>
            </w:r>
            <w:proofErr w:type="spellStart"/>
            <w:r w:rsidRPr="003500A2">
              <w:rPr>
                <w:rFonts w:ascii="MyriadPro-Regular" w:eastAsiaTheme="minorHAnsi" w:hAnsi="MyriadPro-Regular" w:cs="MyriadPro-Regular"/>
                <w:sz w:val="20"/>
                <w:szCs w:val="20"/>
                <w:lang w:eastAsia="en-US" w:bidi="he-IL"/>
              </w:rPr>
              <w:t>Attica</w:t>
            </w:r>
            <w:proofErr w:type="spellEnd"/>
            <w:r w:rsidRPr="003500A2">
              <w:rPr>
                <w:rFonts w:ascii="MyriadPro-Regular" w:eastAsiaTheme="minorHAnsi" w:hAnsi="MyriadPro-Regular" w:cs="MyriadPro-Regular"/>
                <w:sz w:val="20"/>
                <w:szCs w:val="20"/>
                <w:lang w:eastAsia="en-US" w:bidi="he-IL"/>
              </w:rPr>
              <w:t xml:space="preserve"> https://www.socialattica.gr ). </w:t>
            </w:r>
          </w:p>
          <w:p w:rsidR="006C1442" w:rsidRDefault="003500A2" w:rsidP="003500A2">
            <w:pPr>
              <w:pStyle w:val="ad"/>
              <w:autoSpaceDE w:val="0"/>
              <w:autoSpaceDN w:val="0"/>
              <w:adjustRightInd w:val="0"/>
              <w:spacing w:before="0" w:beforeAutospacing="0" w:after="174"/>
              <w:rPr>
                <w:rFonts w:ascii="MyriadPro-Regular" w:eastAsiaTheme="minorHAnsi" w:hAnsi="MyriadPro-Regular" w:cs="MyriadPro-Regular"/>
                <w:sz w:val="20"/>
                <w:szCs w:val="20"/>
                <w:lang w:eastAsia="en-US" w:bidi="he-IL"/>
              </w:rPr>
            </w:pPr>
            <w:r w:rsidRPr="003500A2">
              <w:rPr>
                <w:rFonts w:ascii="MyriadPro-Regular" w:eastAsiaTheme="minorHAnsi" w:hAnsi="MyriadPro-Regular" w:cs="MyriadPro-Regular"/>
                <w:sz w:val="20"/>
                <w:szCs w:val="20"/>
                <w:lang w:eastAsia="en-US" w:bidi="he-IL"/>
              </w:rPr>
              <w:t xml:space="preserve">Π2.8 Ετήσια απολογιστικά στατιστικά στοιχεία της λειτουργίας του Παραρτήματος ΚΕΜ, τα οποία υποβάλλονται και στη Διεύθυνση Κοινωνικής Ένταξης και Κοινωνικής Συνοχής του Υπουργείου Εργασίας και Κοινωνικών Υποθέσεων </w:t>
            </w:r>
          </w:p>
          <w:p w:rsidR="006C1442" w:rsidRDefault="006C1442">
            <w:pPr>
              <w:autoSpaceDE w:val="0"/>
              <w:autoSpaceDN w:val="0"/>
              <w:adjustRightInd w:val="0"/>
              <w:spacing w:before="0" w:beforeAutospacing="0" w:after="174"/>
              <w:ind w:left="741"/>
              <w:rPr>
                <w:rFonts w:ascii="MyriadPro-Regular" w:eastAsiaTheme="minorHAnsi" w:hAnsi="MyriadPro-Regular" w:cs="MyriadPro-Regular"/>
                <w:sz w:val="20"/>
                <w:szCs w:val="20"/>
                <w:highlight w:val="yellow"/>
                <w:lang w:eastAsia="en-US" w:bidi="he-IL"/>
              </w:rPr>
            </w:pPr>
          </w:p>
        </w:tc>
      </w:tr>
      <w:tr w:rsidR="006C1442">
        <w:trPr>
          <w:trHeight w:val="693"/>
          <w:jc w:val="center"/>
        </w:trPr>
        <w:tc>
          <w:tcPr>
            <w:tcW w:w="9634" w:type="dxa"/>
          </w:tcPr>
          <w:p w:rsidR="006C1442" w:rsidRDefault="0010464A">
            <w:pPr>
              <w:pStyle w:val="ad"/>
              <w:numPr>
                <w:ilvl w:val="0"/>
                <w:numId w:val="7"/>
              </w:numPr>
              <w:tabs>
                <w:tab w:val="left" w:pos="412"/>
              </w:tabs>
              <w:ind w:left="412" w:hanging="284"/>
              <w:contextualSpacing w:val="0"/>
              <w:rPr>
                <w:rFonts w:ascii="Tahoma" w:hAnsi="Tahoma" w:cs="Tahoma"/>
                <w:i/>
              </w:rPr>
            </w:pPr>
            <w:r>
              <w:rPr>
                <w:rFonts w:ascii="Tahoma" w:hAnsi="Tahoma" w:cs="Tahoma"/>
              </w:rPr>
              <w:lastRenderedPageBreak/>
              <w:t xml:space="preserve">ΛΕΙΤΟΥΡΓΙΚΟΤΗΤΑ ΠΡΑΞΗΣ ΚΑΙ ΑΞΙΟΠΟΙΗΣΗ ΤΩΝ ΑΠΟΤΕΛΕΣΜΑΤΩΝ ΤΗΣ </w:t>
            </w:r>
            <w:r>
              <w:rPr>
                <w:rFonts w:ascii="Tahoma" w:hAnsi="Tahoma" w:cs="Tahoma"/>
                <w:i/>
              </w:rPr>
              <w:t xml:space="preserve">(αναφορά 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rsidR="006C1442" w:rsidRDefault="006C1442">
            <w:pPr>
              <w:autoSpaceDE w:val="0"/>
              <w:autoSpaceDN w:val="0"/>
              <w:adjustRightInd w:val="0"/>
              <w:spacing w:before="0" w:beforeAutospacing="0"/>
              <w:rPr>
                <w:rFonts w:ascii="MyriadPro-Regular" w:eastAsiaTheme="minorHAnsi" w:hAnsi="MyriadPro-Regular" w:cs="MyriadPro-Regular"/>
                <w:sz w:val="20"/>
                <w:szCs w:val="20"/>
                <w:lang w:eastAsia="en-US" w:bidi="he-IL"/>
              </w:rPr>
            </w:pPr>
          </w:p>
          <w:p w:rsidR="006C1442" w:rsidRDefault="0010464A">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Ο στόχος και η φιλοσοφία του [Διευρυμένου] Κέντρου Κοινότητας Δήμου</w:t>
            </w:r>
            <w:r>
              <w:rPr>
                <w:rFonts w:ascii="MyriadPro-Regular" w:eastAsiaTheme="minorHAnsi" w:hAnsi="MyriadPro-Regular" w:cs="MyriadPro-Regular"/>
                <w:sz w:val="20"/>
                <w:szCs w:val="20"/>
                <w:highlight w:val="cyan"/>
                <w:lang w:eastAsia="en-US" w:bidi="he-IL"/>
              </w:rPr>
              <w:t xml:space="preserve"> .......</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highlight w:val="cyan"/>
                <w:lang w:eastAsia="en-US" w:bidi="he-IL"/>
              </w:rPr>
              <w:t xml:space="preserve">[Παράρτημα </w:t>
            </w:r>
            <w:proofErr w:type="spellStart"/>
            <w:r>
              <w:rPr>
                <w:rFonts w:ascii="MyriadPro-Regular" w:eastAsiaTheme="minorHAnsi" w:hAnsi="MyriadPro-Regular" w:cs="MyriadPro-Regular"/>
                <w:sz w:val="20"/>
                <w:szCs w:val="20"/>
                <w:highlight w:val="cyan"/>
                <w:lang w:eastAsia="en-US" w:bidi="he-IL"/>
              </w:rPr>
              <w:t>Ρομά</w:t>
            </w:r>
            <w:proofErr w:type="spellEnd"/>
            <w:r>
              <w:rPr>
                <w:rFonts w:ascii="MyriadPro-Regular" w:eastAsiaTheme="minorHAnsi" w:hAnsi="MyriadPro-Regular" w:cs="MyriadPro-Regular"/>
                <w:sz w:val="20"/>
                <w:szCs w:val="20"/>
                <w:highlight w:val="cyan"/>
                <w:lang w:eastAsia="en-US" w:bidi="he-IL"/>
              </w:rPr>
              <w:t>/ΚΕΜ</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highlight w:val="yellow"/>
                <w:lang w:eastAsia="en-US" w:bidi="he-IL"/>
              </w:rPr>
              <w:t>(</w:t>
            </w:r>
            <w:r>
              <w:rPr>
                <w:rFonts w:ascii="MyriadPro-Regular" w:eastAsiaTheme="minorHAnsi" w:hAnsi="MyriadPro-Regular" w:cs="MyriadPro-Regular"/>
                <w:sz w:val="22"/>
                <w:szCs w:val="22"/>
                <w:highlight w:val="yellow"/>
                <w:lang w:eastAsia="en-US" w:bidi="he-IL"/>
              </w:rPr>
              <w:t>ΕΠΙΛΕΞΤΕ ΠΑΡΑΡΤΗΜΑ Ή ΕΠΙΛΟΓΗ ΚΑΙ ΤΩΝ 2 ΕΦΟΣΟΝ ΛΕΙΤΟΥΡΓΟΥΝ ΚΑΙ ΟΙ ΔΥΟ ΤΥΠΟΙ ΠΑΡΑΡΤΗΜΑΤΩΝ)</w:t>
            </w:r>
            <w:r>
              <w:rPr>
                <w:rFonts w:ascii="MyriadPro-Regular" w:eastAsiaTheme="minorHAnsi" w:hAnsi="MyriadPro-Regular" w:cs="MyriadPro-Regular"/>
                <w:sz w:val="22"/>
                <w:szCs w:val="22"/>
                <w:lang w:eastAsia="en-US" w:bidi="he-IL"/>
              </w:rPr>
              <w:t xml:space="preserve"> </w:t>
            </w:r>
            <w:r>
              <w:rPr>
                <w:rFonts w:ascii="MyriadPro-Regular" w:eastAsiaTheme="minorHAnsi" w:hAnsi="MyriadPro-Regular" w:cs="MyriadPro-Regular"/>
                <w:sz w:val="20"/>
                <w:szCs w:val="20"/>
                <w:lang w:eastAsia="en-US" w:bidi="he-IL"/>
              </w:rPr>
              <w:t xml:space="preserve">είναι να λειτουργεί συμπληρωματικά και υποστηρικτικά προς την αρμόδια για την κοινωνική προστασία Διεύθυνση του Δήμου, ασχολούμενο με τα έργα και υπηρεσίες / ενέργειες - δράσεις που ορίζει η ΚΥΑ 49744/2023 (ΦΕΚ 3222/Β/19.05.2023). Η λειτουργικότητα της Πράξης εξασφαλίζεται καθώς δεν θα υπάρξει διαφοροποίηση της λειτουργίας από την ΠΠ ΕΣΠΑ 2014 – 2020 (αποτελεί επέκταση της Πράξης της ΠΠ 2014-2020). Το Κέντρο Κοινότητας θα συνεχίζει να  εποπτεύεται από τις αρμόδιες Διευθύνσεις του Δήμου. Επίσης δεν απαιτείται εύρεση και διαμόρφωση υποδομής για την Κεντρική Δομή καθώς και για τα υφιστάμενα Παραρτήματα </w:t>
            </w:r>
            <w:proofErr w:type="spellStart"/>
            <w:r>
              <w:rPr>
                <w:rFonts w:ascii="MyriadPro-Regular" w:eastAsiaTheme="minorHAnsi" w:hAnsi="MyriadPro-Regular" w:cs="MyriadPro-Regular"/>
                <w:sz w:val="20"/>
                <w:szCs w:val="20"/>
                <w:lang w:eastAsia="en-US" w:bidi="he-IL"/>
              </w:rPr>
              <w:t>Ρομά</w:t>
            </w:r>
            <w:proofErr w:type="spellEnd"/>
            <w:r>
              <w:rPr>
                <w:rFonts w:ascii="MyriadPro-Regular" w:eastAsiaTheme="minorHAnsi" w:hAnsi="MyriadPro-Regular" w:cs="MyriadPro-Regular"/>
                <w:sz w:val="20"/>
                <w:szCs w:val="20"/>
                <w:lang w:eastAsia="en-US" w:bidi="he-IL"/>
              </w:rPr>
              <w:t xml:space="preserve">/ΚΕΜ. Επίσης, το </w:t>
            </w:r>
            <w:r>
              <w:rPr>
                <w:rFonts w:ascii="MyriadPro-Regular" w:eastAsiaTheme="minorHAnsi" w:hAnsi="MyriadPro-Regular" w:cs="MyriadPro-Regular"/>
                <w:sz w:val="20"/>
                <w:szCs w:val="20"/>
                <w:lang w:eastAsia="en-US" w:bidi="he-IL"/>
              </w:rPr>
              <w:lastRenderedPageBreak/>
              <w:t xml:space="preserve">Κέντρο Κοινότητας είναι ήδη στελεχωμένο με το αρμόδιο προσωπικό. Αυτό σημαίνει ότι με την εκκίνηση λειτουργίας στην νέα Προγραμματική Περίοδο ΕΣΠΑ 2021 – 2027 το Κέντρο Κοινότητας μπορεί αμέσως να εξυπηρετεί τους ωφελούμενους, χωρίς να απαιτούνται επιπλέον ενέργειες. Σε </w:t>
            </w:r>
            <w:proofErr w:type="spellStart"/>
            <w:r>
              <w:rPr>
                <w:rFonts w:ascii="MyriadPro-Regular" w:eastAsiaTheme="minorHAnsi" w:hAnsi="MyriadPro-Regular" w:cs="MyriadPro-Regular"/>
                <w:sz w:val="20"/>
                <w:szCs w:val="20"/>
                <w:lang w:eastAsia="en-US" w:bidi="he-IL"/>
              </w:rPr>
              <w:t>καθε</w:t>
            </w:r>
            <w:proofErr w:type="spellEnd"/>
            <w:r>
              <w:rPr>
                <w:rFonts w:ascii="MyriadPro-Regular" w:eastAsiaTheme="minorHAnsi" w:hAnsi="MyriadPro-Regular" w:cs="MyriadPro-Regular"/>
                <w:sz w:val="20"/>
                <w:szCs w:val="20"/>
                <w:lang w:eastAsia="en-US" w:bidi="he-IL"/>
              </w:rPr>
              <w:t xml:space="preserve"> περίπτωση το Κέντρο Κοινότητας δύναται να στελεχωθεί με επιπλέον προσωπικό, σύμφωνα με τα όσα ορίζονται στην οικεία Πρόσκληση, όπως ισχύει. Βασικός παράγοντας όμως είναι η διασφάλιση της ποιότητας συνεργασίας μεταξύ των υφιστάμενων υπηρεσιών και δομών. Επιπλέον, στην κατεύθυνση αυτή για την εξασφάλιση της λειτουργικότητας της Πράξης είναι η πλήρης λειτουργία του πληροφοριακού συστήματος υποστήριξης της λειτουργίας των Κέντρων Κοινότητας που θα δώσει τη δυνατότητα στους χρήστες να έχουν πρόσβαση σε πληροφόρηση σχετικά με όλα τα προγράμματα, τις υπηρεσίες και τις παροχές πρόνοιας και ένταξης που παρέχονται σε τοπικό, περιφερειακό και εθνικό επίπεδο.</w:t>
            </w:r>
          </w:p>
          <w:p w:rsidR="006C1442" w:rsidRDefault="006C1442">
            <w:pPr>
              <w:autoSpaceDE w:val="0"/>
              <w:autoSpaceDN w:val="0"/>
              <w:adjustRightInd w:val="0"/>
              <w:spacing w:before="0" w:beforeAutospacing="0"/>
              <w:rPr>
                <w:rFonts w:ascii="MyriadPro-Regular" w:eastAsiaTheme="minorHAnsi" w:hAnsi="MyriadPro-Regular" w:cs="MyriadPro-Regular"/>
                <w:sz w:val="20"/>
                <w:szCs w:val="20"/>
                <w:lang w:eastAsia="en-US" w:bidi="he-IL"/>
              </w:rPr>
            </w:pPr>
          </w:p>
          <w:p w:rsidR="006C1442" w:rsidRDefault="0010464A">
            <w:pPr>
              <w:autoSpaceDE w:val="0"/>
              <w:autoSpaceDN w:val="0"/>
              <w:adjustRightInd w:val="0"/>
              <w:spacing w:before="0" w:beforeAutospacing="0"/>
              <w:rPr>
                <w:rFonts w:ascii="Calibri" w:eastAsiaTheme="minorHAnsi" w:hAnsi="Calibri" w:cs="Calibri"/>
                <w:color w:val="000000"/>
                <w:sz w:val="22"/>
                <w:szCs w:val="22"/>
                <w:lang w:eastAsia="en-US" w:bidi="he-IL"/>
              </w:rPr>
            </w:pPr>
            <w:r>
              <w:rPr>
                <w:rFonts w:ascii="MyriadPro-Regular" w:eastAsiaTheme="minorHAnsi" w:hAnsi="MyriadPro-Regular" w:cs="MyriadPro-Regular"/>
                <w:sz w:val="20"/>
                <w:szCs w:val="20"/>
                <w:lang w:eastAsia="en-US" w:bidi="he-IL"/>
              </w:rPr>
              <w:t>Στο πλαίσιο αυτό η αξιοποίηση των αποτελεσμάτων της Πράξης γίνεται δια του Εθνικού Μηχανισμού Συντονισμού, Παρακολούθησης και Αξιολόγησης των Πολιτικών Κοινωνικής Ένταξης και Κοινωνικής Συνοχής (ΕΜ). Ο ΕΜ συνδέεται με την Τοπική Αυτοδιοίκηση Α΄ βαθμού με την Κοινωνική Υπηρεσία και το  Κέντρο Κοινότητας του Δήμου</w:t>
            </w:r>
            <w:r>
              <w:rPr>
                <w:rFonts w:ascii="Calibri" w:eastAsiaTheme="minorHAnsi" w:hAnsi="Calibri" w:cs="Calibri"/>
                <w:color w:val="000000"/>
                <w:sz w:val="22"/>
                <w:szCs w:val="22"/>
                <w:lang w:eastAsia="en-US" w:bidi="he-IL"/>
              </w:rPr>
              <w:t xml:space="preserve">. </w:t>
            </w:r>
            <w:r>
              <w:rPr>
                <w:rFonts w:ascii="MyriadPro-Regular" w:eastAsiaTheme="minorHAnsi" w:hAnsi="MyriadPro-Regular" w:cs="MyriadPro-Regular"/>
                <w:sz w:val="20"/>
                <w:szCs w:val="20"/>
                <w:lang w:eastAsia="en-US" w:bidi="he-IL"/>
              </w:rPr>
              <w:t xml:space="preserve">Το Ενιαίο </w:t>
            </w:r>
            <w:proofErr w:type="spellStart"/>
            <w:r>
              <w:rPr>
                <w:rFonts w:ascii="MyriadPro-Regular" w:eastAsiaTheme="minorHAnsi" w:hAnsi="MyriadPro-Regular" w:cs="MyriadPro-Regular"/>
                <w:sz w:val="20"/>
                <w:szCs w:val="20"/>
                <w:lang w:eastAsia="en-US" w:bidi="he-IL"/>
              </w:rPr>
              <w:t>ΓεωΠληροφοριακό</w:t>
            </w:r>
            <w:proofErr w:type="spellEnd"/>
            <w:r>
              <w:rPr>
                <w:rFonts w:ascii="MyriadPro-Regular" w:eastAsiaTheme="minorHAnsi" w:hAnsi="MyriadPro-Regular" w:cs="MyriadPro-Regular"/>
                <w:sz w:val="20"/>
                <w:szCs w:val="20"/>
                <w:lang w:eastAsia="en-US" w:bidi="he-IL"/>
              </w:rPr>
              <w:t xml:space="preserve"> Σύστημα είναι το βασικό εργαλείο διασύνδεσης με το Κέντρο Κοινότητας. </w:t>
            </w:r>
          </w:p>
          <w:p w:rsidR="006C1442" w:rsidRDefault="006C1442">
            <w:pPr>
              <w:autoSpaceDE w:val="0"/>
              <w:autoSpaceDN w:val="0"/>
              <w:adjustRightInd w:val="0"/>
              <w:spacing w:before="0" w:beforeAutospacing="0"/>
              <w:rPr>
                <w:rFonts w:ascii="MyriadPro-Regular" w:eastAsiaTheme="minorHAnsi" w:hAnsi="MyriadPro-Regular" w:cs="MyriadPro-Regular"/>
                <w:sz w:val="20"/>
                <w:szCs w:val="20"/>
                <w:lang w:eastAsia="en-US" w:bidi="he-IL"/>
              </w:rPr>
            </w:pPr>
          </w:p>
        </w:tc>
      </w:tr>
      <w:tr w:rsidR="006C1442">
        <w:trPr>
          <w:trHeight w:val="982"/>
          <w:jc w:val="center"/>
        </w:trPr>
        <w:tc>
          <w:tcPr>
            <w:tcW w:w="9634" w:type="dxa"/>
          </w:tcPr>
          <w:p w:rsidR="006C1442" w:rsidRDefault="0010464A">
            <w:pPr>
              <w:pStyle w:val="ad"/>
              <w:numPr>
                <w:ilvl w:val="0"/>
                <w:numId w:val="7"/>
              </w:numPr>
              <w:tabs>
                <w:tab w:val="left" w:pos="412"/>
              </w:tabs>
              <w:ind w:left="412" w:hanging="284"/>
              <w:contextualSpacing w:val="0"/>
              <w:rPr>
                <w:rFonts w:ascii="Tahoma" w:hAnsi="Tahoma" w:cs="Tahoma"/>
                <w:i/>
              </w:rPr>
            </w:pPr>
            <w:r>
              <w:rPr>
                <w:rFonts w:ascii="Tahoma" w:hAnsi="Tahoma" w:cs="Tahoma"/>
              </w:rPr>
              <w:lastRenderedPageBreak/>
              <w:t xml:space="preserve">ΠΕΡΙΓΡΑΦΗ ΠΡΟΤΕΙΝΟΜΕΝΩΝ ΕΝΔΕΙΚΤΙΚΩΝ ΔΡΑΣΤΗΡΙΟΤΗΤΩΝ ΕΠΙΚΟΙΝΩΝΙΑΣ ΓΙΑ ΤΗΝ ΕΝΗΜΕΡΩΣΗ ΤΟΥ ΚΟΙΝΟΥ ΚΑΙ ΤΩΝ ΣΥΜΜΕΤΕΧΟΝΤΩΝ, ΣΧΕΤΙΚΑ ΜΕ ΤΟΝ ΣΚΟΠΟ ΤΗΣ ΠΡΑΞΗΣ ΚΑΙ ΤΗ ΧΡΗΜΑΤΟΔΟΤΗΣΗ ΤΗΣ ΑΠΟ ΤΟ ΤΑΜΕΙΟ </w:t>
            </w:r>
            <w:r>
              <w:rPr>
                <w:rFonts w:ascii="Tahoma" w:hAnsi="Tahoma" w:cs="Tahoma"/>
                <w:i/>
              </w:rPr>
              <w:t>(οι δραστηριότητες επικοινωνίας θα πρέπει να είναι ανάλογες του μεγέθους της πράξης)</w:t>
            </w:r>
          </w:p>
          <w:p w:rsidR="006C1442" w:rsidRDefault="0010464A">
            <w:pPr>
              <w:pStyle w:val="ad"/>
              <w:tabs>
                <w:tab w:val="left" w:pos="-32"/>
                <w:tab w:val="left" w:pos="0"/>
              </w:tabs>
              <w:ind w:left="0" w:hanging="34"/>
              <w:contextualSpacing w:val="0"/>
              <w:rPr>
                <w:rFonts w:ascii="Arial" w:hAnsi="Arial"/>
                <w:color w:val="000000"/>
                <w:sz w:val="18"/>
                <w:szCs w:val="18"/>
              </w:rPr>
            </w:pPr>
            <w:r>
              <w:rPr>
                <w:rFonts w:ascii="MyriadPro-Regular" w:eastAsiaTheme="minorHAnsi" w:hAnsi="MyriadPro-Regular" w:cs="MyriadPro-Regular"/>
                <w:sz w:val="20"/>
                <w:szCs w:val="20"/>
                <w:lang w:eastAsia="en-US" w:bidi="he-IL"/>
              </w:rPr>
              <w:t>Τα μέτρα δημοσιότητας της Πράξης προβλέπονται από τον Οδηγό Επικοινωνίας ΕΣΠΑ 2021-2027 σύμφωνα με τον Κανονισμό ΕΕ 2021/1060 του Ευρωπαϊκού Κοινοβουλίου (Άρθρα 46, 47 &amp; 50).Ειδικότερα για την Πράξη οι δράσεις επικοινωνίας θα είναι σύμφωνες με το συνημμένο στο ΤΔΠ Σχέδιο Δημοσιότητας. Οι ενέργειες δημοσιότητας του Δικαιούχου, αποσκοπούν στο να ευαισθητοποιηθεί και να ενημερωθεί η τοπική κοινωνία, οι δυνητικά ωφελούμενοι αλλά και οι Υπηρεσίες και φορείς ως προς τους στόχους και τα αναμενόμενα αποτελέσματα των δράσεων του Κέντρου Κοινότητας.</w:t>
            </w:r>
          </w:p>
        </w:tc>
      </w:tr>
    </w:tbl>
    <w:p w:rsidR="006C1442" w:rsidRDefault="006C1442">
      <w:pPr>
        <w:spacing w:before="0" w:beforeAutospacing="0"/>
        <w:jc w:val="left"/>
        <w:rPr>
          <w:rFonts w:ascii="Tahoma" w:hAnsi="Tahoma" w:cs="Tahoma"/>
        </w:rPr>
      </w:pPr>
    </w:p>
    <w:tbl>
      <w:tblPr>
        <w:tblStyle w:val="ac"/>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6C1442">
        <w:trPr>
          <w:trHeight w:val="381"/>
          <w:jc w:val="center"/>
        </w:trPr>
        <w:tc>
          <w:tcPr>
            <w:tcW w:w="9634" w:type="dxa"/>
            <w:tcBorders>
              <w:top w:val="dotted" w:sz="4" w:space="0" w:color="auto"/>
            </w:tcBorders>
            <w:shd w:val="clear" w:color="auto" w:fill="F2F2F2" w:themeFill="background1" w:themeFillShade="F2"/>
            <w:vAlign w:val="center"/>
          </w:tcPr>
          <w:p w:rsidR="006C1442" w:rsidRDefault="0010464A">
            <w:pPr>
              <w:spacing w:before="60" w:beforeAutospacing="0"/>
              <w:jc w:val="center"/>
              <w:rPr>
                <w:rFonts w:ascii="Tahoma" w:hAnsi="Tahoma" w:cs="Tahoma"/>
                <w:b/>
              </w:rPr>
            </w:pPr>
            <w:r>
              <w:rPr>
                <w:rFonts w:ascii="Tahoma" w:hAnsi="Tahoma" w:cs="Tahoma"/>
                <w:b/>
              </w:rPr>
              <w:t>ΠΕΡΙΓΡΑΦΗ ΕΝΣΩΜΑΤΩΣΗΣ ΟΡΙΖΟΝΤΙΩΝ ΠΟΛΙΤΙΚΩΝ ΣΤΗΝ ΠΡΑΞΗ</w:t>
            </w:r>
          </w:p>
        </w:tc>
      </w:tr>
      <w:tr w:rsidR="006C1442">
        <w:trPr>
          <w:trHeight w:val="940"/>
          <w:jc w:val="center"/>
        </w:trPr>
        <w:tc>
          <w:tcPr>
            <w:tcW w:w="9634" w:type="dxa"/>
          </w:tcPr>
          <w:p w:rsidR="006C1442" w:rsidRDefault="0010464A">
            <w:pPr>
              <w:pStyle w:val="ad"/>
              <w:numPr>
                <w:ilvl w:val="0"/>
                <w:numId w:val="9"/>
              </w:numPr>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ΠΡΟΑΣΠΙΣΗ ΚΑΙ ΠΡΟΑΓΩΓΗ ΤΗΣ ΙΣΟΤΗΤΑΣ ΜΕΤΑΞΥ ΑΝΔΡΩΝ ΚΑΙ ΓΥΝΑΙΚΩΝ </w:t>
            </w:r>
          </w:p>
          <w:p w:rsidR="006C1442" w:rsidRDefault="0010464A">
            <w:pPr>
              <w:pStyle w:val="ad"/>
              <w:spacing w:after="240"/>
              <w:ind w:left="360"/>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Πολιτική του Δικαιούχου είναι η προάσπιση και προαγωγή της ισότητας μεταξύ των πολιτών και ανάμεσα στα δύο φύλα.</w:t>
            </w:r>
          </w:p>
        </w:tc>
      </w:tr>
      <w:tr w:rsidR="006C1442">
        <w:trPr>
          <w:trHeight w:val="983"/>
          <w:jc w:val="center"/>
        </w:trPr>
        <w:tc>
          <w:tcPr>
            <w:tcW w:w="9634" w:type="dxa"/>
          </w:tcPr>
          <w:p w:rsidR="006C1442" w:rsidRDefault="0010464A">
            <w:pPr>
              <w:pStyle w:val="ad"/>
              <w:numPr>
                <w:ilvl w:val="0"/>
                <w:numId w:val="9"/>
              </w:numPr>
              <w:contextualSpacing w:val="0"/>
              <w:rPr>
                <w:rFonts w:ascii="Tahoma" w:hAnsi="Tahoma" w:cs="Tahoma"/>
              </w:rPr>
            </w:pPr>
            <w:r>
              <w:rPr>
                <w:rFonts w:ascii="Tahoma" w:hAnsi="Tahoma" w:cs="Tahoma"/>
              </w:rPr>
              <w:t>ΑΠΟΤΡΟΠΗ ΚΑΘΕ ΔΙΑΚΡΙΣΗΣ ΛΟΓΩ ΦΥΛΟΥ, ΦΥΛΗΣ, ΕΘΝΟΤΙΚΗΣ ΚΑΤΑΓΩΓΗΣ, ΘΡΗΣΚΕΙΑΣ, ΠΕΠΟΙΘΗΣΕΩΝ, ΑΝΑΠΗΡΙΑΣ, ΗΛΙΚΙΑΣ, ΓΕΝΕΤΗΣΙΟΥ ΠΡΟΣΑΝΑΤΟΛΙΣΜΟΥ</w:t>
            </w:r>
          </w:p>
          <w:p w:rsidR="006C1442" w:rsidRDefault="0010464A">
            <w:pPr>
              <w:pStyle w:val="ad"/>
              <w:spacing w:after="240"/>
              <w:ind w:left="360"/>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Πολιτική του Δικαιούχου είναι η αποτροπή κάθε διάκρισης λόγω φύλλου, φυλής, </w:t>
            </w:r>
            <w:proofErr w:type="spellStart"/>
            <w:r>
              <w:rPr>
                <w:rFonts w:ascii="MyriadPro-Regular" w:eastAsiaTheme="minorHAnsi" w:hAnsi="MyriadPro-Regular" w:cs="MyriadPro-Regular"/>
                <w:sz w:val="20"/>
                <w:szCs w:val="20"/>
                <w:lang w:eastAsia="en-US" w:bidi="he-IL"/>
              </w:rPr>
              <w:t>εθνοτικής</w:t>
            </w:r>
            <w:proofErr w:type="spellEnd"/>
            <w:r>
              <w:rPr>
                <w:rFonts w:ascii="MyriadPro-Regular" w:eastAsiaTheme="minorHAnsi" w:hAnsi="MyriadPro-Regular" w:cs="MyriadPro-Regular"/>
                <w:sz w:val="20"/>
                <w:szCs w:val="20"/>
                <w:lang w:eastAsia="en-US" w:bidi="he-IL"/>
              </w:rPr>
              <w:t xml:space="preserve"> καταγωγής, θρησκείας, πεποιθήσεων, αναπηρίας, ηλικίας, γενετησίου προσανατολισμού κ.α.</w:t>
            </w:r>
          </w:p>
        </w:tc>
      </w:tr>
      <w:tr w:rsidR="006C1442">
        <w:trPr>
          <w:trHeight w:val="840"/>
          <w:jc w:val="center"/>
        </w:trPr>
        <w:tc>
          <w:tcPr>
            <w:tcW w:w="9634" w:type="dxa"/>
          </w:tcPr>
          <w:p w:rsidR="006C1442" w:rsidRDefault="0010464A">
            <w:pPr>
              <w:pStyle w:val="ad"/>
              <w:numPr>
                <w:ilvl w:val="0"/>
                <w:numId w:val="9"/>
              </w:numPr>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ΔΙΑΣΦΑΛΙΣΗ ΤΗΣ ΠΡΟΣΒΑΣΙΜΟΤΗΤΑΣ ΑΤΟΜΩΝ ΜΕ ΑΝΑΠΗΡΙΑ</w:t>
            </w:r>
          </w:p>
          <w:p w:rsidR="006C1442" w:rsidRDefault="0010464A">
            <w:pPr>
              <w:pStyle w:val="ad"/>
              <w:spacing w:after="240"/>
              <w:ind w:left="360"/>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Η κτιριακή υποδομή του </w:t>
            </w:r>
            <w:r>
              <w:rPr>
                <w:rFonts w:ascii="MyriadPro-Regular" w:eastAsiaTheme="minorHAnsi" w:hAnsi="MyriadPro-Regular" w:cs="MyriadPro-Regular"/>
                <w:sz w:val="20"/>
                <w:szCs w:val="20"/>
                <w:highlight w:val="cyan"/>
                <w:lang w:eastAsia="en-US" w:bidi="he-IL"/>
              </w:rPr>
              <w:t>[Διευρυμένου]</w:t>
            </w:r>
            <w:r>
              <w:rPr>
                <w:rFonts w:ascii="MyriadPro-Regular" w:eastAsiaTheme="minorHAnsi" w:hAnsi="MyriadPro-Regular" w:cs="MyriadPro-Regular"/>
                <w:sz w:val="20"/>
                <w:szCs w:val="20"/>
                <w:lang w:eastAsia="en-US" w:bidi="he-IL"/>
              </w:rPr>
              <w:t xml:space="preserve"> Κέντρου Κοινότητας και </w:t>
            </w:r>
            <w:r>
              <w:rPr>
                <w:rFonts w:ascii="MyriadPro-Regular" w:eastAsiaTheme="minorHAnsi" w:hAnsi="MyriadPro-Regular" w:cs="MyriadPro-Regular"/>
                <w:sz w:val="20"/>
                <w:szCs w:val="20"/>
                <w:highlight w:val="cyan"/>
                <w:lang w:eastAsia="en-US" w:bidi="he-IL"/>
              </w:rPr>
              <w:t xml:space="preserve">του Παραρτήματος </w:t>
            </w:r>
            <w:proofErr w:type="spellStart"/>
            <w:r>
              <w:rPr>
                <w:rFonts w:ascii="MyriadPro-Regular" w:eastAsiaTheme="minorHAnsi" w:hAnsi="MyriadPro-Regular" w:cs="MyriadPro-Regular"/>
                <w:sz w:val="20"/>
                <w:szCs w:val="20"/>
                <w:highlight w:val="cyan"/>
                <w:lang w:eastAsia="en-US" w:bidi="he-IL"/>
              </w:rPr>
              <w:t>Ρομά</w:t>
            </w:r>
            <w:proofErr w:type="spellEnd"/>
            <w:r>
              <w:rPr>
                <w:rFonts w:ascii="MyriadPro-Regular" w:eastAsiaTheme="minorHAnsi" w:hAnsi="MyriadPro-Regular" w:cs="MyriadPro-Regular"/>
                <w:sz w:val="20"/>
                <w:szCs w:val="20"/>
                <w:highlight w:val="cyan"/>
                <w:lang w:eastAsia="en-US" w:bidi="he-IL"/>
              </w:rPr>
              <w:t xml:space="preserve"> / ΚΕΜ</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highlight w:val="yellow"/>
                <w:lang w:eastAsia="en-US" w:bidi="he-IL"/>
              </w:rPr>
              <w:t>(ΕΠΙΛΕΞΤΕ ΠΑΡΑΡΤΗΜΑ Ή ΕΠΙΛΟΓΗ ΚΑΙ ΤΩΝ 2 ΕΦΟΣΟΝ ΛΕΙΤΟΥΡΓΟΥΝ ΚΑΙ ΟΙ ΔΥΟ ΤΥΠΟΙ ΠΑΡΑΡΤΗΜΑΤΩΝ)</w:t>
            </w:r>
            <w:r>
              <w:rPr>
                <w:rFonts w:ascii="MyriadPro-Regular" w:eastAsiaTheme="minorHAnsi" w:hAnsi="MyriadPro-Regular" w:cs="MyriadPro-Regular"/>
                <w:sz w:val="20"/>
                <w:szCs w:val="20"/>
                <w:lang w:eastAsia="en-US" w:bidi="he-IL"/>
              </w:rPr>
              <w:t xml:space="preserve"> του Δήμου </w:t>
            </w:r>
            <w:r>
              <w:rPr>
                <w:rFonts w:ascii="MyriadPro-Regular" w:eastAsiaTheme="minorHAnsi" w:hAnsi="MyriadPro-Regular" w:cs="MyriadPro-Regular"/>
                <w:sz w:val="20"/>
                <w:szCs w:val="20"/>
                <w:highlight w:val="yellow"/>
                <w:lang w:eastAsia="en-US" w:bidi="he-IL"/>
              </w:rPr>
              <w:lastRenderedPageBreak/>
              <w:t>………..(ΣΥΜΠΛΗΡΩΣΗ ΤΟΥ ΔΗΜΟΥ)</w:t>
            </w:r>
            <w:r>
              <w:rPr>
                <w:rFonts w:ascii="MyriadPro-Regular" w:eastAsiaTheme="minorHAnsi" w:hAnsi="MyriadPro-Regular" w:cs="MyriadPro-Regular"/>
                <w:sz w:val="20"/>
                <w:szCs w:val="20"/>
                <w:lang w:eastAsia="en-US" w:bidi="he-IL"/>
              </w:rPr>
              <w:t xml:space="preserve">  εξασφαλίζει την προσβασιμότητα και εξυπηρέτηση των ατόμων με αναπηρία ή με κινητικές δυσκολίες καθώς και τις προδιαγραφές όπως ορίζονται στις ισχύουσες πολεοδομικές και υγειονομικές διατάξεις, δεδομένου ότι ήδη εξυπηρετεί κοινό  και σύμφωνα με το συνημμένο στο ΤΔΠ έγγραφο τεκμηρίωσης της επάρκειας και της συμβατότητας του Παραρτήματος ΙΙ της Πρόσκλησης που αφορά στην εξειδίκευση του κριτηρίου αξιολόγησης «</w:t>
            </w:r>
            <w:r>
              <w:rPr>
                <w:rFonts w:ascii="MyriadPro-Regular" w:eastAsiaTheme="minorHAnsi" w:hAnsi="MyriadPro-Regular" w:cs="MyriadPro-Regular"/>
                <w:i/>
                <w:iCs/>
                <w:sz w:val="20"/>
                <w:szCs w:val="20"/>
                <w:lang w:eastAsia="en-US" w:bidi="he-IL"/>
              </w:rPr>
              <w:t>Εξασφάλιση της προσβασιμότητας στα άτομα με αναπηρία</w:t>
            </w:r>
            <w:r>
              <w:rPr>
                <w:rFonts w:ascii="MyriadPro-Regular" w:eastAsiaTheme="minorHAnsi" w:hAnsi="MyriadPro-Regular" w:cs="MyriadPro-Regular"/>
                <w:sz w:val="20"/>
                <w:szCs w:val="20"/>
                <w:lang w:eastAsia="en-US" w:bidi="he-IL"/>
              </w:rPr>
              <w:t>». Ο Δικαιούχος δεσμεύεται ότι θα τηρηθούν όλες οι απαιτήσεις του εν λόγω Παραρτήματος της Πρόσκλησης.</w:t>
            </w:r>
          </w:p>
        </w:tc>
      </w:tr>
      <w:tr w:rsidR="006C1442">
        <w:trPr>
          <w:trHeight w:val="1136"/>
          <w:jc w:val="center"/>
        </w:trPr>
        <w:tc>
          <w:tcPr>
            <w:tcW w:w="9634" w:type="dxa"/>
          </w:tcPr>
          <w:p w:rsidR="006C1442" w:rsidRDefault="0010464A">
            <w:pPr>
              <w:pStyle w:val="ad"/>
              <w:numPr>
                <w:ilvl w:val="0"/>
                <w:numId w:val="9"/>
              </w:numPr>
              <w:contextualSpacing w:val="0"/>
              <w:rPr>
                <w:rFonts w:ascii="Tahoma" w:hAnsi="Tahoma" w:cs="Tahoma"/>
              </w:rPr>
            </w:pPr>
            <w:r>
              <w:rPr>
                <w:rFonts w:ascii="Tahoma" w:hAnsi="Tahoma" w:cs="Tahoma"/>
              </w:rPr>
              <w:lastRenderedPageBreak/>
              <w:t>ΑΡΧΗ ΤΗΣ ΒΙΩΣΙΜΗΣ ΑΝΑΠΤΥΞΗΣ ΚΑΙ ΔΙΑΣΦΑΛΙΣΗ ΤΗΣ ΠΡΟΩΘΗΣΗΣ ΤΩΝ ΑΠΑΙΤΗΣΕΩΝ ΠΕΡΙΒΑΛΛΟΝΤΙΚΗΣ ΠΡΟΣΤΑΣΙΑΣ, ΑΠΟΔΟΣΗΣ ΠΟΡΩΝ, ΜΕΤΡΙΑΣΜΟΥ ΚΛΙΜΑΤΙΚΗΣ ΑΛΛΑΓΗΣ ΚΑΙ ΠΡΟΣΤΑΣΙΑΣ ΒΙΟΠΟΙΚΙΛΟΤΗΤΑΣ, ΟΠΟΥ ΕΦΑΡΜΟΖΕΤΑΙ</w:t>
            </w:r>
          </w:p>
          <w:p w:rsidR="006C1442" w:rsidRDefault="0010464A">
            <w:pPr>
              <w:pStyle w:val="ad"/>
              <w:ind w:left="360"/>
              <w:contextualSpacing w:val="0"/>
              <w:rPr>
                <w:rFonts w:ascii="Tahoma" w:hAnsi="Tahoma" w:cs="Tahoma"/>
              </w:rPr>
            </w:pPr>
            <w:r>
              <w:rPr>
                <w:rFonts w:ascii="MyriadPro-Regular" w:eastAsiaTheme="minorHAnsi" w:hAnsi="MyriadPro-Regular" w:cs="MyriadPro-Regular"/>
                <w:sz w:val="20"/>
                <w:szCs w:val="20"/>
                <w:lang w:eastAsia="en-US" w:bidi="he-IL"/>
              </w:rPr>
              <w:t>Δεν αφορά στην Πράξη.</w:t>
            </w:r>
            <w:r>
              <w:rPr>
                <w:rFonts w:ascii="Tahoma" w:hAnsi="Tahoma" w:cs="Tahoma"/>
              </w:rPr>
              <w:t xml:space="preserve"> </w:t>
            </w:r>
          </w:p>
        </w:tc>
      </w:tr>
    </w:tbl>
    <w:p w:rsidR="006C1442" w:rsidRDefault="0010464A">
      <w:pPr>
        <w:spacing w:before="0" w:beforeAutospacing="0" w:after="200"/>
        <w:jc w:val="left"/>
        <w:rPr>
          <w:rFonts w:ascii="Tahoma" w:hAnsi="Tahoma" w:cs="Tahoma"/>
        </w:rPr>
      </w:pPr>
      <w:r>
        <w:rPr>
          <w:rFonts w:ascii="Tahoma" w:hAnsi="Tahoma" w:cs="Tahoma"/>
        </w:rPr>
        <w:br w:type="page"/>
      </w:r>
    </w:p>
    <w:tbl>
      <w:tblPr>
        <w:tblStyle w:val="ac"/>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6C1442">
        <w:trPr>
          <w:trHeight w:val="381"/>
        </w:trPr>
        <w:tc>
          <w:tcPr>
            <w:tcW w:w="9781" w:type="dxa"/>
            <w:tcBorders>
              <w:top w:val="nil"/>
              <w:left w:val="nil"/>
              <w:bottom w:val="nil"/>
              <w:right w:val="nil"/>
            </w:tcBorders>
            <w:shd w:val="clear" w:color="auto" w:fill="D9D9D9" w:themeFill="background1" w:themeFillShade="D9"/>
            <w:vAlign w:val="center"/>
          </w:tcPr>
          <w:p w:rsidR="006C1442" w:rsidRDefault="0010464A">
            <w:pPr>
              <w:pStyle w:val="1"/>
              <w:spacing w:before="0" w:line="240" w:lineRule="auto"/>
              <w:jc w:val="left"/>
              <w:outlineLvl w:val="0"/>
              <w:rPr>
                <w:sz w:val="16"/>
              </w:rPr>
            </w:pPr>
            <w:r>
              <w:rPr>
                <w:sz w:val="16"/>
              </w:rPr>
              <w:lastRenderedPageBreak/>
              <w:t xml:space="preserve">τμημα Ε: ΣΥΝΑΦΕΙΑ ΠΡΑΞΗΣ ΜΕ τους ΣΤΟΧΟΥς και τα αποτελεσματα ΤΟΥ ΠΡΟΓΡΑΜΜΑΤΟΣ </w:t>
            </w:r>
          </w:p>
        </w:tc>
      </w:tr>
    </w:tbl>
    <w:p w:rsidR="006C1442" w:rsidRDefault="006C1442">
      <w:pPr>
        <w:spacing w:before="0" w:beforeAutospacing="0"/>
        <w:rPr>
          <w:rFonts w:ascii="Tahoma" w:hAnsi="Tahoma" w:cs="Tahoma"/>
        </w:rPr>
      </w:pPr>
    </w:p>
    <w:tbl>
      <w:tblPr>
        <w:tblStyle w:val="ac"/>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6C1442">
        <w:trPr>
          <w:trHeight w:val="381"/>
          <w:jc w:val="center"/>
        </w:trPr>
        <w:tc>
          <w:tcPr>
            <w:tcW w:w="9792" w:type="dxa"/>
            <w:tcBorders>
              <w:top w:val="dotted" w:sz="4" w:space="0" w:color="auto"/>
            </w:tcBorders>
            <w:shd w:val="clear" w:color="auto" w:fill="F2F2F2" w:themeFill="background1" w:themeFillShade="F2"/>
            <w:vAlign w:val="center"/>
          </w:tcPr>
          <w:p w:rsidR="006C1442" w:rsidRDefault="0010464A">
            <w:pPr>
              <w:tabs>
                <w:tab w:val="left" w:pos="273"/>
              </w:tabs>
              <w:jc w:val="center"/>
              <w:rPr>
                <w:rFonts w:ascii="Tahoma" w:hAnsi="Tahoma" w:cs="Tahoma"/>
                <w:b/>
              </w:rPr>
            </w:pPr>
            <w:r>
              <w:rPr>
                <w:rFonts w:ascii="Tahoma" w:hAnsi="Tahoma" w:cs="Tahoma"/>
                <w:b/>
              </w:rPr>
              <w:t xml:space="preserve">ΣΚΟΠΙΜΟΤΗΤΑ ΠΡΑΞΗΣ </w:t>
            </w:r>
          </w:p>
        </w:tc>
      </w:tr>
      <w:tr w:rsidR="006C1442">
        <w:trPr>
          <w:trHeight w:val="804"/>
          <w:jc w:val="center"/>
        </w:trPr>
        <w:tc>
          <w:tcPr>
            <w:tcW w:w="9792" w:type="dxa"/>
          </w:tcPr>
          <w:p w:rsidR="006C1442" w:rsidRDefault="0010464A">
            <w:pPr>
              <w:pStyle w:val="ad"/>
              <w:numPr>
                <w:ilvl w:val="0"/>
                <w:numId w:val="10"/>
              </w:numPr>
              <w:spacing w:before="0" w:beforeAutospacing="0"/>
              <w:contextualSpacing w:val="0"/>
              <w:rPr>
                <w:rFonts w:ascii="Tahoma" w:hAnsi="Tahoma" w:cs="Tahoma"/>
                <w:i/>
              </w:rPr>
            </w:pPr>
            <w:r>
              <w:rPr>
                <w:rFonts w:ascii="Tahoma" w:hAnsi="Tahoma" w:cs="Tahoma"/>
              </w:rPr>
              <w:t xml:space="preserve">ΑΝΑΓΚΑΙΟΤΗΤΑ ΠΡΑΞΗΣ </w:t>
            </w:r>
            <w:r>
              <w:rPr>
                <w:rFonts w:ascii="Tahoma" w:hAnsi="Tahoma" w:cs="Tahoma"/>
                <w:i/>
              </w:rPr>
              <w:t>(αναφέρετε την ανάγκη, το πρόβλημα ή/και την αποτυχία της αγοράς που θα αντιμετωπιστεί με την προτεινόμενη πράξη)</w:t>
            </w:r>
          </w:p>
          <w:p w:rsidR="006C1442" w:rsidRDefault="006C1442">
            <w:pPr>
              <w:pStyle w:val="ad"/>
              <w:spacing w:before="0" w:beforeAutospacing="0"/>
              <w:ind w:left="360"/>
              <w:contextualSpacing w:val="0"/>
              <w:rPr>
                <w:rFonts w:ascii="Tahoma" w:hAnsi="Tahoma" w:cs="Tahoma"/>
              </w:rPr>
            </w:pPr>
          </w:p>
          <w:p w:rsidR="006C1442" w:rsidRDefault="0010464A">
            <w:pPr>
              <w:pStyle w:val="ad"/>
              <w:spacing w:before="0" w:beforeAutospacing="0"/>
              <w:ind w:left="360"/>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Η δημιουργία του </w:t>
            </w:r>
            <w:r>
              <w:rPr>
                <w:rFonts w:ascii="MyriadPro-Regular" w:eastAsiaTheme="minorHAnsi" w:hAnsi="MyriadPro-Regular" w:cs="MyriadPro-Regular"/>
                <w:sz w:val="20"/>
                <w:szCs w:val="20"/>
                <w:highlight w:val="cyan"/>
                <w:lang w:eastAsia="en-US" w:bidi="he-IL"/>
              </w:rPr>
              <w:t>[Διευρυμένου]</w:t>
            </w:r>
            <w:r>
              <w:rPr>
                <w:rFonts w:ascii="MyriadPro-Regular" w:eastAsiaTheme="minorHAnsi" w:hAnsi="MyriadPro-Regular" w:cs="MyriadPro-Regular"/>
                <w:sz w:val="20"/>
                <w:szCs w:val="20"/>
                <w:lang w:eastAsia="en-US" w:bidi="he-IL"/>
              </w:rPr>
              <w:t xml:space="preserve"> Κέντρου Κοινότητας </w:t>
            </w:r>
            <w:r>
              <w:rPr>
                <w:rFonts w:ascii="MyriadPro-Regular" w:eastAsiaTheme="minorHAnsi" w:hAnsi="MyriadPro-Regular" w:cs="MyriadPro-Regular"/>
                <w:sz w:val="20"/>
                <w:szCs w:val="20"/>
                <w:highlight w:val="cyan"/>
                <w:lang w:eastAsia="en-US" w:bidi="he-IL"/>
              </w:rPr>
              <w:t xml:space="preserve">ή/ και του Παραρτήματος </w:t>
            </w:r>
            <w:proofErr w:type="spellStart"/>
            <w:r>
              <w:rPr>
                <w:rFonts w:ascii="MyriadPro-Regular" w:eastAsiaTheme="minorHAnsi" w:hAnsi="MyriadPro-Regular" w:cs="MyriadPro-Regular"/>
                <w:sz w:val="20"/>
                <w:szCs w:val="20"/>
                <w:highlight w:val="cyan"/>
                <w:lang w:eastAsia="en-US" w:bidi="he-IL"/>
              </w:rPr>
              <w:t>Ρομά</w:t>
            </w:r>
            <w:proofErr w:type="spellEnd"/>
            <w:r>
              <w:rPr>
                <w:rFonts w:ascii="MyriadPro-Regular" w:eastAsiaTheme="minorHAnsi" w:hAnsi="MyriadPro-Regular" w:cs="MyriadPro-Regular"/>
                <w:sz w:val="20"/>
                <w:szCs w:val="20"/>
                <w:highlight w:val="cyan"/>
                <w:lang w:eastAsia="en-US" w:bidi="he-IL"/>
              </w:rPr>
              <w:t xml:space="preserve"> / ΚΕΜ</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highlight w:val="yellow"/>
                <w:lang w:eastAsia="en-US" w:bidi="he-IL"/>
              </w:rPr>
              <w:t>(ΕΠΙΛΕΞΤΕ ΠΑΡΑΡΤΗΜΑ Ή ΕΠΙΛΟΓΗ ΚΑΙ ΤΩΝ 2 ΕΦΟΣΟΝ ΛΕΙΤΟΥΡΓΟΥΝ ΚΑΙ ΟΙ ΔΥΟ ΤΥΠΟΙ ΠΑΡΑΡΤΗΜΑΤΩΝ)</w:t>
            </w:r>
            <w:r>
              <w:rPr>
                <w:rFonts w:ascii="MyriadPro-Regular" w:eastAsiaTheme="minorHAnsi" w:hAnsi="MyriadPro-Regular" w:cs="MyriadPro-Regular"/>
                <w:sz w:val="20"/>
                <w:szCs w:val="20"/>
                <w:lang w:eastAsia="en-US" w:bidi="he-IL"/>
              </w:rPr>
              <w:t xml:space="preserve">  έχει ως στόχο να συμβάλει στην αντιμετώπιση της απουσίας ολοκληρωμένης προσέγγισης σχεδιασμού και εφαρμογής της κοινωνικής πολιτικής σε τοπικό επίπεδο, στην αντιμετώπιση της αποσπασματικότητας των δράσεων μεμονωμένων φορέων χωρίς κεντρικό σχεδιασμό και της άνισης χωρικής κατανομής των κοινωνικών υποδομών και υπηρεσιών στους Δήμους.</w:t>
            </w:r>
          </w:p>
          <w:p w:rsidR="006C1442" w:rsidRDefault="006C1442">
            <w:pPr>
              <w:spacing w:before="0" w:beforeAutospacing="0"/>
              <w:rPr>
                <w:rFonts w:ascii="MyriadPro-Regular" w:eastAsiaTheme="minorHAnsi" w:hAnsi="MyriadPro-Regular" w:cs="MyriadPro-Regular"/>
                <w:sz w:val="20"/>
                <w:szCs w:val="20"/>
                <w:lang w:eastAsia="en-US" w:bidi="he-IL"/>
              </w:rPr>
            </w:pPr>
          </w:p>
          <w:p w:rsidR="006C1442" w:rsidRDefault="0010464A">
            <w:pPr>
              <w:pStyle w:val="ad"/>
              <w:spacing w:before="0" w:beforeAutospacing="0"/>
              <w:ind w:left="360"/>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Η συνέχιση της λειτουργίας του </w:t>
            </w:r>
            <w:r>
              <w:rPr>
                <w:rFonts w:ascii="MyriadPro-Regular" w:eastAsiaTheme="minorHAnsi" w:hAnsi="MyriadPro-Regular" w:cs="MyriadPro-Regular"/>
                <w:sz w:val="20"/>
                <w:szCs w:val="20"/>
                <w:highlight w:val="cyan"/>
                <w:lang w:eastAsia="en-US" w:bidi="he-IL"/>
              </w:rPr>
              <w:t>[Διευρυμένου]</w:t>
            </w:r>
            <w:r>
              <w:rPr>
                <w:rFonts w:ascii="MyriadPro-Regular" w:eastAsiaTheme="minorHAnsi" w:hAnsi="MyriadPro-Regular" w:cs="MyriadPro-Regular"/>
                <w:sz w:val="20"/>
                <w:szCs w:val="20"/>
                <w:lang w:eastAsia="en-US" w:bidi="he-IL"/>
              </w:rPr>
              <w:t xml:space="preserve"> Κέντρου Κοινότητας ή η </w:t>
            </w:r>
            <w:r>
              <w:rPr>
                <w:rFonts w:ascii="MyriadPro-Regular" w:eastAsiaTheme="minorHAnsi" w:hAnsi="MyriadPro-Regular" w:cs="MyriadPro-Regular"/>
                <w:sz w:val="20"/>
                <w:szCs w:val="20"/>
                <w:highlight w:val="cyan"/>
                <w:lang w:eastAsia="en-US" w:bidi="he-IL"/>
              </w:rPr>
              <w:t xml:space="preserve">δημιουργία Διευρυμένου Κέντρου Κοινότητας [Παράρτημα </w:t>
            </w:r>
            <w:proofErr w:type="spellStart"/>
            <w:r>
              <w:rPr>
                <w:rFonts w:ascii="MyriadPro-Regular" w:eastAsiaTheme="minorHAnsi" w:hAnsi="MyriadPro-Regular" w:cs="MyriadPro-Regular"/>
                <w:sz w:val="20"/>
                <w:szCs w:val="20"/>
                <w:highlight w:val="cyan"/>
                <w:lang w:eastAsia="en-US" w:bidi="he-IL"/>
              </w:rPr>
              <w:t>Ρομά</w:t>
            </w:r>
            <w:proofErr w:type="spellEnd"/>
            <w:r>
              <w:rPr>
                <w:rFonts w:ascii="MyriadPro-Regular" w:eastAsiaTheme="minorHAnsi" w:hAnsi="MyriadPro-Regular" w:cs="MyriadPro-Regular"/>
                <w:sz w:val="20"/>
                <w:szCs w:val="20"/>
                <w:highlight w:val="cyan"/>
                <w:lang w:eastAsia="en-US" w:bidi="he-IL"/>
              </w:rPr>
              <w:t>/ΚΕΜ]</w:t>
            </w:r>
            <w:r>
              <w:rPr>
                <w:rFonts w:ascii="MyriadPro-Regular" w:eastAsiaTheme="minorHAnsi" w:hAnsi="MyriadPro-Regular" w:cs="MyriadPro-Regular"/>
                <w:sz w:val="20"/>
                <w:szCs w:val="20"/>
                <w:lang w:eastAsia="en-US" w:bidi="he-IL"/>
              </w:rPr>
              <w:t xml:space="preserve">, στον Δήμο </w:t>
            </w:r>
            <w:r>
              <w:rPr>
                <w:rFonts w:ascii="MyriadPro-Regular" w:eastAsiaTheme="minorHAnsi" w:hAnsi="MyriadPro-Regular" w:cs="MyriadPro-Regular"/>
                <w:sz w:val="20"/>
                <w:szCs w:val="20"/>
                <w:highlight w:val="yellow"/>
                <w:lang w:eastAsia="en-US" w:bidi="he-IL"/>
              </w:rPr>
              <w:t>………..(ΣΥΜΠΛΗΡΩΣΗ ΤΟΥ ΔΗΜΟΥ)</w:t>
            </w:r>
            <w:r>
              <w:rPr>
                <w:rFonts w:ascii="MyriadPro-Regular" w:eastAsiaTheme="minorHAnsi" w:hAnsi="MyriadPro-Regular" w:cs="MyriadPro-Regular"/>
                <w:sz w:val="20"/>
                <w:szCs w:val="20"/>
                <w:lang w:eastAsia="en-US" w:bidi="he-IL"/>
              </w:rPr>
              <w:t xml:space="preserve">  συνεισφέρει στην αντιμετώπιση των φαινομένων του κοινωνικού αποκλεισμού, της δυσκολίας πρόσβασης σε κοινωνικές υπηρεσίες και αγαθά, της έλλειψης ενημέρωσης για παρεχόμενες υπηρεσίες κοινωνικού χαρακτήρα και των διαδικασιών πρόσβασης σε αυτές.  Συνεπώς ενισχύσει τις υπηρεσίες κοινωνικής ένταξης και καταπολέμησης της φτώχειας που παρέχονται σε τοπικό επίπεδο.</w:t>
            </w:r>
            <w:r>
              <w:rPr>
                <w:sz w:val="22"/>
                <w:szCs w:val="22"/>
              </w:rPr>
              <w:t xml:space="preserve"> </w:t>
            </w:r>
          </w:p>
          <w:p w:rsidR="006C1442" w:rsidRDefault="006C1442">
            <w:pPr>
              <w:pStyle w:val="ad"/>
              <w:spacing w:before="0" w:beforeAutospacing="0"/>
              <w:ind w:left="360"/>
              <w:contextualSpacing w:val="0"/>
              <w:rPr>
                <w:rFonts w:ascii="MyriadPro-Regular" w:eastAsiaTheme="minorHAnsi" w:hAnsi="MyriadPro-Regular" w:cs="MyriadPro-Regular"/>
                <w:sz w:val="20"/>
                <w:szCs w:val="20"/>
                <w:lang w:eastAsia="en-US" w:bidi="he-IL"/>
              </w:rPr>
            </w:pPr>
          </w:p>
          <w:p w:rsidR="006C1442" w:rsidRDefault="0010464A">
            <w:pPr>
              <w:pStyle w:val="ad"/>
              <w:spacing w:before="0" w:beforeAutospacing="0"/>
              <w:ind w:left="360"/>
              <w:contextualSpacing w:val="0"/>
              <w:rPr>
                <w:rFonts w:ascii="Calibri" w:eastAsiaTheme="minorHAnsi" w:hAnsi="Calibri" w:cs="Calibri"/>
                <w:color w:val="000000"/>
                <w:sz w:val="22"/>
                <w:szCs w:val="22"/>
                <w:lang w:eastAsia="en-US" w:bidi="he-IL"/>
              </w:rPr>
            </w:pPr>
            <w:r>
              <w:rPr>
                <w:rFonts w:ascii="MyriadPro-Regular" w:eastAsiaTheme="minorHAnsi" w:hAnsi="MyriadPro-Regular" w:cs="MyriadPro-Regular"/>
                <w:sz w:val="20"/>
                <w:szCs w:val="20"/>
                <w:lang w:eastAsia="en-US" w:bidi="he-IL"/>
              </w:rPr>
              <w:t xml:space="preserve">Ειδικότερα στον Δήμο </w:t>
            </w:r>
            <w:r>
              <w:rPr>
                <w:rFonts w:ascii="MyriadPro-Regular" w:eastAsiaTheme="minorHAnsi" w:hAnsi="MyriadPro-Regular" w:cs="MyriadPro-Regular"/>
                <w:sz w:val="20"/>
                <w:szCs w:val="20"/>
                <w:highlight w:val="yellow"/>
                <w:lang w:eastAsia="en-US" w:bidi="he-IL"/>
              </w:rPr>
              <w:t>………..(ΣΥΜΠΛΗΡΩΣΗ ΤΟΥ ΔΗΜΟΥ)</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highlight w:val="yellow"/>
                <w:lang w:eastAsia="en-US" w:bidi="he-IL"/>
              </w:rPr>
              <w:t xml:space="preserve">…………. (Γίνεται προσδιορισμός </w:t>
            </w:r>
            <w:r>
              <w:rPr>
                <w:rFonts w:ascii="Calibri" w:eastAsiaTheme="minorHAnsi" w:hAnsi="Calibri" w:cs="Calibri"/>
                <w:color w:val="000000"/>
                <w:sz w:val="22"/>
                <w:szCs w:val="22"/>
                <w:highlight w:val="yellow"/>
                <w:lang w:eastAsia="en-US" w:bidi="he-IL"/>
              </w:rPr>
              <w:t>των ειδικών χαρακτηριστικών και των αναγκών των ωφελούμενων της περιοχής παρέμβασης π.χ. νέοι άνεργοι, άνεργοι πτυχιούχοι, άτομα με αναπηρία, πληθυσμός που διαβιεί κάτω από το όριο της φτώχειας κλπ.)</w:t>
            </w:r>
          </w:p>
          <w:p w:rsidR="006C1442" w:rsidRDefault="006C1442">
            <w:pPr>
              <w:pStyle w:val="ad"/>
              <w:spacing w:before="0" w:beforeAutospacing="0"/>
              <w:ind w:left="360"/>
              <w:contextualSpacing w:val="0"/>
              <w:rPr>
                <w:rFonts w:ascii="Calibri" w:eastAsiaTheme="minorHAnsi" w:hAnsi="Calibri" w:cs="Calibri"/>
                <w:sz w:val="22"/>
                <w:szCs w:val="22"/>
                <w:lang w:eastAsia="en-US" w:bidi="he-IL"/>
              </w:rPr>
            </w:pPr>
          </w:p>
          <w:p w:rsidR="006C1442" w:rsidRDefault="0010464A">
            <w:pPr>
              <w:pStyle w:val="ad"/>
              <w:spacing w:before="0" w:beforeAutospacing="0"/>
              <w:ind w:left="360"/>
              <w:contextualSpacing w:val="0"/>
              <w:rPr>
                <w:rFonts w:ascii="Tahoma" w:hAnsi="Tahoma" w:cs="Tahoma"/>
                <w:sz w:val="24"/>
                <w:szCs w:val="24"/>
              </w:rPr>
            </w:pPr>
            <w:r>
              <w:rPr>
                <w:rFonts w:ascii="Tahoma" w:hAnsi="Tahoma" w:cs="Tahoma"/>
                <w:sz w:val="24"/>
                <w:szCs w:val="24"/>
                <w:highlight w:val="cyan"/>
              </w:rPr>
              <w:t>ΕΝΔΕΙΚΤΙΚΑ ΔΙΑΘΕΣΙΜΑ ΣΤΟΙΧΕΙΑ ΤΕΚΜΗΡΙΩΣΗΣ ΣΤΗΝ ΔΙΕΥΘΥΝΣΗ ΤΟΥ ΠΕΡΙΦΕΡΕΙΑΚΟΥ ΠΑΡΑΤΗΡΗΤΗΡΙΟΥ ΚΟΙΝΩΝΙΚΗΣ ΕΝΤΑΞΗΣ ΠΕΡΙΦΕΡΕΙΑΣ ΑΤΤΙΚΗΣ (έρευνες – μελέτες – στατιστικά δεδομένα και στοιχεία):</w:t>
            </w:r>
            <w:r>
              <w:rPr>
                <w:rFonts w:ascii="Tahoma" w:hAnsi="Tahoma" w:cs="Tahoma"/>
                <w:sz w:val="24"/>
                <w:szCs w:val="24"/>
              </w:rPr>
              <w:t xml:space="preserve"> </w:t>
            </w:r>
          </w:p>
          <w:p w:rsidR="006C1442" w:rsidRDefault="006C1442">
            <w:pPr>
              <w:pStyle w:val="ad"/>
              <w:spacing w:before="0" w:beforeAutospacing="0"/>
              <w:ind w:left="360"/>
              <w:contextualSpacing w:val="0"/>
              <w:rPr>
                <w:rFonts w:ascii="Tahoma" w:hAnsi="Tahoma" w:cs="Tahoma"/>
                <w:sz w:val="22"/>
                <w:szCs w:val="22"/>
              </w:rPr>
            </w:pPr>
          </w:p>
          <w:p w:rsidR="006C1442" w:rsidRDefault="001F218C">
            <w:pPr>
              <w:pStyle w:val="ad"/>
              <w:spacing w:before="0" w:beforeAutospacing="0"/>
              <w:ind w:left="360"/>
              <w:contextualSpacing w:val="0"/>
              <w:rPr>
                <w:rFonts w:ascii="Tahoma" w:hAnsi="Tahoma" w:cs="Tahoma"/>
                <w:sz w:val="22"/>
                <w:szCs w:val="22"/>
              </w:rPr>
            </w:pPr>
            <w:hyperlink r:id="rId12" w:history="1">
              <w:r w:rsidR="0010464A">
                <w:rPr>
                  <w:rStyle w:val="-"/>
                  <w:rFonts w:ascii="Tahoma" w:hAnsi="Tahoma" w:cs="Tahoma"/>
                  <w:sz w:val="22"/>
                  <w:szCs w:val="22"/>
                </w:rPr>
                <w:t>https://pepa.attica.gov.gr/etisies-ektheseis/</w:t>
              </w:r>
            </w:hyperlink>
          </w:p>
          <w:p w:rsidR="006C1442" w:rsidRDefault="006C1442">
            <w:pPr>
              <w:pStyle w:val="ad"/>
              <w:spacing w:before="0" w:beforeAutospacing="0"/>
              <w:ind w:left="360"/>
              <w:contextualSpacing w:val="0"/>
              <w:rPr>
                <w:rFonts w:ascii="Tahoma" w:hAnsi="Tahoma" w:cs="Tahoma"/>
                <w:sz w:val="22"/>
                <w:szCs w:val="22"/>
              </w:rPr>
            </w:pPr>
          </w:p>
          <w:p w:rsidR="006C1442" w:rsidRDefault="001F218C">
            <w:pPr>
              <w:pStyle w:val="ad"/>
              <w:spacing w:before="0" w:beforeAutospacing="0"/>
              <w:ind w:left="360"/>
              <w:contextualSpacing w:val="0"/>
              <w:rPr>
                <w:rFonts w:ascii="Tahoma" w:hAnsi="Tahoma" w:cs="Tahoma"/>
                <w:sz w:val="22"/>
                <w:szCs w:val="22"/>
              </w:rPr>
            </w:pPr>
            <w:hyperlink r:id="rId13" w:history="1">
              <w:r w:rsidR="0010464A">
                <w:rPr>
                  <w:rStyle w:val="-"/>
                  <w:rFonts w:ascii="Tahoma" w:hAnsi="Tahoma" w:cs="Tahoma"/>
                  <w:sz w:val="22"/>
                  <w:szCs w:val="22"/>
                </w:rPr>
                <w:t>https://pepa.attica.gov.gr/etisies-perifereiakes-ereynes-eisodimatos-kai-synthikon-diaviosis/</w:t>
              </w:r>
            </w:hyperlink>
          </w:p>
          <w:p w:rsidR="006C1442" w:rsidRDefault="006C1442">
            <w:pPr>
              <w:pStyle w:val="ad"/>
              <w:spacing w:before="0" w:beforeAutospacing="0"/>
              <w:ind w:left="360"/>
              <w:contextualSpacing w:val="0"/>
              <w:rPr>
                <w:rFonts w:ascii="Tahoma" w:hAnsi="Tahoma" w:cs="Tahoma"/>
                <w:sz w:val="22"/>
                <w:szCs w:val="22"/>
              </w:rPr>
            </w:pPr>
          </w:p>
          <w:p w:rsidR="006C1442" w:rsidRDefault="001F218C">
            <w:pPr>
              <w:pStyle w:val="ad"/>
              <w:spacing w:before="0" w:beforeAutospacing="0"/>
              <w:ind w:left="360"/>
              <w:contextualSpacing w:val="0"/>
              <w:rPr>
                <w:rFonts w:ascii="Tahoma" w:hAnsi="Tahoma" w:cs="Tahoma"/>
                <w:sz w:val="22"/>
                <w:szCs w:val="22"/>
              </w:rPr>
            </w:pPr>
            <w:hyperlink r:id="rId14" w:history="1">
              <w:r w:rsidR="0010464A">
                <w:rPr>
                  <w:rStyle w:val="-"/>
                  <w:rFonts w:ascii="Tahoma" w:hAnsi="Tahoma" w:cs="Tahoma"/>
                  <w:sz w:val="22"/>
                  <w:szCs w:val="22"/>
                </w:rPr>
                <w:t>https://pepa.attica.gov.gr/ereynes-pedioy/</w:t>
              </w:r>
            </w:hyperlink>
          </w:p>
          <w:p w:rsidR="006C1442" w:rsidRDefault="006C1442">
            <w:pPr>
              <w:pStyle w:val="ad"/>
              <w:spacing w:before="0" w:beforeAutospacing="0"/>
              <w:ind w:left="360"/>
              <w:contextualSpacing w:val="0"/>
              <w:rPr>
                <w:rFonts w:ascii="Tahoma" w:hAnsi="Tahoma" w:cs="Tahoma"/>
                <w:sz w:val="22"/>
                <w:szCs w:val="22"/>
              </w:rPr>
            </w:pPr>
          </w:p>
          <w:p w:rsidR="006C1442" w:rsidRDefault="001F218C">
            <w:pPr>
              <w:pStyle w:val="ad"/>
              <w:spacing w:before="0" w:beforeAutospacing="0"/>
              <w:ind w:left="360"/>
              <w:contextualSpacing w:val="0"/>
              <w:rPr>
                <w:rFonts w:ascii="Tahoma" w:hAnsi="Tahoma" w:cs="Tahoma"/>
                <w:sz w:val="22"/>
                <w:szCs w:val="22"/>
              </w:rPr>
            </w:pPr>
            <w:hyperlink r:id="rId15" w:history="1">
              <w:r w:rsidR="0010464A">
                <w:rPr>
                  <w:rStyle w:val="-"/>
                  <w:rFonts w:ascii="Tahoma" w:hAnsi="Tahoma" w:cs="Tahoma"/>
                  <w:sz w:val="22"/>
                  <w:szCs w:val="22"/>
                </w:rPr>
                <w:t>https://pepa.attica.gov.gr/deyterogeneis-ereynes/</w:t>
              </w:r>
            </w:hyperlink>
          </w:p>
          <w:p w:rsidR="006C1442" w:rsidRDefault="006C1442">
            <w:pPr>
              <w:pStyle w:val="ad"/>
              <w:spacing w:before="0" w:beforeAutospacing="0"/>
              <w:ind w:left="360"/>
              <w:contextualSpacing w:val="0"/>
              <w:rPr>
                <w:rFonts w:ascii="Tahoma" w:hAnsi="Tahoma" w:cs="Tahoma"/>
                <w:sz w:val="22"/>
                <w:szCs w:val="22"/>
              </w:rPr>
            </w:pPr>
          </w:p>
          <w:p w:rsidR="006C1442" w:rsidRDefault="001F218C">
            <w:pPr>
              <w:pStyle w:val="ad"/>
              <w:spacing w:before="0" w:beforeAutospacing="0"/>
              <w:ind w:left="360"/>
              <w:contextualSpacing w:val="0"/>
              <w:rPr>
                <w:rFonts w:ascii="Tahoma" w:hAnsi="Tahoma" w:cs="Tahoma"/>
                <w:sz w:val="22"/>
                <w:szCs w:val="22"/>
              </w:rPr>
            </w:pPr>
            <w:hyperlink r:id="rId16" w:history="1">
              <w:r w:rsidR="0010464A">
                <w:rPr>
                  <w:rStyle w:val="-"/>
                  <w:rFonts w:ascii="Tahoma" w:hAnsi="Tahoma" w:cs="Tahoma"/>
                  <w:sz w:val="22"/>
                  <w:szCs w:val="22"/>
                  <w:lang w:val="en-US"/>
                </w:rPr>
                <w:t>http</w:t>
              </w:r>
              <w:r w:rsidR="0010464A">
                <w:rPr>
                  <w:rStyle w:val="-"/>
                  <w:rFonts w:ascii="Tahoma" w:hAnsi="Tahoma" w:cs="Tahoma"/>
                  <w:sz w:val="22"/>
                  <w:szCs w:val="22"/>
                </w:rPr>
                <w:t>://</w:t>
              </w:r>
              <w:r w:rsidR="0010464A">
                <w:rPr>
                  <w:rStyle w:val="-"/>
                  <w:rFonts w:ascii="Tahoma" w:hAnsi="Tahoma" w:cs="Tahoma"/>
                  <w:sz w:val="22"/>
                  <w:szCs w:val="22"/>
                  <w:lang w:val="en-US"/>
                </w:rPr>
                <w:t>www</w:t>
              </w:r>
              <w:r w:rsidR="0010464A">
                <w:rPr>
                  <w:rStyle w:val="-"/>
                  <w:rFonts w:ascii="Tahoma" w:hAnsi="Tahoma" w:cs="Tahoma"/>
                  <w:sz w:val="22"/>
                  <w:szCs w:val="22"/>
                </w:rPr>
                <w:t>.</w:t>
              </w:r>
              <w:r w:rsidR="0010464A">
                <w:rPr>
                  <w:rStyle w:val="-"/>
                  <w:rFonts w:ascii="Tahoma" w:hAnsi="Tahoma" w:cs="Tahoma"/>
                  <w:sz w:val="22"/>
                  <w:szCs w:val="22"/>
                  <w:lang w:val="en-US"/>
                </w:rPr>
                <w:t>social</w:t>
              </w:r>
              <w:r w:rsidR="0010464A">
                <w:rPr>
                  <w:rStyle w:val="-"/>
                  <w:rFonts w:ascii="Tahoma" w:hAnsi="Tahoma" w:cs="Tahoma"/>
                  <w:sz w:val="22"/>
                  <w:szCs w:val="22"/>
                </w:rPr>
                <w:t>-</w:t>
              </w:r>
              <w:r w:rsidR="0010464A">
                <w:rPr>
                  <w:rStyle w:val="-"/>
                  <w:rFonts w:ascii="Tahoma" w:hAnsi="Tahoma" w:cs="Tahoma"/>
                  <w:sz w:val="22"/>
                  <w:szCs w:val="22"/>
                  <w:lang w:val="en-US"/>
                </w:rPr>
                <w:t>network</w:t>
              </w:r>
              <w:r w:rsidR="0010464A">
                <w:rPr>
                  <w:rStyle w:val="-"/>
                  <w:rFonts w:ascii="Tahoma" w:hAnsi="Tahoma" w:cs="Tahoma"/>
                  <w:sz w:val="22"/>
                  <w:szCs w:val="22"/>
                </w:rPr>
                <w:t>.</w:t>
              </w:r>
              <w:r w:rsidR="0010464A">
                <w:rPr>
                  <w:rStyle w:val="-"/>
                  <w:rFonts w:ascii="Tahoma" w:hAnsi="Tahoma" w:cs="Tahoma"/>
                  <w:sz w:val="22"/>
                  <w:szCs w:val="22"/>
                  <w:lang w:val="en-US"/>
                </w:rPr>
                <w:t>gr</w:t>
              </w:r>
              <w:r w:rsidR="0010464A">
                <w:rPr>
                  <w:rStyle w:val="-"/>
                  <w:rFonts w:ascii="Tahoma" w:hAnsi="Tahoma" w:cs="Tahoma"/>
                  <w:sz w:val="22"/>
                  <w:szCs w:val="22"/>
                </w:rPr>
                <w:t>/</w:t>
              </w:r>
              <w:r w:rsidR="0010464A">
                <w:rPr>
                  <w:rStyle w:val="-"/>
                  <w:rFonts w:ascii="Tahoma" w:hAnsi="Tahoma" w:cs="Tahoma"/>
                  <w:sz w:val="22"/>
                  <w:szCs w:val="22"/>
                  <w:lang w:val="en-US"/>
                </w:rPr>
                <w:t>page</w:t>
              </w:r>
              <w:r w:rsidR="0010464A">
                <w:rPr>
                  <w:rStyle w:val="-"/>
                  <w:rFonts w:ascii="Tahoma" w:hAnsi="Tahoma" w:cs="Tahoma"/>
                  <w:sz w:val="22"/>
                  <w:szCs w:val="22"/>
                </w:rPr>
                <w:t>/</w:t>
              </w:r>
              <w:proofErr w:type="spellStart"/>
              <w:r w:rsidR="0010464A">
                <w:rPr>
                  <w:rStyle w:val="-"/>
                  <w:rFonts w:ascii="Tahoma" w:hAnsi="Tahoma" w:cs="Tahoma"/>
                  <w:sz w:val="22"/>
                  <w:szCs w:val="22"/>
                  <w:lang w:val="en-US"/>
                </w:rPr>
                <w:t>anoihta</w:t>
              </w:r>
              <w:proofErr w:type="spellEnd"/>
              <w:r w:rsidR="0010464A">
                <w:rPr>
                  <w:rStyle w:val="-"/>
                  <w:rFonts w:ascii="Tahoma" w:hAnsi="Tahoma" w:cs="Tahoma"/>
                  <w:sz w:val="22"/>
                  <w:szCs w:val="22"/>
                </w:rPr>
                <w:t>-</w:t>
              </w:r>
              <w:proofErr w:type="spellStart"/>
              <w:r w:rsidR="0010464A">
                <w:rPr>
                  <w:rStyle w:val="-"/>
                  <w:rFonts w:ascii="Tahoma" w:hAnsi="Tahoma" w:cs="Tahoma"/>
                  <w:sz w:val="22"/>
                  <w:szCs w:val="22"/>
                  <w:lang w:val="en-US"/>
                </w:rPr>
                <w:t>dedomena</w:t>
              </w:r>
              <w:proofErr w:type="spellEnd"/>
            </w:hyperlink>
          </w:p>
          <w:p w:rsidR="006C1442" w:rsidRDefault="006C1442">
            <w:pPr>
              <w:pStyle w:val="ad"/>
              <w:spacing w:before="0" w:beforeAutospacing="0"/>
              <w:ind w:left="360"/>
              <w:contextualSpacing w:val="0"/>
              <w:rPr>
                <w:rFonts w:ascii="Tahoma" w:hAnsi="Tahoma" w:cs="Tahoma"/>
                <w:sz w:val="22"/>
                <w:szCs w:val="22"/>
              </w:rPr>
            </w:pPr>
          </w:p>
          <w:p w:rsidR="006C1442" w:rsidRDefault="001F218C">
            <w:pPr>
              <w:pStyle w:val="ad"/>
              <w:spacing w:before="0" w:beforeAutospacing="0"/>
              <w:ind w:left="360"/>
              <w:contextualSpacing w:val="0"/>
              <w:rPr>
                <w:rFonts w:ascii="Tahoma" w:hAnsi="Tahoma" w:cs="Tahoma"/>
                <w:sz w:val="22"/>
                <w:szCs w:val="22"/>
              </w:rPr>
            </w:pPr>
            <w:hyperlink r:id="rId17" w:history="1">
              <w:r w:rsidR="0010464A">
                <w:rPr>
                  <w:rStyle w:val="-"/>
                  <w:rFonts w:ascii="Tahoma" w:hAnsi="Tahoma" w:cs="Tahoma"/>
                  <w:sz w:val="22"/>
                  <w:szCs w:val="22"/>
                  <w:lang w:val="en-US"/>
                </w:rPr>
                <w:t>https</w:t>
              </w:r>
              <w:r w:rsidR="0010464A">
                <w:rPr>
                  <w:rStyle w:val="-"/>
                  <w:rFonts w:ascii="Tahoma" w:hAnsi="Tahoma" w:cs="Tahoma"/>
                  <w:sz w:val="22"/>
                  <w:szCs w:val="22"/>
                </w:rPr>
                <w:t>://</w:t>
              </w:r>
              <w:r w:rsidR="0010464A">
                <w:rPr>
                  <w:rStyle w:val="-"/>
                  <w:rFonts w:ascii="Tahoma" w:hAnsi="Tahoma" w:cs="Tahoma"/>
                  <w:sz w:val="22"/>
                  <w:szCs w:val="22"/>
                  <w:lang w:val="en-US"/>
                </w:rPr>
                <w:t>www</w:t>
              </w:r>
              <w:r w:rsidR="0010464A">
                <w:rPr>
                  <w:rStyle w:val="-"/>
                  <w:rFonts w:ascii="Tahoma" w:hAnsi="Tahoma" w:cs="Tahoma"/>
                  <w:sz w:val="22"/>
                  <w:szCs w:val="22"/>
                </w:rPr>
                <w:t>.</w:t>
              </w:r>
              <w:proofErr w:type="spellStart"/>
              <w:r w:rsidR="0010464A">
                <w:rPr>
                  <w:rStyle w:val="-"/>
                  <w:rFonts w:ascii="Tahoma" w:hAnsi="Tahoma" w:cs="Tahoma"/>
                  <w:sz w:val="22"/>
                  <w:szCs w:val="22"/>
                  <w:lang w:val="en-US"/>
                </w:rPr>
                <w:t>socialattica</w:t>
              </w:r>
              <w:proofErr w:type="spellEnd"/>
              <w:r w:rsidR="0010464A">
                <w:rPr>
                  <w:rStyle w:val="-"/>
                  <w:rFonts w:ascii="Tahoma" w:hAnsi="Tahoma" w:cs="Tahoma"/>
                  <w:sz w:val="22"/>
                  <w:szCs w:val="22"/>
                </w:rPr>
                <w:t>.</w:t>
              </w:r>
              <w:r w:rsidR="0010464A">
                <w:rPr>
                  <w:rStyle w:val="-"/>
                  <w:rFonts w:ascii="Tahoma" w:hAnsi="Tahoma" w:cs="Tahoma"/>
                  <w:sz w:val="22"/>
                  <w:szCs w:val="22"/>
                  <w:lang w:val="en-US"/>
                </w:rPr>
                <w:t>gr</w:t>
              </w:r>
              <w:r w:rsidR="0010464A">
                <w:rPr>
                  <w:rStyle w:val="-"/>
                  <w:rFonts w:ascii="Tahoma" w:hAnsi="Tahoma" w:cs="Tahoma"/>
                  <w:sz w:val="22"/>
                  <w:szCs w:val="22"/>
                </w:rPr>
                <w:t>/</w:t>
              </w:r>
            </w:hyperlink>
          </w:p>
          <w:p w:rsidR="006C1442" w:rsidRDefault="006C1442">
            <w:pPr>
              <w:pStyle w:val="ad"/>
              <w:spacing w:before="0" w:beforeAutospacing="0"/>
              <w:ind w:left="360"/>
              <w:contextualSpacing w:val="0"/>
              <w:rPr>
                <w:rFonts w:ascii="Calibri" w:eastAsiaTheme="minorHAnsi" w:hAnsi="Calibri" w:cs="Calibri"/>
                <w:sz w:val="22"/>
                <w:szCs w:val="22"/>
                <w:lang w:eastAsia="en-US" w:bidi="he-IL"/>
              </w:rPr>
            </w:pPr>
          </w:p>
          <w:p w:rsidR="006C1442" w:rsidRDefault="0010464A">
            <w:pPr>
              <w:autoSpaceDE w:val="0"/>
              <w:autoSpaceDN w:val="0"/>
              <w:adjustRightInd w:val="0"/>
              <w:spacing w:before="0" w:beforeAutospacing="0"/>
              <w:rPr>
                <w:rFonts w:ascii="MyriadPro-Regular" w:eastAsiaTheme="minorHAnsi" w:hAnsi="MyriadPro-Regular" w:cs="MyriadPro-Regular"/>
                <w:b/>
                <w:bCs/>
                <w:color w:val="000000"/>
                <w:sz w:val="22"/>
                <w:szCs w:val="22"/>
                <w:lang w:eastAsia="en-US" w:bidi="he-IL"/>
              </w:rPr>
            </w:pPr>
            <w:r>
              <w:rPr>
                <w:rFonts w:ascii="MyriadPro-Regular" w:eastAsiaTheme="minorHAnsi" w:hAnsi="MyriadPro-Regular" w:cs="MyriadPro-Regular"/>
                <w:b/>
                <w:bCs/>
                <w:color w:val="000000"/>
                <w:sz w:val="22"/>
                <w:szCs w:val="22"/>
                <w:highlight w:val="cyan"/>
                <w:lang w:eastAsia="en-US" w:bidi="he-IL"/>
              </w:rPr>
              <w:t xml:space="preserve">       ΓΙΑ ΠΕΡΙΠΤΩΣΕΙΣ </w:t>
            </w:r>
            <w:r>
              <w:rPr>
                <w:rFonts w:ascii="MyriadPro-Regular" w:eastAsiaTheme="minorHAnsi" w:hAnsi="MyriadPro-Regular" w:cs="MyriadPro-Regular"/>
                <w:b/>
                <w:bCs/>
                <w:color w:val="000000"/>
                <w:sz w:val="28"/>
                <w:szCs w:val="28"/>
                <w:highlight w:val="cyan"/>
                <w:lang w:eastAsia="en-US" w:bidi="he-IL"/>
              </w:rPr>
              <w:t xml:space="preserve">ΥΦΙΣΤΑΜΕΝΟΥ ή ΝΕΟΥ ΠΑΡΑΡΤΗΜΑΤΟΣ </w:t>
            </w:r>
            <w:proofErr w:type="spellStart"/>
            <w:r>
              <w:rPr>
                <w:rFonts w:ascii="MyriadPro-Regular" w:eastAsiaTheme="minorHAnsi" w:hAnsi="MyriadPro-Regular" w:cs="MyriadPro-Regular"/>
                <w:b/>
                <w:bCs/>
                <w:color w:val="000000"/>
                <w:sz w:val="28"/>
                <w:szCs w:val="28"/>
                <w:highlight w:val="cyan"/>
                <w:lang w:eastAsia="en-US" w:bidi="he-IL"/>
              </w:rPr>
              <w:t>Ρομά</w:t>
            </w:r>
            <w:proofErr w:type="spellEnd"/>
            <w:r>
              <w:rPr>
                <w:rFonts w:ascii="MyriadPro-Regular" w:eastAsiaTheme="minorHAnsi" w:hAnsi="MyriadPro-Regular" w:cs="MyriadPro-Regular"/>
                <w:b/>
                <w:bCs/>
                <w:color w:val="000000"/>
                <w:sz w:val="28"/>
                <w:szCs w:val="28"/>
                <w:highlight w:val="cyan"/>
                <w:lang w:eastAsia="en-US" w:bidi="he-IL"/>
              </w:rPr>
              <w:t xml:space="preserve"> ή/και ΚΕΜ</w:t>
            </w:r>
            <w:r>
              <w:rPr>
                <w:rFonts w:ascii="MyriadPro-Regular" w:eastAsiaTheme="minorHAnsi" w:hAnsi="MyriadPro-Regular" w:cs="MyriadPro-Regular"/>
                <w:b/>
                <w:bCs/>
                <w:color w:val="000000"/>
                <w:sz w:val="22"/>
                <w:szCs w:val="22"/>
                <w:highlight w:val="cyan"/>
                <w:lang w:eastAsia="en-US" w:bidi="he-IL"/>
              </w:rPr>
              <w:t xml:space="preserve"> ΕΠΙΛΕΓΕΤΑΙ ΚΑΙ ΤΟ ΠΑΡΑΚΑΤΩ ΚΕΙΜΕΝΟ</w:t>
            </w:r>
          </w:p>
          <w:p w:rsidR="006C1442" w:rsidRDefault="006C1442">
            <w:pPr>
              <w:autoSpaceDE w:val="0"/>
              <w:autoSpaceDN w:val="0"/>
              <w:adjustRightInd w:val="0"/>
              <w:spacing w:before="0" w:beforeAutospacing="0"/>
              <w:ind w:left="459"/>
              <w:rPr>
                <w:rFonts w:ascii="MyriadPro-Regular" w:eastAsiaTheme="minorHAnsi" w:hAnsi="MyriadPro-Regular" w:cs="MyriadPro-Regular"/>
                <w:sz w:val="20"/>
                <w:szCs w:val="20"/>
                <w:highlight w:val="yellow"/>
                <w:lang w:eastAsia="en-US" w:bidi="he-IL"/>
              </w:rPr>
            </w:pPr>
          </w:p>
          <w:p w:rsidR="006C1442" w:rsidRDefault="0010464A">
            <w:pPr>
              <w:autoSpaceDE w:val="0"/>
              <w:autoSpaceDN w:val="0"/>
              <w:adjustRightInd w:val="0"/>
              <w:spacing w:before="0" w:beforeAutospacing="0"/>
              <w:ind w:left="459"/>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highlight w:val="yellow"/>
                <w:lang w:eastAsia="en-US" w:bidi="he-IL"/>
              </w:rPr>
              <w:t>ΣΥΜΠΛΗΡΩΣΗ ΤΟΥ ΔΗΜΟΥ ΓΙΑ:</w:t>
            </w:r>
            <w:r>
              <w:rPr>
                <w:rFonts w:ascii="MyriadPro-Regular" w:eastAsiaTheme="minorHAnsi" w:hAnsi="MyriadPro-Regular" w:cs="MyriadPro-Regular"/>
                <w:sz w:val="20"/>
                <w:szCs w:val="20"/>
                <w:lang w:eastAsia="en-US" w:bidi="he-IL"/>
              </w:rPr>
              <w:t xml:space="preserve"> την ύπαρξη ευάλωτων ομάδων πληθυσμού στην περιοχή παρέμβασης (π.χ. οικισμοί/καταυλισμοί </w:t>
            </w:r>
            <w:proofErr w:type="spellStart"/>
            <w:r>
              <w:rPr>
                <w:rFonts w:ascii="MyriadPro-Regular" w:eastAsiaTheme="minorHAnsi" w:hAnsi="MyriadPro-Regular" w:cs="MyriadPro-Regular"/>
                <w:sz w:val="20"/>
                <w:szCs w:val="20"/>
                <w:lang w:eastAsia="en-US" w:bidi="he-IL"/>
              </w:rPr>
              <w:t>Ρομά</w:t>
            </w:r>
            <w:proofErr w:type="spellEnd"/>
            <w:r>
              <w:rPr>
                <w:rFonts w:ascii="MyriadPro-Regular" w:eastAsiaTheme="minorHAnsi" w:hAnsi="MyriadPro-Regular" w:cs="MyriadPro-Regular"/>
                <w:sz w:val="20"/>
                <w:szCs w:val="20"/>
                <w:lang w:eastAsia="en-US" w:bidi="he-IL"/>
              </w:rPr>
              <w:t xml:space="preserve">, συγκεντρώσεις νόμιμα διαμενόντων μεταναστών, αιτούντων/δικαιούχων διεθνούς και προσωρινής προστασίας), ιδιαίτερα όταν ο δυνητικός δικαιούχος αιτείται και την χρηματοδότηση για Παράρτημα </w:t>
            </w:r>
            <w:proofErr w:type="spellStart"/>
            <w:r>
              <w:rPr>
                <w:rFonts w:ascii="MyriadPro-Regular" w:eastAsiaTheme="minorHAnsi" w:hAnsi="MyriadPro-Regular" w:cs="MyriadPro-Regular"/>
                <w:sz w:val="20"/>
                <w:szCs w:val="20"/>
                <w:lang w:eastAsia="en-US" w:bidi="he-IL"/>
              </w:rPr>
              <w:t>Ρομά</w:t>
            </w:r>
            <w:proofErr w:type="spellEnd"/>
            <w:r>
              <w:rPr>
                <w:rFonts w:ascii="MyriadPro-Regular" w:eastAsiaTheme="minorHAnsi" w:hAnsi="MyriadPro-Regular" w:cs="MyriadPro-Regular"/>
                <w:sz w:val="20"/>
                <w:szCs w:val="20"/>
                <w:lang w:eastAsia="en-US" w:bidi="he-IL"/>
              </w:rPr>
              <w:t xml:space="preserve"> ή Μεταναστών (ΚΕΜ), αντίστοιχα. </w:t>
            </w:r>
          </w:p>
          <w:p w:rsidR="006C1442" w:rsidRDefault="006C1442">
            <w:pPr>
              <w:pStyle w:val="ad"/>
              <w:spacing w:before="0" w:beforeAutospacing="0"/>
              <w:ind w:left="360"/>
              <w:contextualSpacing w:val="0"/>
              <w:rPr>
                <w:rFonts w:ascii="MyriadPro-Regular" w:eastAsiaTheme="minorHAnsi" w:hAnsi="MyriadPro-Regular" w:cs="MyriadPro-Regular"/>
                <w:sz w:val="20"/>
                <w:szCs w:val="20"/>
                <w:lang w:eastAsia="en-US" w:bidi="he-IL"/>
              </w:rPr>
            </w:pPr>
          </w:p>
          <w:p w:rsidR="006C1442" w:rsidRDefault="006C1442">
            <w:pPr>
              <w:spacing w:before="0" w:beforeAutospacing="0"/>
              <w:rPr>
                <w:rFonts w:ascii="Tahoma" w:hAnsi="Tahoma" w:cs="Tahoma"/>
              </w:rPr>
            </w:pPr>
          </w:p>
        </w:tc>
      </w:tr>
      <w:tr w:rsidR="006C1442">
        <w:trPr>
          <w:trHeight w:val="804"/>
          <w:jc w:val="center"/>
        </w:trPr>
        <w:tc>
          <w:tcPr>
            <w:tcW w:w="9792" w:type="dxa"/>
          </w:tcPr>
          <w:p w:rsidR="006C1442" w:rsidRDefault="0010464A">
            <w:pPr>
              <w:pStyle w:val="ad"/>
              <w:numPr>
                <w:ilvl w:val="0"/>
                <w:numId w:val="10"/>
              </w:numPr>
              <w:spacing w:before="0" w:beforeAutospacing="0"/>
              <w:contextualSpacing w:val="0"/>
              <w:rPr>
                <w:rFonts w:ascii="Tahoma" w:hAnsi="Tahoma" w:cs="Tahoma"/>
                <w:i/>
              </w:rPr>
            </w:pPr>
            <w:r>
              <w:rPr>
                <w:rFonts w:ascii="Tahoma" w:hAnsi="Tahoma" w:cs="Tahoma"/>
              </w:rPr>
              <w:lastRenderedPageBreak/>
              <w:t xml:space="preserve">ΚΑΙΝΟΤΟΜΙΑ ΠΡΑΞΗΣ </w:t>
            </w:r>
            <w:r>
              <w:rPr>
                <w:rFonts w:ascii="Tahoma" w:hAnsi="Tahoma" w:cs="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rsidR="006C1442" w:rsidRDefault="006C1442">
            <w:pPr>
              <w:pStyle w:val="ad"/>
              <w:spacing w:before="0" w:beforeAutospacing="0"/>
              <w:ind w:left="360"/>
              <w:contextualSpacing w:val="0"/>
              <w:rPr>
                <w:rFonts w:ascii="Tahoma" w:hAnsi="Tahoma" w:cs="Tahoma"/>
                <w:i/>
              </w:rPr>
            </w:pPr>
          </w:p>
          <w:p w:rsidR="006C1442" w:rsidRDefault="0010464A">
            <w:pPr>
              <w:pStyle w:val="ad"/>
              <w:spacing w:before="0" w:beforeAutospacing="0"/>
              <w:ind w:left="360"/>
              <w:contextualSpacing w:val="0"/>
              <w:rPr>
                <w:rFonts w:ascii="Tahoma" w:hAnsi="Tahoma" w:cs="Tahoma"/>
              </w:rPr>
            </w:pPr>
            <w:r>
              <w:rPr>
                <w:rFonts w:ascii="MyriadPro-Regular" w:eastAsiaTheme="minorHAnsi" w:hAnsi="MyriadPro-Regular" w:cs="MyriadPro-Regular"/>
                <w:sz w:val="20"/>
                <w:szCs w:val="20"/>
                <w:lang w:eastAsia="en-US" w:bidi="he-IL"/>
              </w:rPr>
              <w:t xml:space="preserve">Ουδέτερη συμβολή στην Πράξη. </w:t>
            </w:r>
          </w:p>
          <w:p w:rsidR="006C1442" w:rsidRDefault="006C1442">
            <w:pPr>
              <w:pStyle w:val="ad"/>
              <w:spacing w:before="0" w:beforeAutospacing="0"/>
              <w:ind w:left="360"/>
              <w:contextualSpacing w:val="0"/>
              <w:rPr>
                <w:rFonts w:ascii="Tahoma" w:hAnsi="Tahoma" w:cs="Tahoma"/>
              </w:rPr>
            </w:pPr>
          </w:p>
        </w:tc>
      </w:tr>
      <w:tr w:rsidR="006C1442">
        <w:trPr>
          <w:trHeight w:val="804"/>
          <w:jc w:val="center"/>
        </w:trPr>
        <w:tc>
          <w:tcPr>
            <w:tcW w:w="9792" w:type="dxa"/>
          </w:tcPr>
          <w:p w:rsidR="006C1442" w:rsidRDefault="0010464A">
            <w:pPr>
              <w:pStyle w:val="ad"/>
              <w:numPr>
                <w:ilvl w:val="0"/>
                <w:numId w:val="10"/>
              </w:numPr>
              <w:spacing w:before="0" w:beforeAutospacing="0"/>
              <w:contextualSpacing w:val="0"/>
              <w:rPr>
                <w:rFonts w:ascii="Tahoma" w:hAnsi="Tahoma" w:cs="Tahoma"/>
              </w:rPr>
            </w:pPr>
            <w:r>
              <w:rPr>
                <w:rFonts w:ascii="Tahoma" w:hAnsi="Tahoma" w:cs="Tahoma"/>
              </w:rPr>
              <w:t>ΑΙΤΙΟΛΟΓΗΣΗ ΤΗΣ ΣΥΜΒΟΛΗΣ ΤΗΣ ΠΡΟΤΕΙΝΟΜΕΝΗΣ ΠΡΑΞΗΣ ΣΤΗΝ ΕΠΙΤΕΥΞΗ ΤΩΝ ΕΙΔΙΚΩΝ ΣΤΟΧΩΝ ΚΑΙ ΔΕΙΚΤΩΝ ΑΠΟΤΕΛΕΣΜΑΤΩΝ ΟΠΩΣ ΑΝΑΦΕΡΟΝΤΑΙ ΣΤΗΝ ΠΡΟΣΚΛΗΣΗ</w:t>
            </w:r>
          </w:p>
          <w:p w:rsidR="006C1442" w:rsidRDefault="006C1442">
            <w:pPr>
              <w:pStyle w:val="ad"/>
              <w:spacing w:before="0" w:beforeAutospacing="0"/>
              <w:ind w:left="360"/>
              <w:contextualSpacing w:val="0"/>
              <w:rPr>
                <w:rFonts w:ascii="MyriadPro-Regular" w:hAnsi="MyriadPro-Regular" w:cs="MyriadPro-Regular"/>
                <w:lang w:bidi="he-IL"/>
              </w:rPr>
            </w:pPr>
          </w:p>
          <w:p w:rsidR="006C1442" w:rsidRDefault="0010464A">
            <w:pPr>
              <w:pStyle w:val="ad"/>
              <w:spacing w:before="0" w:beforeAutospacing="0"/>
              <w:ind w:left="360"/>
              <w:contextualSpacing w:val="0"/>
              <w:rPr>
                <w:rFonts w:ascii="Tahoma" w:hAnsi="Tahoma" w:cs="Tahoma"/>
              </w:rPr>
            </w:pPr>
            <w:r>
              <w:rPr>
                <w:rFonts w:ascii="MyriadPro-Regular" w:eastAsiaTheme="minorHAnsi" w:hAnsi="MyriadPro-Regular" w:cs="MyriadPro-Regular"/>
                <w:sz w:val="20"/>
                <w:szCs w:val="20"/>
                <w:lang w:eastAsia="en-US" w:bidi="he-IL"/>
              </w:rPr>
              <w:t xml:space="preserve">Η συνέχιση της λειτουργίας του </w:t>
            </w:r>
            <w:r>
              <w:rPr>
                <w:rFonts w:ascii="MyriadPro-Regular" w:eastAsiaTheme="minorHAnsi" w:hAnsi="MyriadPro-Regular" w:cs="MyriadPro-Regular"/>
                <w:sz w:val="20"/>
                <w:szCs w:val="20"/>
                <w:highlight w:val="cyan"/>
                <w:lang w:eastAsia="en-US" w:bidi="he-IL"/>
              </w:rPr>
              <w:t>[</w:t>
            </w:r>
            <w:r w:rsidR="001F218C">
              <w:rPr>
                <w:rFonts w:ascii="MyriadPro-Regular" w:eastAsiaTheme="minorHAnsi" w:hAnsi="MyriadPro-Regular" w:cs="MyriadPro-Regular"/>
                <w:sz w:val="20"/>
                <w:szCs w:val="20"/>
                <w:highlight w:val="cyan"/>
                <w:lang w:eastAsia="en-US" w:bidi="he-IL"/>
              </w:rPr>
              <w:t>Διευρυμένου</w:t>
            </w:r>
            <w:r>
              <w:rPr>
                <w:rFonts w:ascii="MyriadPro-Regular" w:eastAsiaTheme="minorHAnsi" w:hAnsi="MyriadPro-Regular" w:cs="MyriadPro-Regular"/>
                <w:sz w:val="20"/>
                <w:szCs w:val="20"/>
                <w:highlight w:val="cyan"/>
                <w:lang w:eastAsia="en-US" w:bidi="he-IL"/>
              </w:rPr>
              <w:t xml:space="preserve">] </w:t>
            </w:r>
            <w:r>
              <w:rPr>
                <w:rFonts w:ascii="MyriadPro-Regular" w:eastAsiaTheme="minorHAnsi" w:hAnsi="MyriadPro-Regular" w:cs="MyriadPro-Regular"/>
                <w:sz w:val="20"/>
                <w:szCs w:val="20"/>
                <w:lang w:eastAsia="en-US" w:bidi="he-IL"/>
              </w:rPr>
              <w:t>Κέντρου Κοινότητας [</w:t>
            </w:r>
            <w:r>
              <w:rPr>
                <w:rFonts w:ascii="MyriadPro-Regular" w:eastAsiaTheme="minorHAnsi" w:hAnsi="MyriadPro-Regular" w:cs="MyriadPro-Regular"/>
                <w:sz w:val="20"/>
                <w:szCs w:val="20"/>
                <w:highlight w:val="cyan"/>
                <w:lang w:eastAsia="en-US" w:bidi="he-IL"/>
              </w:rPr>
              <w:t xml:space="preserve">Παράρτημα </w:t>
            </w:r>
            <w:proofErr w:type="spellStart"/>
            <w:r>
              <w:rPr>
                <w:rFonts w:ascii="MyriadPro-Regular" w:eastAsiaTheme="minorHAnsi" w:hAnsi="MyriadPro-Regular" w:cs="MyriadPro-Regular"/>
                <w:sz w:val="20"/>
                <w:szCs w:val="20"/>
                <w:highlight w:val="cyan"/>
                <w:lang w:eastAsia="en-US" w:bidi="he-IL"/>
              </w:rPr>
              <w:t>Ρομά</w:t>
            </w:r>
            <w:proofErr w:type="spellEnd"/>
            <w:r>
              <w:rPr>
                <w:rFonts w:ascii="MyriadPro-Regular" w:eastAsiaTheme="minorHAnsi" w:hAnsi="MyriadPro-Regular" w:cs="MyriadPro-Regular"/>
                <w:sz w:val="20"/>
                <w:szCs w:val="20"/>
                <w:highlight w:val="cyan"/>
                <w:lang w:eastAsia="en-US" w:bidi="he-IL"/>
              </w:rPr>
              <w:t>/ΚΕΜ</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highlight w:val="yellow"/>
                <w:lang w:eastAsia="en-US" w:bidi="he-IL"/>
              </w:rPr>
              <w:t>(ΕΠΙΛΕΞΤΕ ΠΑΡΑΡΤΗΜΑ Ή ΕΠΙΛΟΓΗ ΚΑΙ ΤΩΝ 2 ΕΦΟΣΟΝ ΛΕΙΤΟΥΡΓΟΥΝ ΚΑΙ ΟΙ ΔΥΟ ΤΥΠΟΙ ΠΑΡΑΡΤΗΜΑΤΩΝ)</w:t>
            </w:r>
            <w:r>
              <w:rPr>
                <w:rFonts w:ascii="MyriadPro-Regular" w:eastAsiaTheme="minorHAnsi" w:hAnsi="MyriadPro-Regular" w:cs="MyriadPro-Regular"/>
                <w:sz w:val="20"/>
                <w:szCs w:val="20"/>
                <w:lang w:eastAsia="en-US" w:bidi="he-IL"/>
              </w:rPr>
              <w:t xml:space="preserve"> ή δ</w:t>
            </w:r>
            <w:r>
              <w:rPr>
                <w:rFonts w:ascii="MyriadPro-Regular" w:eastAsiaTheme="minorHAnsi" w:hAnsi="MyriadPro-Regular" w:cs="MyriadPro-Regular"/>
                <w:sz w:val="20"/>
                <w:szCs w:val="20"/>
                <w:highlight w:val="cyan"/>
                <w:lang w:eastAsia="en-US" w:bidi="he-IL"/>
              </w:rPr>
              <w:t xml:space="preserve">ημιουργία Διευρυμένου Κέντρου Κοινότητας [Παράρτημα </w:t>
            </w:r>
            <w:proofErr w:type="spellStart"/>
            <w:r>
              <w:rPr>
                <w:rFonts w:ascii="MyriadPro-Regular" w:eastAsiaTheme="minorHAnsi" w:hAnsi="MyriadPro-Regular" w:cs="MyriadPro-Regular"/>
                <w:sz w:val="20"/>
                <w:szCs w:val="20"/>
                <w:highlight w:val="cyan"/>
                <w:lang w:eastAsia="en-US" w:bidi="he-IL"/>
              </w:rPr>
              <w:t>Ρομά</w:t>
            </w:r>
            <w:proofErr w:type="spellEnd"/>
            <w:r>
              <w:rPr>
                <w:rFonts w:ascii="MyriadPro-Regular" w:eastAsiaTheme="minorHAnsi" w:hAnsi="MyriadPro-Regular" w:cs="MyriadPro-Regular"/>
                <w:sz w:val="20"/>
                <w:szCs w:val="20"/>
                <w:highlight w:val="cyan"/>
                <w:lang w:eastAsia="en-US" w:bidi="he-IL"/>
              </w:rPr>
              <w:t>/ΚΕΜ]</w:t>
            </w:r>
            <w:r>
              <w:rPr>
                <w:rFonts w:ascii="MyriadPro-Regular" w:eastAsiaTheme="minorHAnsi" w:hAnsi="MyriadPro-Regular" w:cs="MyriadPro-Regular"/>
                <w:sz w:val="20"/>
                <w:szCs w:val="20"/>
                <w:lang w:eastAsia="en-US" w:bidi="he-IL"/>
              </w:rPr>
              <w:t xml:space="preserve"> στην περίοδο προγραμματισμού ΕΣΠΑ 2021 -2027, του Ε.Π. «Αττική 2021 – 2027» (Δράση 4.ια.5.Κέντρα Κοινότητας του Ειδικού Στόχου (ΕΣ) 4.11 -  Ενίσχυση της ισότιμης και έγκαιρης πρόσβασης σε ποιοτικές, βιώσιμες και οικονομικά προσιτές υπηρεσίες, συμπεριλαμβανομένων υπηρεσιών που προάγουν την πρόσβαση σε στέγαση και φροντίδα με επίκεντρο τον άνθρωπο, συμπεριλαμβανομένης της υγειονομικής περίθαλψης· εκσυγχρονισμός των συστημάτων κοινωνικής προστασίας, συμπεριλαμβανομένης της προώθησης της πρόσβασης στην κοινωνική προστασία, με ειδική έμφαση στα παιδιά και στις μειονεκτούσες ομάδες· βελτίωση της προσβασιμότητας, μεταξύ άλλων για τα άτομα με αναπηρίες, της αποτελεσματικότητας και της ανθεκτικότητας των συστημάτων υγειονομικής περίθαλψης και των υπηρεσιών μακροχρόνιας περίθαλψης, (ΕΚΤ+) του Στόχου Πολιτικής 04 - Μια πιο κοινωνική και χωρίς αποκλεισμούς Ευρώπη μέσω της υλοποίησης του ευρωπαϊκού πυλώνα κοινωνικών δικαιωμάτων)  συνεισφέρει μεταξύ άλλων: στον Ευρωπαϊκό Πυλώνα Κοινωνικών Δικαιωμάτων για την προώθηση της υγείας &amp; διασφάλιση φροντίδας, για την οικοδόμηση μιας Ένωσης ισότητας &amp; για μια ζωή με αξιοπρέπεια &amp; την κοινωνική προστασία κατάλληλη για τον νέο κόσμο. </w:t>
            </w:r>
          </w:p>
          <w:p w:rsidR="006C1442" w:rsidRDefault="006C1442">
            <w:pPr>
              <w:spacing w:before="0" w:beforeAutospacing="0"/>
              <w:rPr>
                <w:rFonts w:ascii="Tahoma" w:hAnsi="Tahoma" w:cs="Tahoma"/>
              </w:rPr>
            </w:pPr>
          </w:p>
        </w:tc>
      </w:tr>
      <w:tr w:rsidR="006C1442">
        <w:trPr>
          <w:trHeight w:val="479"/>
          <w:jc w:val="center"/>
        </w:trPr>
        <w:tc>
          <w:tcPr>
            <w:tcW w:w="9792" w:type="dxa"/>
          </w:tcPr>
          <w:p w:rsidR="006C1442" w:rsidRDefault="0010464A">
            <w:pPr>
              <w:pStyle w:val="ad"/>
              <w:numPr>
                <w:ilvl w:val="0"/>
                <w:numId w:val="10"/>
              </w:numPr>
              <w:spacing w:before="0" w:beforeAutospacing="0"/>
              <w:contextualSpacing w:val="0"/>
              <w:rPr>
                <w:rFonts w:ascii="Tahoma" w:hAnsi="Tahoma" w:cs="Tahoma"/>
              </w:rPr>
            </w:pPr>
            <w:r>
              <w:rPr>
                <w:rFonts w:ascii="Tahoma" w:hAnsi="Tahoma" w:cs="Tahoma"/>
              </w:rPr>
              <w:lastRenderedPageBreak/>
              <w:t>ΑΝΑΜΕΝΟΜΕΝΑ ΟΦΕΛΗ / ΩΦΕΛΟΥΜΕΝΟΣ ΠΛΗΘΥΣΜΟΣ</w:t>
            </w:r>
          </w:p>
          <w:p w:rsidR="006C1442" w:rsidRDefault="006C1442">
            <w:pPr>
              <w:pStyle w:val="ad"/>
              <w:spacing w:before="0" w:beforeAutospacing="0"/>
              <w:ind w:left="360"/>
              <w:contextualSpacing w:val="0"/>
              <w:rPr>
                <w:rFonts w:ascii="MyriadPro-Regular" w:hAnsi="MyriadPro-Regular" w:cs="MyriadPro-Regular"/>
                <w:lang w:bidi="he-IL"/>
              </w:rPr>
            </w:pPr>
          </w:p>
          <w:p w:rsidR="006C1442" w:rsidRDefault="0010464A">
            <w:pPr>
              <w:pStyle w:val="ad"/>
              <w:spacing w:before="0" w:beforeAutospacing="0"/>
              <w:ind w:left="360"/>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Τα οφέλη περιλαμβάνουν την συνέχιση λειτουργίας ενός τοπικού σημείου αναφοράς για την υποδοχή, εξυπηρέτηση και διασύνδεση των πολιτών με όλα τα Κοινωνικά Προγράμματα και Υπηρεσίες που υλοποιούνται στην περιοχή λειτουργίας τους. Ωφελούμενοι από την ενέργεια είναι οι πολίτες που διαβιούν στην περιοχή παρέμβασης των Κέντρων Κοινότητας, και κατά προτεραιότητα άτομα και οικογένειες που διαβιούν σε συνθήκες ακραίας φτώχειας ή διατρέχουν κίνδυνο φτώχειας ή κοινωνικού αποκλεισμού, παιδιά που βιώνουν καταστάσεις αποκλεισμού, ηλικιωμένοι, ωφελούμενοι του Προγράμματος «Ελάχιστο Εγγυημένο Εισόδημα», καθώς και νόμιμα διαμένοντες μετανάστες, αιτούντες / δικαιούχοι διεθνούς και προσωρινής προστασίας, άτομα με αναπηρία, </w:t>
            </w:r>
            <w:proofErr w:type="spellStart"/>
            <w:r>
              <w:rPr>
                <w:rFonts w:ascii="MyriadPro-Regular" w:eastAsiaTheme="minorHAnsi" w:hAnsi="MyriadPro-Regular" w:cs="MyriadPro-Regular"/>
                <w:sz w:val="20"/>
                <w:szCs w:val="20"/>
                <w:lang w:eastAsia="en-US" w:bidi="he-IL"/>
              </w:rPr>
              <w:t>Ρομά</w:t>
            </w:r>
            <w:proofErr w:type="spellEnd"/>
            <w:r>
              <w:rPr>
                <w:rFonts w:ascii="MyriadPro-Regular" w:eastAsiaTheme="minorHAnsi" w:hAnsi="MyriadPro-Regular" w:cs="MyriadPro-Regular"/>
                <w:sz w:val="20"/>
                <w:szCs w:val="20"/>
                <w:lang w:eastAsia="en-US" w:bidi="he-IL"/>
              </w:rPr>
              <w:t xml:space="preserve"> και γενικότερα ευπαθείς ομάδες πληθυσμού. </w:t>
            </w:r>
          </w:p>
          <w:p w:rsidR="006C1442" w:rsidRDefault="006C1442">
            <w:pPr>
              <w:pStyle w:val="ad"/>
              <w:spacing w:before="0" w:beforeAutospacing="0"/>
              <w:ind w:left="360"/>
              <w:contextualSpacing w:val="0"/>
              <w:rPr>
                <w:rFonts w:ascii="MyriadPro-Regular" w:eastAsiaTheme="minorHAnsi" w:hAnsi="MyriadPro-Regular" w:cs="MyriadPro-Regular"/>
                <w:color w:val="000000"/>
                <w:sz w:val="20"/>
                <w:szCs w:val="20"/>
                <w:lang w:eastAsia="en-US" w:bidi="he-IL"/>
              </w:rPr>
            </w:pPr>
          </w:p>
          <w:p w:rsidR="006C1442" w:rsidRDefault="0010464A">
            <w:pPr>
              <w:pStyle w:val="ad"/>
              <w:spacing w:before="0" w:beforeAutospacing="0"/>
              <w:ind w:left="360"/>
              <w:contextualSpacing w:val="0"/>
              <w:rPr>
                <w:rFonts w:ascii="Arial" w:eastAsiaTheme="minorHAnsi" w:hAnsi="Arial" w:cs="Arial"/>
                <w:color w:val="000000"/>
                <w:sz w:val="18"/>
                <w:szCs w:val="18"/>
                <w:lang w:eastAsia="en-US" w:bidi="he-IL"/>
              </w:rPr>
            </w:pPr>
            <w:r>
              <w:rPr>
                <w:rFonts w:ascii="Arial" w:eastAsiaTheme="minorHAnsi" w:hAnsi="Arial" w:cs="Arial"/>
                <w:color w:val="000000"/>
                <w:sz w:val="18"/>
                <w:szCs w:val="18"/>
                <w:lang w:eastAsia="en-US" w:bidi="he-IL"/>
              </w:rPr>
              <w:t xml:space="preserve">Ο ωφελούμενος πληθυσμός (μοναδικοί ωφελούμενοι που έχουν εξυπηρετηθεί έως σήμερα) ανέρχεται σε </w:t>
            </w:r>
            <w:r>
              <w:rPr>
                <w:rFonts w:ascii="Arial" w:eastAsiaTheme="minorHAnsi" w:hAnsi="Arial" w:cs="Arial"/>
                <w:color w:val="000000"/>
                <w:sz w:val="18"/>
                <w:szCs w:val="18"/>
                <w:highlight w:val="yellow"/>
                <w:lang w:eastAsia="en-US" w:bidi="he-IL"/>
              </w:rPr>
              <w:t>………….(ΣΥΜΠΛΗΡΩΣΗ ΤΟΥ ΑΡΙΘΜΟΥ ΤΩΝ ΜΟΝΑΔΙΚΩΝ ΩΦΕΛΟΥΜΕΝΩΝ ΕΩΣ ΣΗΜΕΡΑ)</w:t>
            </w:r>
            <w:r>
              <w:rPr>
                <w:rFonts w:ascii="MyriadPro-Regular" w:eastAsiaTheme="minorHAnsi" w:hAnsi="MyriadPro-Regular" w:cs="MyriadPro-Regular"/>
                <w:sz w:val="20"/>
                <w:szCs w:val="20"/>
                <w:highlight w:val="cyan"/>
                <w:lang w:eastAsia="en-US" w:bidi="he-IL"/>
              </w:rPr>
              <w:t xml:space="preserve"> και του Παραρτήματος </w:t>
            </w:r>
            <w:proofErr w:type="spellStart"/>
            <w:r>
              <w:rPr>
                <w:rFonts w:ascii="MyriadPro-Regular" w:eastAsiaTheme="minorHAnsi" w:hAnsi="MyriadPro-Regular" w:cs="MyriadPro-Regular"/>
                <w:sz w:val="20"/>
                <w:szCs w:val="20"/>
                <w:highlight w:val="cyan"/>
                <w:lang w:eastAsia="en-US" w:bidi="he-IL"/>
              </w:rPr>
              <w:t>Ρομά</w:t>
            </w:r>
            <w:proofErr w:type="spellEnd"/>
            <w:r>
              <w:rPr>
                <w:rFonts w:ascii="MyriadPro-Regular" w:eastAsiaTheme="minorHAnsi" w:hAnsi="MyriadPro-Regular" w:cs="MyriadPro-Regular"/>
                <w:sz w:val="20"/>
                <w:szCs w:val="20"/>
                <w:highlight w:val="cyan"/>
                <w:lang w:eastAsia="en-US" w:bidi="he-IL"/>
              </w:rPr>
              <w:t xml:space="preserve"> / ΚΕΜ</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highlight w:val="yellow"/>
                <w:lang w:eastAsia="en-US" w:bidi="he-IL"/>
              </w:rPr>
              <w:t>(ΕΠΙΛΕΞΤΕ ΠΑΡΑΡΤΗΜΑ Ή ΕΠΙΛΟΓΗ ΚΑΙ ΤΩΝ 2 ΕΦΟΣΟΝ ΛΕΙΤΟΥΡΓΟΥΝ ΚΑΙ ΟΙ ΔΥΟ ΤΥΠΟΙ ΠΑΡΑΡΤΗΜΑΤΩΝ)</w:t>
            </w:r>
            <w:r>
              <w:rPr>
                <w:rFonts w:ascii="MyriadPro-Regular" w:eastAsiaTheme="minorHAnsi" w:hAnsi="MyriadPro-Regular" w:cs="MyriadPro-Regular"/>
                <w:sz w:val="20"/>
                <w:szCs w:val="20"/>
                <w:lang w:eastAsia="en-US" w:bidi="he-IL"/>
              </w:rPr>
              <w:t xml:space="preserve">  </w:t>
            </w:r>
            <w:r>
              <w:rPr>
                <w:rFonts w:ascii="Arial" w:eastAsiaTheme="minorHAnsi" w:hAnsi="Arial" w:cs="Arial"/>
                <w:color w:val="000000"/>
                <w:sz w:val="18"/>
                <w:szCs w:val="18"/>
                <w:lang w:eastAsia="en-US" w:bidi="he-IL"/>
              </w:rPr>
              <w:t xml:space="preserve"> </w:t>
            </w:r>
          </w:p>
          <w:p w:rsidR="006C1442" w:rsidRDefault="006C1442">
            <w:pPr>
              <w:pStyle w:val="ad"/>
              <w:spacing w:before="0" w:beforeAutospacing="0"/>
              <w:ind w:left="360"/>
              <w:contextualSpacing w:val="0"/>
              <w:rPr>
                <w:rFonts w:ascii="Arial" w:eastAsiaTheme="minorHAnsi" w:hAnsi="Arial" w:cs="Arial"/>
                <w:color w:val="000000"/>
                <w:sz w:val="18"/>
                <w:szCs w:val="18"/>
                <w:lang w:eastAsia="en-US" w:bidi="he-IL"/>
              </w:rPr>
            </w:pPr>
          </w:p>
          <w:p w:rsidR="006C1442" w:rsidRDefault="0010464A">
            <w:pPr>
              <w:pStyle w:val="ad"/>
              <w:spacing w:before="0" w:beforeAutospacing="0"/>
              <w:ind w:left="360"/>
              <w:contextualSpacing w:val="0"/>
              <w:rPr>
                <w:rFonts w:ascii="Arial" w:eastAsiaTheme="minorHAnsi" w:hAnsi="Arial" w:cs="Arial"/>
                <w:b/>
                <w:bCs/>
                <w:color w:val="000000"/>
                <w:sz w:val="18"/>
                <w:szCs w:val="18"/>
                <w:u w:val="single"/>
                <w:lang w:eastAsia="en-US" w:bidi="he-IL"/>
              </w:rPr>
            </w:pPr>
            <w:r>
              <w:rPr>
                <w:rFonts w:ascii="Arial" w:eastAsiaTheme="minorHAnsi" w:hAnsi="Arial" w:cs="Arial"/>
                <w:b/>
                <w:bCs/>
                <w:color w:val="000000"/>
                <w:sz w:val="18"/>
                <w:szCs w:val="18"/>
                <w:highlight w:val="cyan"/>
                <w:u w:val="single"/>
                <w:lang w:eastAsia="en-US" w:bidi="he-IL"/>
              </w:rPr>
              <w:t xml:space="preserve">ΠΡΟΣΟΧΗ Ο ΜΟΝΑΔΙΚΟΣ ΑΡΙΘΜΟΣ ΩΦΕΛΟΥΜΕΝΩΝ ΝΑ ΕΙΝΑΙ ΙΔΙΟΣ ΜΕ ΤΗ ΤΙΜΗ ΤΟΥ ΔΕΙΚΤΗ ΑΠΟΤΕΛΕΣΜΑΤΟΣ </w:t>
            </w:r>
            <w:r>
              <w:rPr>
                <w:rFonts w:ascii="MyriadPro-Regular" w:eastAsiaTheme="minorHAnsi" w:hAnsi="MyriadPro-Regular" w:cs="MyriadPro-Regular"/>
                <w:b/>
                <w:bCs/>
                <w:sz w:val="20"/>
                <w:szCs w:val="20"/>
                <w:highlight w:val="cyan"/>
                <w:u w:val="single"/>
                <w:lang w:eastAsia="en-US" w:bidi="he-IL"/>
              </w:rPr>
              <w:t>PSR796 (Κωδικός ΤΔΠ 19 σύμφωνα με τις οδηγίες στο εν λόγω πεδίο)</w:t>
            </w:r>
          </w:p>
          <w:p w:rsidR="006C1442" w:rsidRDefault="006C1442">
            <w:pPr>
              <w:pStyle w:val="ad"/>
              <w:spacing w:before="0" w:beforeAutospacing="0"/>
              <w:ind w:left="360"/>
              <w:contextualSpacing w:val="0"/>
              <w:rPr>
                <w:rFonts w:ascii="Tahoma" w:hAnsi="Tahoma" w:cs="Tahoma"/>
                <w:b/>
                <w:bCs/>
                <w:u w:val="single"/>
              </w:rPr>
            </w:pPr>
          </w:p>
          <w:p w:rsidR="006C1442" w:rsidRDefault="006C1442">
            <w:pPr>
              <w:spacing w:before="0" w:beforeAutospacing="0"/>
              <w:rPr>
                <w:rFonts w:ascii="Tahoma" w:hAnsi="Tahoma" w:cs="Tahoma"/>
              </w:rPr>
            </w:pPr>
          </w:p>
        </w:tc>
      </w:tr>
      <w:tr w:rsidR="006C1442">
        <w:trPr>
          <w:trHeight w:val="479"/>
          <w:jc w:val="center"/>
        </w:trPr>
        <w:tc>
          <w:tcPr>
            <w:tcW w:w="9792" w:type="dxa"/>
          </w:tcPr>
          <w:p w:rsidR="006C1442" w:rsidRDefault="0010464A">
            <w:pPr>
              <w:pStyle w:val="ad"/>
              <w:numPr>
                <w:ilvl w:val="0"/>
                <w:numId w:val="10"/>
              </w:numPr>
              <w:spacing w:before="0" w:beforeAutospacing="0"/>
              <w:contextualSpacing w:val="0"/>
              <w:rPr>
                <w:rFonts w:ascii="Tahoma" w:hAnsi="Tahoma" w:cs="Tahoma"/>
                <w:i/>
              </w:rPr>
            </w:pPr>
            <w:r>
              <w:rPr>
                <w:rFonts w:ascii="Tahoma" w:hAnsi="Tahoma" w:cs="Tahoma"/>
              </w:rPr>
              <w:t xml:space="preserve">Η ΠΡΑΞΗ ΠΡΟΒΛΕΠΕΙ ΤΗ ΣΥΜΜΕΤΟΧΗ ΤΡΙΤΗΣ ΧΩΡΑΣ Ή ΠΡΑΓΜΑΤΟΠΟΙΕΙΤΑΙ ΣΕ ΤΡΙΤΗ ΧΩΡΑ </w:t>
            </w:r>
            <w:r>
              <w:rPr>
                <w:rFonts w:ascii="Tahoma" w:hAnsi="Tahoma" w:cs="Tahoma"/>
                <w:i/>
              </w:rPr>
              <w:t>(αναφέρετε την τρίτη χώρα)</w:t>
            </w:r>
          </w:p>
          <w:p w:rsidR="006C1442" w:rsidRDefault="006C1442">
            <w:pPr>
              <w:pStyle w:val="ad"/>
              <w:spacing w:before="0" w:beforeAutospacing="0"/>
              <w:ind w:left="360"/>
              <w:contextualSpacing w:val="0"/>
              <w:rPr>
                <w:rFonts w:ascii="Tahoma" w:hAnsi="Tahoma" w:cs="Tahoma"/>
                <w:i/>
              </w:rPr>
            </w:pPr>
          </w:p>
          <w:p w:rsidR="006C1442" w:rsidRDefault="0010464A">
            <w:pPr>
              <w:pStyle w:val="ad"/>
              <w:spacing w:before="0" w:beforeAutospacing="0"/>
              <w:ind w:left="360"/>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Δεν αφορά την Πράξη</w:t>
            </w:r>
          </w:p>
          <w:p w:rsidR="006C1442" w:rsidRDefault="006C1442">
            <w:pPr>
              <w:spacing w:before="0" w:beforeAutospacing="0"/>
              <w:rPr>
                <w:rFonts w:ascii="Tahoma" w:hAnsi="Tahoma" w:cs="Tahoma"/>
                <w:i/>
              </w:rPr>
            </w:pPr>
          </w:p>
        </w:tc>
      </w:tr>
    </w:tbl>
    <w:p w:rsidR="006C1442" w:rsidRDefault="006C1442"/>
    <w:tbl>
      <w:tblPr>
        <w:tblStyle w:val="ac"/>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78"/>
        <w:gridCol w:w="1683"/>
        <w:gridCol w:w="1541"/>
        <w:gridCol w:w="2077"/>
        <w:gridCol w:w="973"/>
        <w:gridCol w:w="844"/>
        <w:gridCol w:w="990"/>
      </w:tblGrid>
      <w:tr w:rsidR="006C1442">
        <w:trPr>
          <w:trHeight w:val="354"/>
        </w:trPr>
        <w:tc>
          <w:tcPr>
            <w:tcW w:w="9786" w:type="dxa"/>
            <w:gridSpan w:val="7"/>
            <w:shd w:val="clear" w:color="auto" w:fill="F2F2F2" w:themeFill="background1" w:themeFillShade="F2"/>
            <w:vAlign w:val="center"/>
          </w:tcPr>
          <w:p w:rsidR="006C1442" w:rsidRDefault="0010464A">
            <w:pPr>
              <w:jc w:val="center"/>
              <w:rPr>
                <w:rFonts w:ascii="Tahoma" w:hAnsi="Tahoma" w:cs="Tahoma"/>
                <w:b/>
              </w:rPr>
            </w:pPr>
            <w:r>
              <w:rPr>
                <w:rFonts w:ascii="Tahoma" w:hAnsi="Tahoma" w:cs="Tahoma"/>
                <w:b/>
              </w:rPr>
              <w:t>ΔΕΙΚΤΕΣ ΕΚΡΟΩΝ  ΠΡΑΞΗΣ</w:t>
            </w:r>
          </w:p>
        </w:tc>
      </w:tr>
      <w:tr w:rsidR="006C1442">
        <w:trPr>
          <w:trHeight w:val="354"/>
        </w:trPr>
        <w:tc>
          <w:tcPr>
            <w:tcW w:w="1702" w:type="dxa"/>
            <w:vAlign w:val="center"/>
          </w:tcPr>
          <w:p w:rsidR="006C1442" w:rsidRDefault="0010464A">
            <w:pPr>
              <w:pStyle w:val="ad"/>
              <w:numPr>
                <w:ilvl w:val="0"/>
                <w:numId w:val="10"/>
              </w:numPr>
              <w:ind w:left="322" w:hanging="322"/>
              <w:contextualSpacing w:val="0"/>
              <w:jc w:val="left"/>
              <w:rPr>
                <w:rFonts w:ascii="Tahoma" w:hAnsi="Tahoma" w:cs="Tahoma"/>
              </w:rPr>
            </w:pPr>
            <w:r>
              <w:rPr>
                <w:rFonts w:ascii="Tahoma" w:hAnsi="Tahoma" w:cs="Tahoma"/>
              </w:rPr>
              <w:t>ΠΡΟΓΡΑΜΜΑ</w:t>
            </w:r>
          </w:p>
        </w:tc>
        <w:tc>
          <w:tcPr>
            <w:tcW w:w="3118" w:type="dxa"/>
            <w:gridSpan w:val="2"/>
            <w:vAlign w:val="center"/>
          </w:tcPr>
          <w:p w:rsidR="006C1442" w:rsidRDefault="0010464A">
            <w:pPr>
              <w:pStyle w:val="ad"/>
              <w:numPr>
                <w:ilvl w:val="0"/>
                <w:numId w:val="10"/>
              </w:numPr>
              <w:ind w:left="322" w:hanging="322"/>
              <w:contextualSpacing w:val="0"/>
              <w:jc w:val="left"/>
              <w:rPr>
                <w:rFonts w:ascii="Tahoma" w:hAnsi="Tahoma" w:cs="Tahoma"/>
              </w:rPr>
            </w:pPr>
            <w:r>
              <w:rPr>
                <w:rFonts w:ascii="Tahoma" w:hAnsi="Tahoma" w:cs="Tahoma"/>
              </w:rPr>
              <w:t>ΠΡΟΤΕΡΑΙΟΤΗΤΑ</w:t>
            </w:r>
          </w:p>
        </w:tc>
        <w:tc>
          <w:tcPr>
            <w:tcW w:w="2131" w:type="dxa"/>
            <w:vAlign w:val="center"/>
          </w:tcPr>
          <w:p w:rsidR="006C1442" w:rsidRDefault="0010464A">
            <w:pPr>
              <w:pStyle w:val="ad"/>
              <w:numPr>
                <w:ilvl w:val="0"/>
                <w:numId w:val="10"/>
              </w:numPr>
              <w:ind w:left="322" w:hanging="322"/>
              <w:contextualSpacing w:val="0"/>
              <w:jc w:val="left"/>
              <w:rPr>
                <w:rFonts w:ascii="Tahoma" w:hAnsi="Tahoma" w:cs="Tahoma"/>
              </w:rPr>
            </w:pPr>
            <w:r>
              <w:rPr>
                <w:rFonts w:ascii="Tahoma" w:hAnsi="Tahoma" w:cs="Tahoma"/>
              </w:rPr>
              <w:t>ΤΑΜΕΙΟ</w:t>
            </w:r>
          </w:p>
        </w:tc>
        <w:tc>
          <w:tcPr>
            <w:tcW w:w="2835" w:type="dxa"/>
            <w:gridSpan w:val="3"/>
            <w:vAlign w:val="center"/>
          </w:tcPr>
          <w:p w:rsidR="006C1442" w:rsidRDefault="0010464A">
            <w:pPr>
              <w:pStyle w:val="ad"/>
              <w:numPr>
                <w:ilvl w:val="0"/>
                <w:numId w:val="10"/>
              </w:numPr>
              <w:ind w:left="322" w:hanging="322"/>
              <w:contextualSpacing w:val="0"/>
              <w:jc w:val="left"/>
              <w:rPr>
                <w:rFonts w:ascii="Tahoma" w:hAnsi="Tahoma" w:cs="Tahoma"/>
              </w:rPr>
            </w:pPr>
            <w:r>
              <w:rPr>
                <w:rFonts w:ascii="Tahoma" w:hAnsi="Tahoma" w:cs="Tahoma"/>
              </w:rPr>
              <w:t>ΕΙΔΙΚΟΣ ΣΤΟΧΟΣ</w:t>
            </w:r>
          </w:p>
        </w:tc>
      </w:tr>
      <w:tr w:rsidR="006C1442">
        <w:trPr>
          <w:trHeight w:val="189"/>
        </w:trPr>
        <w:tc>
          <w:tcPr>
            <w:tcW w:w="1702" w:type="dxa"/>
            <w:shd w:val="clear" w:color="auto" w:fill="auto"/>
          </w:tcPr>
          <w:p w:rsidR="006C1442" w:rsidRDefault="0010464A">
            <w:pPr>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Αττική 2021 - 2027</w:t>
            </w:r>
          </w:p>
        </w:tc>
        <w:tc>
          <w:tcPr>
            <w:tcW w:w="3118" w:type="dxa"/>
            <w:gridSpan w:val="2"/>
            <w:shd w:val="clear" w:color="auto" w:fill="auto"/>
          </w:tcPr>
          <w:p w:rsidR="006C1442" w:rsidRDefault="0010464A">
            <w:pPr>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4B. Προώθηση της περιφερειακής κοινωνικής συνοχής μέσα από την ενίσχυση των μηχανισμών και υπηρεσιών για την στήριξη του ανθρώπινου δυναμικού, της απασχόλησης, της εκπαίδευσης, της υγειονομικής περίθαλψης, της κοινωνικοοικονομικής ένταξης, της ισότητας των ευκαιριών και την αντιμετώπιση κινδύνων φτώχειας και αποκλεισμού</w:t>
            </w:r>
          </w:p>
        </w:tc>
        <w:tc>
          <w:tcPr>
            <w:tcW w:w="2131" w:type="dxa"/>
            <w:shd w:val="clear" w:color="auto" w:fill="auto"/>
          </w:tcPr>
          <w:p w:rsidR="006C1442" w:rsidRDefault="0010464A">
            <w:pPr>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Ευρωπαϊκό Κοινωνικό Ταμείο</w:t>
            </w:r>
          </w:p>
        </w:tc>
        <w:tc>
          <w:tcPr>
            <w:tcW w:w="2835" w:type="dxa"/>
            <w:gridSpan w:val="3"/>
            <w:shd w:val="clear" w:color="auto" w:fill="auto"/>
          </w:tcPr>
          <w:p w:rsidR="006C1442" w:rsidRDefault="0010464A">
            <w:pPr>
              <w:rPr>
                <w:rFonts w:ascii="Tahoma" w:hAnsi="Tahoma" w:cs="Tahoma"/>
              </w:rPr>
            </w:pPr>
            <w:r>
              <w:rPr>
                <w:rFonts w:ascii="MyriadPro-Regular" w:eastAsiaTheme="minorHAnsi" w:hAnsi="MyriadPro-Regular" w:cs="MyriadPro-Regular"/>
                <w:sz w:val="20"/>
                <w:szCs w:val="20"/>
                <w:lang w:eastAsia="en-US" w:bidi="he-IL"/>
              </w:rPr>
              <w:t>ESO 4.1  Ισότιμη πρόσβαση σε ποιοτικές κοινωνικές και υγειονομικές υπηρεσίες</w:t>
            </w:r>
          </w:p>
        </w:tc>
      </w:tr>
      <w:tr w:rsidR="006C1442">
        <w:trPr>
          <w:trHeight w:val="381"/>
        </w:trPr>
        <w:tc>
          <w:tcPr>
            <w:tcW w:w="1702" w:type="dxa"/>
            <w:vMerge w:val="restart"/>
            <w:vAlign w:val="center"/>
          </w:tcPr>
          <w:p w:rsidR="006C1442" w:rsidRDefault="0010464A">
            <w:pPr>
              <w:pStyle w:val="ad"/>
              <w:numPr>
                <w:ilvl w:val="0"/>
                <w:numId w:val="10"/>
              </w:numPr>
              <w:tabs>
                <w:tab w:val="left" w:pos="273"/>
              </w:tabs>
              <w:contextualSpacing w:val="0"/>
              <w:jc w:val="left"/>
              <w:rPr>
                <w:rFonts w:ascii="Tahoma" w:hAnsi="Tahoma" w:cs="Tahoma"/>
              </w:rPr>
            </w:pPr>
            <w:r>
              <w:rPr>
                <w:rFonts w:ascii="Tahoma" w:hAnsi="Tahoma" w:cs="Tahoma"/>
              </w:rPr>
              <w:t xml:space="preserve">ΚΩΔΙΚΟΣ </w:t>
            </w:r>
          </w:p>
        </w:tc>
        <w:tc>
          <w:tcPr>
            <w:tcW w:w="1559" w:type="dxa"/>
            <w:vMerge w:val="restart"/>
            <w:vAlign w:val="center"/>
          </w:tcPr>
          <w:p w:rsidR="006C1442" w:rsidRDefault="0010464A">
            <w:pPr>
              <w:pStyle w:val="ad"/>
              <w:numPr>
                <w:ilvl w:val="0"/>
                <w:numId w:val="10"/>
              </w:numPr>
              <w:tabs>
                <w:tab w:val="left" w:pos="273"/>
              </w:tabs>
              <w:contextualSpacing w:val="0"/>
              <w:jc w:val="left"/>
              <w:rPr>
                <w:rFonts w:ascii="Tahoma" w:hAnsi="Tahoma" w:cs="Tahoma"/>
              </w:rPr>
            </w:pPr>
            <w:r>
              <w:rPr>
                <w:rFonts w:ascii="Tahoma" w:hAnsi="Tahoma" w:cs="Tahoma"/>
              </w:rPr>
              <w:t>ΔΕΙΚΤΗΣ</w:t>
            </w:r>
          </w:p>
        </w:tc>
        <w:tc>
          <w:tcPr>
            <w:tcW w:w="1559" w:type="dxa"/>
            <w:vMerge w:val="restart"/>
            <w:vAlign w:val="center"/>
          </w:tcPr>
          <w:p w:rsidR="006C1442" w:rsidRDefault="0010464A">
            <w:pPr>
              <w:pStyle w:val="ad"/>
              <w:numPr>
                <w:ilvl w:val="0"/>
                <w:numId w:val="10"/>
              </w:numPr>
              <w:tabs>
                <w:tab w:val="left" w:pos="456"/>
              </w:tabs>
              <w:contextualSpacing w:val="0"/>
              <w:jc w:val="left"/>
              <w:rPr>
                <w:rFonts w:ascii="Tahoma" w:hAnsi="Tahoma" w:cs="Tahoma"/>
              </w:rPr>
            </w:pPr>
            <w:r>
              <w:rPr>
                <w:rFonts w:ascii="Tahoma" w:hAnsi="Tahoma" w:cs="Tahoma"/>
              </w:rPr>
              <w:t>ΜΟΝΑΔΑ ΜΕΤΡΗΣΗΣ</w:t>
            </w:r>
          </w:p>
        </w:tc>
        <w:tc>
          <w:tcPr>
            <w:tcW w:w="2131" w:type="dxa"/>
            <w:vMerge w:val="restart"/>
            <w:vAlign w:val="center"/>
          </w:tcPr>
          <w:p w:rsidR="006C1442" w:rsidRDefault="0010464A">
            <w:pPr>
              <w:pStyle w:val="ad"/>
              <w:numPr>
                <w:ilvl w:val="0"/>
                <w:numId w:val="10"/>
              </w:numPr>
              <w:tabs>
                <w:tab w:val="center" w:pos="176"/>
              </w:tabs>
              <w:ind w:right="-108"/>
              <w:contextualSpacing w:val="0"/>
              <w:jc w:val="left"/>
              <w:rPr>
                <w:rFonts w:ascii="Tahoma" w:hAnsi="Tahoma" w:cs="Tahoma"/>
              </w:rPr>
            </w:pPr>
            <w:r>
              <w:rPr>
                <w:rFonts w:ascii="Tahoma" w:hAnsi="Tahoma" w:cs="Tahoma"/>
              </w:rPr>
              <w:t xml:space="preserve">ΚΑΤΗΓΟΡΙΑ ΠΕΡΙΦΕΡΕΙΑΣ </w:t>
            </w:r>
          </w:p>
          <w:p w:rsidR="006C1442" w:rsidRDefault="0010464A">
            <w:pPr>
              <w:tabs>
                <w:tab w:val="center" w:pos="176"/>
              </w:tabs>
              <w:spacing w:before="0" w:beforeAutospacing="0"/>
              <w:ind w:left="357" w:right="-108"/>
              <w:jc w:val="left"/>
              <w:rPr>
                <w:rFonts w:ascii="Tahoma" w:hAnsi="Tahoma" w:cs="Tahoma"/>
              </w:rPr>
            </w:pPr>
            <w:r>
              <w:rPr>
                <w:rFonts w:ascii="Tahoma" w:hAnsi="Tahoma" w:cs="Tahoma"/>
                <w:i/>
              </w:rPr>
              <w:t>(για ΕΚΤ+,)</w:t>
            </w:r>
          </w:p>
        </w:tc>
        <w:tc>
          <w:tcPr>
            <w:tcW w:w="2835" w:type="dxa"/>
            <w:gridSpan w:val="3"/>
            <w:vAlign w:val="center"/>
          </w:tcPr>
          <w:p w:rsidR="006C1442" w:rsidRDefault="0010464A">
            <w:pPr>
              <w:pStyle w:val="ad"/>
              <w:numPr>
                <w:ilvl w:val="0"/>
                <w:numId w:val="10"/>
              </w:numPr>
              <w:tabs>
                <w:tab w:val="left" w:pos="318"/>
              </w:tabs>
              <w:ind w:left="176" w:hanging="176"/>
              <w:contextualSpacing w:val="0"/>
              <w:jc w:val="center"/>
              <w:rPr>
                <w:rFonts w:ascii="Tahoma" w:hAnsi="Tahoma" w:cs="Tahoma"/>
              </w:rPr>
            </w:pPr>
            <w:r>
              <w:rPr>
                <w:rFonts w:ascii="Tahoma" w:hAnsi="Tahoma" w:cs="Tahoma"/>
              </w:rPr>
              <w:t>ΤΙΜΗ ΣΤΟΧΟΣ</w:t>
            </w:r>
          </w:p>
        </w:tc>
      </w:tr>
      <w:tr w:rsidR="006C1442">
        <w:trPr>
          <w:trHeight w:val="381"/>
        </w:trPr>
        <w:tc>
          <w:tcPr>
            <w:tcW w:w="1702" w:type="dxa"/>
            <w:vMerge/>
            <w:vAlign w:val="center"/>
          </w:tcPr>
          <w:p w:rsidR="006C1442" w:rsidRDefault="006C1442">
            <w:pPr>
              <w:tabs>
                <w:tab w:val="left" w:pos="273"/>
              </w:tabs>
              <w:jc w:val="left"/>
              <w:rPr>
                <w:rFonts w:ascii="Tahoma" w:hAnsi="Tahoma" w:cs="Tahoma"/>
              </w:rPr>
            </w:pPr>
          </w:p>
        </w:tc>
        <w:tc>
          <w:tcPr>
            <w:tcW w:w="1559" w:type="dxa"/>
            <w:vMerge/>
            <w:shd w:val="clear" w:color="auto" w:fill="auto"/>
            <w:vAlign w:val="center"/>
          </w:tcPr>
          <w:p w:rsidR="006C1442" w:rsidRDefault="006C1442">
            <w:pPr>
              <w:tabs>
                <w:tab w:val="left" w:pos="273"/>
              </w:tabs>
              <w:jc w:val="left"/>
              <w:rPr>
                <w:rFonts w:ascii="Tahoma" w:hAnsi="Tahoma" w:cs="Tahoma"/>
              </w:rPr>
            </w:pPr>
          </w:p>
        </w:tc>
        <w:tc>
          <w:tcPr>
            <w:tcW w:w="1559" w:type="dxa"/>
            <w:vMerge/>
            <w:shd w:val="clear" w:color="auto" w:fill="auto"/>
            <w:vAlign w:val="center"/>
          </w:tcPr>
          <w:p w:rsidR="006C1442" w:rsidRDefault="006C1442">
            <w:pPr>
              <w:tabs>
                <w:tab w:val="left" w:pos="273"/>
              </w:tabs>
              <w:jc w:val="left"/>
              <w:rPr>
                <w:rFonts w:ascii="Tahoma" w:hAnsi="Tahoma" w:cs="Tahoma"/>
              </w:rPr>
            </w:pPr>
          </w:p>
        </w:tc>
        <w:tc>
          <w:tcPr>
            <w:tcW w:w="2131" w:type="dxa"/>
            <w:vMerge/>
            <w:vAlign w:val="center"/>
          </w:tcPr>
          <w:p w:rsidR="006C1442" w:rsidRDefault="006C1442">
            <w:pPr>
              <w:tabs>
                <w:tab w:val="left" w:pos="273"/>
              </w:tabs>
              <w:jc w:val="left"/>
              <w:rPr>
                <w:rFonts w:ascii="Tahoma" w:hAnsi="Tahoma" w:cs="Tahoma"/>
              </w:rPr>
            </w:pPr>
          </w:p>
        </w:tc>
        <w:tc>
          <w:tcPr>
            <w:tcW w:w="988" w:type="dxa"/>
            <w:vAlign w:val="center"/>
          </w:tcPr>
          <w:p w:rsidR="006C1442" w:rsidRDefault="0010464A">
            <w:pPr>
              <w:tabs>
                <w:tab w:val="left" w:pos="273"/>
              </w:tabs>
              <w:jc w:val="left"/>
              <w:rPr>
                <w:rFonts w:ascii="Tahoma" w:hAnsi="Tahoma" w:cs="Tahoma"/>
              </w:rPr>
            </w:pPr>
            <w:r>
              <w:rPr>
                <w:rFonts w:ascii="Tahoma" w:hAnsi="Tahoma" w:cs="Tahoma"/>
              </w:rPr>
              <w:t>ΣΥΝΟΛΟ</w:t>
            </w:r>
          </w:p>
        </w:tc>
        <w:tc>
          <w:tcPr>
            <w:tcW w:w="850" w:type="dxa"/>
            <w:vAlign w:val="center"/>
          </w:tcPr>
          <w:p w:rsidR="006C1442" w:rsidRDefault="0010464A">
            <w:pPr>
              <w:tabs>
                <w:tab w:val="left" w:pos="273"/>
              </w:tabs>
              <w:jc w:val="left"/>
              <w:rPr>
                <w:rFonts w:ascii="Tahoma" w:hAnsi="Tahoma" w:cs="Tahoma"/>
              </w:rPr>
            </w:pPr>
            <w:r>
              <w:rPr>
                <w:rFonts w:ascii="Tahoma" w:hAnsi="Tahoma" w:cs="Tahoma"/>
              </w:rPr>
              <w:t>ΑΝΔΡΕΣ</w:t>
            </w:r>
          </w:p>
        </w:tc>
        <w:tc>
          <w:tcPr>
            <w:tcW w:w="997" w:type="dxa"/>
            <w:vAlign w:val="center"/>
          </w:tcPr>
          <w:p w:rsidR="006C1442" w:rsidRDefault="0010464A">
            <w:pPr>
              <w:tabs>
                <w:tab w:val="left" w:pos="273"/>
              </w:tabs>
              <w:jc w:val="left"/>
              <w:rPr>
                <w:rFonts w:ascii="Tahoma" w:hAnsi="Tahoma" w:cs="Tahoma"/>
              </w:rPr>
            </w:pPr>
            <w:r>
              <w:rPr>
                <w:rFonts w:ascii="Tahoma" w:hAnsi="Tahoma" w:cs="Tahoma"/>
              </w:rPr>
              <w:t>ΓΥΝΑΙΚΕΣ</w:t>
            </w:r>
          </w:p>
        </w:tc>
      </w:tr>
      <w:tr w:rsidR="006C1442">
        <w:trPr>
          <w:trHeight w:val="381"/>
        </w:trPr>
        <w:tc>
          <w:tcPr>
            <w:tcW w:w="1702" w:type="dxa"/>
            <w:vAlign w:val="center"/>
          </w:tcPr>
          <w:p w:rsidR="006C1442" w:rsidRDefault="0010464A">
            <w:pPr>
              <w:tabs>
                <w:tab w:val="left" w:pos="273"/>
              </w:tabs>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PSO796</w:t>
            </w:r>
          </w:p>
        </w:tc>
        <w:tc>
          <w:tcPr>
            <w:tcW w:w="1559" w:type="dxa"/>
            <w:shd w:val="clear" w:color="auto" w:fill="auto"/>
            <w:vAlign w:val="center"/>
          </w:tcPr>
          <w:p w:rsidR="006C1442" w:rsidRDefault="0010464A">
            <w:pPr>
              <w:tabs>
                <w:tab w:val="left" w:pos="273"/>
              </w:tabs>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Αριθμός συνεχιζόμενων κοινωνικών δομών που υποστηρίζονται</w:t>
            </w:r>
          </w:p>
        </w:tc>
        <w:tc>
          <w:tcPr>
            <w:tcW w:w="1559" w:type="dxa"/>
            <w:shd w:val="clear" w:color="auto" w:fill="auto"/>
            <w:vAlign w:val="center"/>
          </w:tcPr>
          <w:p w:rsidR="006C1442" w:rsidRDefault="0010464A">
            <w:pPr>
              <w:tabs>
                <w:tab w:val="left" w:pos="273"/>
              </w:tabs>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Αριθμός δομών</w:t>
            </w:r>
          </w:p>
        </w:tc>
        <w:tc>
          <w:tcPr>
            <w:tcW w:w="2131" w:type="dxa"/>
            <w:vAlign w:val="center"/>
          </w:tcPr>
          <w:p w:rsidR="006C1442" w:rsidRDefault="0010464A">
            <w:pPr>
              <w:tabs>
                <w:tab w:val="left" w:pos="273"/>
              </w:tabs>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Μετάβαση</w:t>
            </w:r>
          </w:p>
        </w:tc>
        <w:tc>
          <w:tcPr>
            <w:tcW w:w="988" w:type="dxa"/>
            <w:vAlign w:val="center"/>
          </w:tcPr>
          <w:p w:rsidR="006C1442" w:rsidRDefault="0010464A">
            <w:pPr>
              <w:tabs>
                <w:tab w:val="left" w:pos="273"/>
              </w:tabs>
              <w:jc w:val="center"/>
              <w:rPr>
                <w:rFonts w:ascii="Tahoma" w:hAnsi="Tahoma" w:cs="Tahoma"/>
              </w:rPr>
            </w:pPr>
            <w:r>
              <w:rPr>
                <w:rFonts w:ascii="Tahoma" w:hAnsi="Tahoma" w:cs="Tahoma"/>
              </w:rPr>
              <w:t>1</w:t>
            </w:r>
          </w:p>
        </w:tc>
        <w:tc>
          <w:tcPr>
            <w:tcW w:w="850" w:type="dxa"/>
            <w:vAlign w:val="center"/>
          </w:tcPr>
          <w:p w:rsidR="006C1442" w:rsidRDefault="0010464A">
            <w:pPr>
              <w:tabs>
                <w:tab w:val="left" w:pos="273"/>
              </w:tabs>
              <w:jc w:val="center"/>
              <w:rPr>
                <w:rFonts w:ascii="Tahoma" w:hAnsi="Tahoma" w:cs="Tahoma"/>
              </w:rPr>
            </w:pPr>
            <w:r>
              <w:rPr>
                <w:rFonts w:ascii="Tahoma" w:hAnsi="Tahoma" w:cs="Tahoma"/>
              </w:rPr>
              <w:t>Χ</w:t>
            </w:r>
          </w:p>
        </w:tc>
        <w:tc>
          <w:tcPr>
            <w:tcW w:w="997" w:type="dxa"/>
            <w:vAlign w:val="center"/>
          </w:tcPr>
          <w:p w:rsidR="006C1442" w:rsidRDefault="0010464A">
            <w:pPr>
              <w:tabs>
                <w:tab w:val="left" w:pos="273"/>
              </w:tabs>
              <w:jc w:val="center"/>
              <w:rPr>
                <w:rFonts w:ascii="Tahoma" w:hAnsi="Tahoma" w:cs="Tahoma"/>
              </w:rPr>
            </w:pPr>
            <w:r>
              <w:rPr>
                <w:rFonts w:ascii="Tahoma" w:hAnsi="Tahoma" w:cs="Tahoma"/>
              </w:rPr>
              <w:t>Χ</w:t>
            </w:r>
          </w:p>
        </w:tc>
      </w:tr>
      <w:tr w:rsidR="006C1442">
        <w:trPr>
          <w:trHeight w:val="381"/>
        </w:trPr>
        <w:tc>
          <w:tcPr>
            <w:tcW w:w="1702" w:type="dxa"/>
            <w:vAlign w:val="center"/>
          </w:tcPr>
          <w:p w:rsidR="006C1442" w:rsidRDefault="0010464A">
            <w:pPr>
              <w:tabs>
                <w:tab w:val="left" w:pos="273"/>
              </w:tabs>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ECCO18</w:t>
            </w:r>
          </w:p>
        </w:tc>
        <w:tc>
          <w:tcPr>
            <w:tcW w:w="1559" w:type="dxa"/>
            <w:shd w:val="clear" w:color="auto" w:fill="auto"/>
            <w:vAlign w:val="center"/>
          </w:tcPr>
          <w:p w:rsidR="006C1442" w:rsidRDefault="0010464A">
            <w:pPr>
              <w:tabs>
                <w:tab w:val="left" w:pos="273"/>
              </w:tabs>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Αριθμός υποστηριζόμενων δημόσιων διοικήσεων ή δημόσιων υπηρεσιών σε εθνικό, περιφερειακό ή </w:t>
            </w:r>
            <w:proofErr w:type="spellStart"/>
            <w:r>
              <w:rPr>
                <w:rFonts w:ascii="MyriadPro-Regular" w:eastAsiaTheme="minorHAnsi" w:hAnsi="MyriadPro-Regular" w:cs="MyriadPro-Regular"/>
                <w:sz w:val="20"/>
                <w:szCs w:val="20"/>
                <w:lang w:eastAsia="en-US" w:bidi="he-IL"/>
              </w:rPr>
              <w:t>τοπκό</w:t>
            </w:r>
            <w:proofErr w:type="spellEnd"/>
            <w:r>
              <w:rPr>
                <w:rFonts w:ascii="MyriadPro-Regular" w:eastAsiaTheme="minorHAnsi" w:hAnsi="MyriadPro-Regular" w:cs="MyriadPro-Regular"/>
                <w:sz w:val="20"/>
                <w:szCs w:val="20"/>
                <w:lang w:eastAsia="en-US" w:bidi="he-IL"/>
              </w:rPr>
              <w:t xml:space="preserve"> επίπεδο</w:t>
            </w:r>
          </w:p>
        </w:tc>
        <w:tc>
          <w:tcPr>
            <w:tcW w:w="1559" w:type="dxa"/>
            <w:shd w:val="clear" w:color="auto" w:fill="auto"/>
            <w:vAlign w:val="center"/>
          </w:tcPr>
          <w:p w:rsidR="006C1442" w:rsidRDefault="0010464A">
            <w:pPr>
              <w:tabs>
                <w:tab w:val="left" w:pos="273"/>
              </w:tabs>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Αριθμός φορέων</w:t>
            </w:r>
          </w:p>
        </w:tc>
        <w:tc>
          <w:tcPr>
            <w:tcW w:w="2131" w:type="dxa"/>
            <w:vAlign w:val="center"/>
          </w:tcPr>
          <w:p w:rsidR="006C1442" w:rsidRDefault="0010464A">
            <w:pPr>
              <w:tabs>
                <w:tab w:val="left" w:pos="273"/>
              </w:tabs>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Μετάβαση</w:t>
            </w:r>
          </w:p>
        </w:tc>
        <w:tc>
          <w:tcPr>
            <w:tcW w:w="988" w:type="dxa"/>
            <w:vAlign w:val="center"/>
          </w:tcPr>
          <w:p w:rsidR="006C1442" w:rsidRDefault="0010464A">
            <w:pPr>
              <w:tabs>
                <w:tab w:val="left" w:pos="273"/>
              </w:tabs>
              <w:jc w:val="center"/>
              <w:rPr>
                <w:rFonts w:ascii="Tahoma" w:hAnsi="Tahoma" w:cs="Tahoma"/>
              </w:rPr>
            </w:pPr>
            <w:r>
              <w:rPr>
                <w:rFonts w:ascii="Tahoma" w:hAnsi="Tahoma" w:cs="Tahoma"/>
              </w:rPr>
              <w:t>1</w:t>
            </w:r>
          </w:p>
        </w:tc>
        <w:tc>
          <w:tcPr>
            <w:tcW w:w="850" w:type="dxa"/>
            <w:vAlign w:val="center"/>
          </w:tcPr>
          <w:p w:rsidR="006C1442" w:rsidRDefault="0010464A">
            <w:pPr>
              <w:tabs>
                <w:tab w:val="left" w:pos="273"/>
              </w:tabs>
              <w:jc w:val="center"/>
              <w:rPr>
                <w:rFonts w:ascii="Tahoma" w:hAnsi="Tahoma" w:cs="Tahoma"/>
              </w:rPr>
            </w:pPr>
            <w:r>
              <w:rPr>
                <w:rFonts w:ascii="Tahoma" w:hAnsi="Tahoma" w:cs="Tahoma"/>
              </w:rPr>
              <w:t>Χ</w:t>
            </w:r>
          </w:p>
        </w:tc>
        <w:tc>
          <w:tcPr>
            <w:tcW w:w="997" w:type="dxa"/>
            <w:vAlign w:val="center"/>
          </w:tcPr>
          <w:p w:rsidR="006C1442" w:rsidRDefault="0010464A">
            <w:pPr>
              <w:tabs>
                <w:tab w:val="left" w:pos="273"/>
              </w:tabs>
              <w:jc w:val="center"/>
              <w:rPr>
                <w:rFonts w:ascii="Tahoma" w:hAnsi="Tahoma" w:cs="Tahoma"/>
              </w:rPr>
            </w:pPr>
            <w:r>
              <w:rPr>
                <w:rFonts w:ascii="Tahoma" w:hAnsi="Tahoma" w:cs="Tahoma"/>
              </w:rPr>
              <w:t>Χ</w:t>
            </w:r>
          </w:p>
        </w:tc>
      </w:tr>
    </w:tbl>
    <w:p w:rsidR="006C1442" w:rsidRDefault="006C1442">
      <w:pPr>
        <w:spacing w:before="0" w:beforeAutospacing="0"/>
        <w:ind w:firstLine="720"/>
        <w:jc w:val="left"/>
        <w:rPr>
          <w:rFonts w:ascii="Tahoma" w:hAnsi="Tahoma" w:cs="Tahoma"/>
          <w:b/>
        </w:rPr>
      </w:pPr>
    </w:p>
    <w:p w:rsidR="006C1442" w:rsidRDefault="006C1442">
      <w:pPr>
        <w:spacing w:before="0" w:beforeAutospacing="0"/>
        <w:ind w:firstLine="720"/>
        <w:jc w:val="left"/>
        <w:rPr>
          <w:rFonts w:ascii="Tahoma" w:hAnsi="Tahoma" w:cs="Tahoma"/>
          <w:b/>
        </w:rPr>
      </w:pPr>
    </w:p>
    <w:tbl>
      <w:tblPr>
        <w:tblStyle w:val="ac"/>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1559"/>
        <w:gridCol w:w="1701"/>
        <w:gridCol w:w="709"/>
        <w:gridCol w:w="992"/>
      </w:tblGrid>
      <w:tr w:rsidR="006C1442">
        <w:trPr>
          <w:trHeight w:val="354"/>
        </w:trPr>
        <w:tc>
          <w:tcPr>
            <w:tcW w:w="9781" w:type="dxa"/>
            <w:gridSpan w:val="7"/>
            <w:shd w:val="clear" w:color="auto" w:fill="F2F2F2" w:themeFill="background1" w:themeFillShade="F2"/>
            <w:vAlign w:val="center"/>
          </w:tcPr>
          <w:p w:rsidR="006C1442" w:rsidRDefault="0010464A">
            <w:pPr>
              <w:jc w:val="center"/>
              <w:rPr>
                <w:rFonts w:ascii="Tahoma" w:hAnsi="Tahoma" w:cs="Tahoma"/>
                <w:b/>
              </w:rPr>
            </w:pPr>
            <w:r>
              <w:rPr>
                <w:rFonts w:ascii="Tahoma" w:hAnsi="Tahoma" w:cs="Tahoma"/>
                <w:b/>
              </w:rPr>
              <w:t>ΔΕΙΚΤΕΣ ΑΠΟΤΕΛΕΣΜΑΤΩΝ</w:t>
            </w:r>
          </w:p>
        </w:tc>
      </w:tr>
      <w:tr w:rsidR="006C1442">
        <w:trPr>
          <w:trHeight w:val="354"/>
        </w:trPr>
        <w:tc>
          <w:tcPr>
            <w:tcW w:w="1702" w:type="dxa"/>
            <w:vAlign w:val="center"/>
          </w:tcPr>
          <w:p w:rsidR="006C1442" w:rsidRDefault="0010464A">
            <w:pPr>
              <w:pStyle w:val="ad"/>
              <w:numPr>
                <w:ilvl w:val="0"/>
                <w:numId w:val="10"/>
              </w:numPr>
              <w:ind w:left="317" w:right="-120" w:hanging="317"/>
              <w:contextualSpacing w:val="0"/>
              <w:jc w:val="left"/>
              <w:rPr>
                <w:rFonts w:ascii="Tahoma" w:hAnsi="Tahoma" w:cs="Tahoma"/>
              </w:rPr>
            </w:pPr>
            <w:r>
              <w:rPr>
                <w:rFonts w:ascii="Tahoma" w:hAnsi="Tahoma" w:cs="Tahoma"/>
              </w:rPr>
              <w:t>ΠΡΟΓΡΑΜΜΑ</w:t>
            </w:r>
          </w:p>
        </w:tc>
        <w:tc>
          <w:tcPr>
            <w:tcW w:w="3118" w:type="dxa"/>
            <w:gridSpan w:val="2"/>
            <w:vAlign w:val="center"/>
          </w:tcPr>
          <w:p w:rsidR="006C1442" w:rsidRDefault="0010464A">
            <w:pPr>
              <w:pStyle w:val="ad"/>
              <w:numPr>
                <w:ilvl w:val="0"/>
                <w:numId w:val="10"/>
              </w:numPr>
              <w:contextualSpacing w:val="0"/>
              <w:jc w:val="left"/>
              <w:rPr>
                <w:rFonts w:ascii="Tahoma" w:hAnsi="Tahoma" w:cs="Tahoma"/>
              </w:rPr>
            </w:pPr>
            <w:r>
              <w:rPr>
                <w:rFonts w:ascii="Tahoma" w:hAnsi="Tahoma" w:cs="Tahoma"/>
              </w:rPr>
              <w:t>ΠΡΟΤΕΡΑΙΟΤΗΤΑ</w:t>
            </w:r>
          </w:p>
        </w:tc>
        <w:tc>
          <w:tcPr>
            <w:tcW w:w="1559" w:type="dxa"/>
            <w:vAlign w:val="center"/>
          </w:tcPr>
          <w:p w:rsidR="006C1442" w:rsidRDefault="0010464A">
            <w:pPr>
              <w:pStyle w:val="ad"/>
              <w:numPr>
                <w:ilvl w:val="0"/>
                <w:numId w:val="10"/>
              </w:numPr>
              <w:contextualSpacing w:val="0"/>
              <w:jc w:val="left"/>
              <w:rPr>
                <w:rFonts w:ascii="Tahoma" w:hAnsi="Tahoma" w:cs="Tahoma"/>
              </w:rPr>
            </w:pPr>
            <w:r>
              <w:rPr>
                <w:rFonts w:ascii="Tahoma" w:hAnsi="Tahoma" w:cs="Tahoma"/>
              </w:rPr>
              <w:t>ΤΑΜΕΙΟ</w:t>
            </w:r>
          </w:p>
        </w:tc>
        <w:tc>
          <w:tcPr>
            <w:tcW w:w="3402" w:type="dxa"/>
            <w:gridSpan w:val="3"/>
            <w:vAlign w:val="center"/>
          </w:tcPr>
          <w:p w:rsidR="006C1442" w:rsidRDefault="0010464A">
            <w:pPr>
              <w:pStyle w:val="ad"/>
              <w:numPr>
                <w:ilvl w:val="0"/>
                <w:numId w:val="10"/>
              </w:numPr>
              <w:ind w:left="318" w:hanging="318"/>
              <w:contextualSpacing w:val="0"/>
              <w:jc w:val="left"/>
              <w:rPr>
                <w:rFonts w:ascii="Tahoma" w:hAnsi="Tahoma" w:cs="Tahoma"/>
              </w:rPr>
            </w:pPr>
            <w:r>
              <w:rPr>
                <w:rFonts w:ascii="Tahoma" w:hAnsi="Tahoma" w:cs="Tahoma"/>
              </w:rPr>
              <w:t>ΕΙΔΙΚΟΣ ΣΤΟΧΟΣ</w:t>
            </w:r>
          </w:p>
        </w:tc>
      </w:tr>
      <w:tr w:rsidR="006C1442">
        <w:trPr>
          <w:trHeight w:val="275"/>
        </w:trPr>
        <w:tc>
          <w:tcPr>
            <w:tcW w:w="1702" w:type="dxa"/>
            <w:shd w:val="clear" w:color="auto" w:fill="auto"/>
          </w:tcPr>
          <w:p w:rsidR="006C1442" w:rsidRDefault="0010464A">
            <w:pPr>
              <w:jc w:val="left"/>
              <w:rPr>
                <w:rFonts w:ascii="Tahoma" w:hAnsi="Tahoma" w:cs="Tahoma"/>
              </w:rPr>
            </w:pPr>
            <w:r>
              <w:rPr>
                <w:rFonts w:ascii="MyriadPro-Regular" w:eastAsiaTheme="minorHAnsi" w:hAnsi="MyriadPro-Regular" w:cs="MyriadPro-Regular"/>
                <w:sz w:val="20"/>
                <w:szCs w:val="20"/>
                <w:lang w:eastAsia="en-US" w:bidi="he-IL"/>
              </w:rPr>
              <w:t>Αττική 2021 - 2027</w:t>
            </w:r>
          </w:p>
        </w:tc>
        <w:tc>
          <w:tcPr>
            <w:tcW w:w="3118" w:type="dxa"/>
            <w:gridSpan w:val="2"/>
            <w:shd w:val="clear" w:color="auto" w:fill="auto"/>
          </w:tcPr>
          <w:p w:rsidR="006C1442" w:rsidRDefault="0010464A">
            <w:pPr>
              <w:jc w:val="left"/>
              <w:rPr>
                <w:rFonts w:ascii="Tahoma" w:hAnsi="Tahoma" w:cs="Tahoma"/>
              </w:rPr>
            </w:pPr>
            <w:r>
              <w:rPr>
                <w:rFonts w:ascii="MyriadPro-Regular" w:eastAsiaTheme="minorHAnsi" w:hAnsi="MyriadPro-Regular" w:cs="MyriadPro-Regular"/>
                <w:sz w:val="20"/>
                <w:szCs w:val="20"/>
                <w:lang w:eastAsia="en-US" w:bidi="he-IL"/>
              </w:rPr>
              <w:t>4B. Προώθηση της περιφερειακής κοινωνικής συνοχής μέσα από την ενίσχυση των μηχανισμών και υπηρεσιών για την στήριξη του ανθρώπινου δυναμικού, της απασχόλησης, της εκπαίδευσης, της υγειονομικής περίθαλψης, της κοινωνικοοικονομικής ένταξης, της ισότητας των ευκαιριών και την αντιμετώπιση κινδύνων φτώχειας και αποκλεισμού</w:t>
            </w:r>
          </w:p>
        </w:tc>
        <w:tc>
          <w:tcPr>
            <w:tcW w:w="1559" w:type="dxa"/>
            <w:shd w:val="clear" w:color="auto" w:fill="auto"/>
          </w:tcPr>
          <w:p w:rsidR="006C1442" w:rsidRDefault="0010464A">
            <w:pPr>
              <w:jc w:val="left"/>
              <w:rPr>
                <w:rFonts w:ascii="Tahoma" w:hAnsi="Tahoma" w:cs="Tahoma"/>
                <w:lang w:val="en-US"/>
              </w:rPr>
            </w:pPr>
            <w:r>
              <w:rPr>
                <w:rFonts w:ascii="MyriadPro-Regular" w:eastAsiaTheme="minorHAnsi" w:hAnsi="MyriadPro-Regular" w:cs="MyriadPro-Regular"/>
                <w:sz w:val="20"/>
                <w:szCs w:val="20"/>
                <w:lang w:eastAsia="en-US" w:bidi="he-IL"/>
              </w:rPr>
              <w:t>Ευρωπαϊκό Κοινωνικό Ταμείο</w:t>
            </w:r>
          </w:p>
        </w:tc>
        <w:tc>
          <w:tcPr>
            <w:tcW w:w="3402" w:type="dxa"/>
            <w:gridSpan w:val="3"/>
            <w:shd w:val="clear" w:color="auto" w:fill="auto"/>
          </w:tcPr>
          <w:p w:rsidR="006C1442" w:rsidRDefault="0010464A">
            <w:pPr>
              <w:jc w:val="left"/>
              <w:rPr>
                <w:rFonts w:ascii="Tahoma" w:hAnsi="Tahoma" w:cs="Tahoma"/>
              </w:rPr>
            </w:pPr>
            <w:r>
              <w:rPr>
                <w:rFonts w:ascii="MyriadPro-Regular" w:eastAsiaTheme="minorHAnsi" w:hAnsi="MyriadPro-Regular" w:cs="MyriadPro-Regular"/>
                <w:sz w:val="20"/>
                <w:szCs w:val="20"/>
                <w:lang w:eastAsia="en-US" w:bidi="he-IL"/>
              </w:rPr>
              <w:t>ESO 4.1  Ισότιμη πρόσβαση σε ποιοτικές κοινωνικές και υγειονομικές υπηρεσίες</w:t>
            </w:r>
          </w:p>
        </w:tc>
      </w:tr>
      <w:tr w:rsidR="006C1442">
        <w:trPr>
          <w:trHeight w:val="381"/>
        </w:trPr>
        <w:tc>
          <w:tcPr>
            <w:tcW w:w="1702" w:type="dxa"/>
            <w:vMerge w:val="restart"/>
            <w:vAlign w:val="center"/>
          </w:tcPr>
          <w:p w:rsidR="006C1442" w:rsidRDefault="0010464A">
            <w:pPr>
              <w:pStyle w:val="ad"/>
              <w:numPr>
                <w:ilvl w:val="0"/>
                <w:numId w:val="10"/>
              </w:numPr>
              <w:tabs>
                <w:tab w:val="left" w:pos="464"/>
              </w:tabs>
              <w:ind w:left="322" w:hanging="284"/>
              <w:contextualSpacing w:val="0"/>
              <w:jc w:val="left"/>
              <w:rPr>
                <w:rFonts w:ascii="Tahoma" w:hAnsi="Tahoma" w:cs="Tahoma"/>
              </w:rPr>
            </w:pPr>
            <w:r>
              <w:rPr>
                <w:rFonts w:ascii="Tahoma" w:hAnsi="Tahoma" w:cs="Tahoma"/>
              </w:rPr>
              <w:t xml:space="preserve">ΚΩΔΙΚΟΣ </w:t>
            </w:r>
          </w:p>
        </w:tc>
        <w:tc>
          <w:tcPr>
            <w:tcW w:w="1559" w:type="dxa"/>
            <w:vMerge w:val="restart"/>
            <w:vAlign w:val="center"/>
          </w:tcPr>
          <w:p w:rsidR="006C1442" w:rsidRDefault="0010464A">
            <w:pPr>
              <w:pStyle w:val="ad"/>
              <w:numPr>
                <w:ilvl w:val="0"/>
                <w:numId w:val="10"/>
              </w:numPr>
              <w:tabs>
                <w:tab w:val="left" w:pos="273"/>
              </w:tabs>
              <w:contextualSpacing w:val="0"/>
              <w:jc w:val="left"/>
              <w:rPr>
                <w:rFonts w:ascii="Tahoma" w:hAnsi="Tahoma" w:cs="Tahoma"/>
              </w:rPr>
            </w:pPr>
            <w:r>
              <w:rPr>
                <w:rFonts w:ascii="Tahoma" w:hAnsi="Tahoma" w:cs="Tahoma"/>
              </w:rPr>
              <w:t>ΔΕΙΚΤΗΣ</w:t>
            </w:r>
          </w:p>
        </w:tc>
        <w:tc>
          <w:tcPr>
            <w:tcW w:w="1559" w:type="dxa"/>
            <w:vMerge w:val="restart"/>
            <w:vAlign w:val="center"/>
          </w:tcPr>
          <w:p w:rsidR="006C1442" w:rsidRDefault="0010464A">
            <w:pPr>
              <w:pStyle w:val="ad"/>
              <w:numPr>
                <w:ilvl w:val="0"/>
                <w:numId w:val="10"/>
              </w:numPr>
              <w:tabs>
                <w:tab w:val="left" w:pos="456"/>
              </w:tabs>
              <w:contextualSpacing w:val="0"/>
              <w:jc w:val="left"/>
              <w:rPr>
                <w:rFonts w:ascii="Tahoma" w:hAnsi="Tahoma" w:cs="Tahoma"/>
              </w:rPr>
            </w:pPr>
            <w:r>
              <w:rPr>
                <w:rFonts w:ascii="Tahoma" w:hAnsi="Tahoma" w:cs="Tahoma"/>
              </w:rPr>
              <w:t>ΜΟΝΑΔΑ ΜΕΤΡΗΣΗΣ</w:t>
            </w:r>
          </w:p>
        </w:tc>
        <w:tc>
          <w:tcPr>
            <w:tcW w:w="1559" w:type="dxa"/>
            <w:vMerge w:val="restart"/>
            <w:vAlign w:val="center"/>
          </w:tcPr>
          <w:p w:rsidR="006C1442" w:rsidRDefault="0010464A">
            <w:pPr>
              <w:pStyle w:val="ad"/>
              <w:numPr>
                <w:ilvl w:val="0"/>
                <w:numId w:val="10"/>
              </w:numPr>
              <w:tabs>
                <w:tab w:val="center" w:pos="176"/>
              </w:tabs>
              <w:ind w:right="-108"/>
              <w:contextualSpacing w:val="0"/>
              <w:jc w:val="left"/>
              <w:rPr>
                <w:rFonts w:ascii="Tahoma" w:hAnsi="Tahoma" w:cs="Tahoma"/>
              </w:rPr>
            </w:pPr>
            <w:r>
              <w:rPr>
                <w:rFonts w:ascii="Tahoma" w:hAnsi="Tahoma" w:cs="Tahoma"/>
              </w:rPr>
              <w:t xml:space="preserve">ΚΑΤΗΓΟΡΙΑ ΠΕΡΙΦΕΡΕΙΑΣ     </w:t>
            </w:r>
          </w:p>
          <w:p w:rsidR="006C1442" w:rsidRDefault="0010464A">
            <w:pPr>
              <w:tabs>
                <w:tab w:val="center" w:pos="176"/>
              </w:tabs>
              <w:spacing w:before="0" w:beforeAutospacing="0"/>
              <w:ind w:left="357" w:right="-108"/>
              <w:jc w:val="left"/>
              <w:rPr>
                <w:rFonts w:ascii="Tahoma" w:hAnsi="Tahoma" w:cs="Tahoma"/>
              </w:rPr>
            </w:pPr>
            <w:r>
              <w:rPr>
                <w:rFonts w:ascii="Tahoma" w:hAnsi="Tahoma" w:cs="Tahoma"/>
                <w:i/>
              </w:rPr>
              <w:t>(για ΕΚΤ+, ΕΤΠΑ)</w:t>
            </w:r>
          </w:p>
        </w:tc>
        <w:tc>
          <w:tcPr>
            <w:tcW w:w="3402" w:type="dxa"/>
            <w:gridSpan w:val="3"/>
            <w:vAlign w:val="center"/>
          </w:tcPr>
          <w:p w:rsidR="006C1442" w:rsidRDefault="0010464A">
            <w:pPr>
              <w:pStyle w:val="ad"/>
              <w:numPr>
                <w:ilvl w:val="0"/>
                <w:numId w:val="10"/>
              </w:numPr>
              <w:tabs>
                <w:tab w:val="left" w:pos="318"/>
              </w:tabs>
              <w:contextualSpacing w:val="0"/>
              <w:jc w:val="center"/>
              <w:rPr>
                <w:rFonts w:ascii="Tahoma" w:hAnsi="Tahoma" w:cs="Tahoma"/>
              </w:rPr>
            </w:pPr>
            <w:r>
              <w:rPr>
                <w:rFonts w:ascii="Tahoma" w:hAnsi="Tahoma" w:cs="Tahoma"/>
              </w:rPr>
              <w:t>ΤΙΜΗ ΣΤΟΧΟΣ</w:t>
            </w:r>
          </w:p>
        </w:tc>
      </w:tr>
      <w:tr w:rsidR="006C1442">
        <w:trPr>
          <w:trHeight w:val="334"/>
        </w:trPr>
        <w:tc>
          <w:tcPr>
            <w:tcW w:w="1702" w:type="dxa"/>
            <w:vMerge/>
            <w:vAlign w:val="center"/>
          </w:tcPr>
          <w:p w:rsidR="006C1442" w:rsidRDefault="006C1442">
            <w:pPr>
              <w:tabs>
                <w:tab w:val="left" w:pos="273"/>
              </w:tabs>
              <w:jc w:val="left"/>
              <w:rPr>
                <w:rFonts w:ascii="Tahoma" w:hAnsi="Tahoma" w:cs="Tahoma"/>
              </w:rPr>
            </w:pPr>
          </w:p>
        </w:tc>
        <w:tc>
          <w:tcPr>
            <w:tcW w:w="1559" w:type="dxa"/>
            <w:vMerge/>
            <w:shd w:val="clear" w:color="auto" w:fill="auto"/>
            <w:vAlign w:val="center"/>
          </w:tcPr>
          <w:p w:rsidR="006C1442" w:rsidRDefault="006C1442">
            <w:pPr>
              <w:tabs>
                <w:tab w:val="left" w:pos="273"/>
              </w:tabs>
              <w:jc w:val="left"/>
              <w:rPr>
                <w:rFonts w:ascii="Tahoma" w:hAnsi="Tahoma" w:cs="Tahoma"/>
              </w:rPr>
            </w:pPr>
          </w:p>
        </w:tc>
        <w:tc>
          <w:tcPr>
            <w:tcW w:w="1559" w:type="dxa"/>
            <w:vMerge/>
            <w:shd w:val="clear" w:color="auto" w:fill="auto"/>
            <w:vAlign w:val="center"/>
          </w:tcPr>
          <w:p w:rsidR="006C1442" w:rsidRDefault="006C1442">
            <w:pPr>
              <w:tabs>
                <w:tab w:val="left" w:pos="273"/>
              </w:tabs>
              <w:jc w:val="left"/>
              <w:rPr>
                <w:rFonts w:ascii="Tahoma" w:hAnsi="Tahoma" w:cs="Tahoma"/>
              </w:rPr>
            </w:pPr>
          </w:p>
        </w:tc>
        <w:tc>
          <w:tcPr>
            <w:tcW w:w="1559" w:type="dxa"/>
            <w:vMerge/>
            <w:vAlign w:val="center"/>
          </w:tcPr>
          <w:p w:rsidR="006C1442" w:rsidRDefault="006C1442">
            <w:pPr>
              <w:tabs>
                <w:tab w:val="left" w:pos="273"/>
              </w:tabs>
              <w:jc w:val="left"/>
              <w:rPr>
                <w:rFonts w:ascii="Tahoma" w:hAnsi="Tahoma" w:cs="Tahoma"/>
              </w:rPr>
            </w:pPr>
          </w:p>
        </w:tc>
        <w:tc>
          <w:tcPr>
            <w:tcW w:w="1701" w:type="dxa"/>
            <w:vAlign w:val="center"/>
          </w:tcPr>
          <w:p w:rsidR="006C1442" w:rsidRDefault="0010464A">
            <w:pPr>
              <w:tabs>
                <w:tab w:val="left" w:pos="273"/>
              </w:tabs>
              <w:jc w:val="left"/>
              <w:rPr>
                <w:rFonts w:ascii="Tahoma" w:hAnsi="Tahoma" w:cs="Tahoma"/>
              </w:rPr>
            </w:pPr>
            <w:r>
              <w:rPr>
                <w:rFonts w:ascii="Tahoma" w:hAnsi="Tahoma" w:cs="Tahoma"/>
              </w:rPr>
              <w:t>ΣΥΝΟΛΟ</w:t>
            </w:r>
          </w:p>
        </w:tc>
        <w:tc>
          <w:tcPr>
            <w:tcW w:w="709" w:type="dxa"/>
            <w:vAlign w:val="center"/>
          </w:tcPr>
          <w:p w:rsidR="006C1442" w:rsidRDefault="0010464A">
            <w:pPr>
              <w:tabs>
                <w:tab w:val="left" w:pos="273"/>
              </w:tabs>
              <w:jc w:val="left"/>
              <w:rPr>
                <w:rFonts w:ascii="Tahoma" w:hAnsi="Tahoma" w:cs="Tahoma"/>
              </w:rPr>
            </w:pPr>
            <w:r>
              <w:rPr>
                <w:rFonts w:ascii="Tahoma" w:hAnsi="Tahoma" w:cs="Tahoma"/>
              </w:rPr>
              <w:t>ΑΝΔΡΕΣ</w:t>
            </w:r>
          </w:p>
        </w:tc>
        <w:tc>
          <w:tcPr>
            <w:tcW w:w="992" w:type="dxa"/>
            <w:vAlign w:val="center"/>
          </w:tcPr>
          <w:p w:rsidR="006C1442" w:rsidRDefault="0010464A">
            <w:pPr>
              <w:tabs>
                <w:tab w:val="left" w:pos="273"/>
              </w:tabs>
              <w:jc w:val="left"/>
              <w:rPr>
                <w:rFonts w:ascii="Tahoma" w:hAnsi="Tahoma" w:cs="Tahoma"/>
              </w:rPr>
            </w:pPr>
            <w:r>
              <w:rPr>
                <w:rFonts w:ascii="Tahoma" w:hAnsi="Tahoma" w:cs="Tahoma"/>
              </w:rPr>
              <w:t>ΓΥΝΑΙΚΕΣ</w:t>
            </w:r>
          </w:p>
        </w:tc>
      </w:tr>
      <w:tr w:rsidR="006C1442">
        <w:trPr>
          <w:trHeight w:val="381"/>
        </w:trPr>
        <w:tc>
          <w:tcPr>
            <w:tcW w:w="1702" w:type="dxa"/>
            <w:vAlign w:val="center"/>
          </w:tcPr>
          <w:p w:rsidR="006C1442" w:rsidRDefault="0010464A">
            <w:pPr>
              <w:tabs>
                <w:tab w:val="left" w:pos="273"/>
              </w:tabs>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PSR796</w:t>
            </w:r>
          </w:p>
        </w:tc>
        <w:tc>
          <w:tcPr>
            <w:tcW w:w="1559" w:type="dxa"/>
            <w:shd w:val="clear" w:color="auto" w:fill="auto"/>
            <w:vAlign w:val="center"/>
          </w:tcPr>
          <w:p w:rsidR="006C1442" w:rsidRDefault="0010464A">
            <w:pPr>
              <w:tabs>
                <w:tab w:val="left" w:pos="273"/>
              </w:tabs>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Αριθμός επωφελουμένων των συνεχιζόμενων </w:t>
            </w:r>
            <w:r>
              <w:rPr>
                <w:rFonts w:ascii="MyriadPro-Regular" w:eastAsiaTheme="minorHAnsi" w:hAnsi="MyriadPro-Regular" w:cs="MyriadPro-Regular"/>
                <w:sz w:val="20"/>
                <w:szCs w:val="20"/>
                <w:lang w:eastAsia="en-US" w:bidi="he-IL"/>
              </w:rPr>
              <w:lastRenderedPageBreak/>
              <w:t>κοινωνικών δομών</w:t>
            </w:r>
          </w:p>
        </w:tc>
        <w:tc>
          <w:tcPr>
            <w:tcW w:w="1559" w:type="dxa"/>
            <w:shd w:val="clear" w:color="auto" w:fill="auto"/>
            <w:vAlign w:val="center"/>
          </w:tcPr>
          <w:p w:rsidR="006C1442" w:rsidRDefault="0010464A">
            <w:pPr>
              <w:tabs>
                <w:tab w:val="left" w:pos="273"/>
              </w:tabs>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lastRenderedPageBreak/>
              <w:t>Αριθμός ατόμων</w:t>
            </w:r>
          </w:p>
        </w:tc>
        <w:tc>
          <w:tcPr>
            <w:tcW w:w="1559" w:type="dxa"/>
            <w:vAlign w:val="center"/>
          </w:tcPr>
          <w:p w:rsidR="006C1442" w:rsidRDefault="0010464A">
            <w:pPr>
              <w:tabs>
                <w:tab w:val="left" w:pos="273"/>
              </w:tabs>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Μετάβαση</w:t>
            </w:r>
          </w:p>
        </w:tc>
        <w:tc>
          <w:tcPr>
            <w:tcW w:w="1701" w:type="dxa"/>
            <w:vAlign w:val="center"/>
          </w:tcPr>
          <w:p w:rsidR="006C1442" w:rsidRDefault="0010464A">
            <w:pPr>
              <w:tabs>
                <w:tab w:val="left" w:pos="273"/>
              </w:tabs>
              <w:jc w:val="center"/>
              <w:rPr>
                <w:rFonts w:ascii="Tahoma" w:hAnsi="Tahoma" w:cs="Tahoma"/>
              </w:rPr>
            </w:pPr>
            <w:r>
              <w:rPr>
                <w:rFonts w:ascii="Tahoma" w:hAnsi="Tahoma" w:cs="Tahoma"/>
                <w:highlight w:val="yellow"/>
              </w:rPr>
              <w:t>……</w:t>
            </w:r>
            <w:r>
              <w:rPr>
                <w:rFonts w:ascii="Tahoma" w:hAnsi="Tahoma" w:cs="Tahoma"/>
              </w:rPr>
              <w:t>.</w:t>
            </w:r>
            <w:r>
              <w:rPr>
                <w:rFonts w:ascii="Tahoma" w:hAnsi="Tahoma" w:cs="Tahoma"/>
                <w:b/>
                <w:bCs/>
                <w:sz w:val="18"/>
                <w:szCs w:val="18"/>
                <w:highlight w:val="yellow"/>
              </w:rPr>
              <w:t xml:space="preserve">ΥΠΟΛΟΓΙΣΜΟΣ ΣΥΜΦΩΝΑ ΜΕ ΤΟ ΔΕΛΤΙΟ ΤΑΥΤΟΤΗΤΑΣ ΔΕΙΚΤΗ </w:t>
            </w:r>
            <w:r>
              <w:rPr>
                <w:rFonts w:ascii="Tahoma" w:hAnsi="Tahoma" w:cs="Tahoma"/>
                <w:b/>
                <w:bCs/>
                <w:sz w:val="18"/>
                <w:szCs w:val="18"/>
                <w:highlight w:val="yellow"/>
              </w:rPr>
              <w:lastRenderedPageBreak/>
              <w:t>(ΒΡΙΣΚΕΤΑΙ ΣΥΝΗΜΜΕΝΟ ΣΤΗΝ ΠΡΟΣΚΛΗΣΗ)</w:t>
            </w:r>
          </w:p>
        </w:tc>
        <w:tc>
          <w:tcPr>
            <w:tcW w:w="709" w:type="dxa"/>
            <w:vAlign w:val="center"/>
          </w:tcPr>
          <w:p w:rsidR="006C1442" w:rsidRDefault="0010464A">
            <w:pPr>
              <w:tabs>
                <w:tab w:val="left" w:pos="273"/>
              </w:tabs>
              <w:jc w:val="center"/>
              <w:rPr>
                <w:rFonts w:ascii="Tahoma" w:hAnsi="Tahoma" w:cs="Tahoma"/>
                <w:highlight w:val="yellow"/>
              </w:rPr>
            </w:pPr>
            <w:r>
              <w:rPr>
                <w:rFonts w:ascii="Tahoma" w:hAnsi="Tahoma" w:cs="Tahoma"/>
                <w:highlight w:val="yellow"/>
              </w:rPr>
              <w:lastRenderedPageBreak/>
              <w:t>…..</w:t>
            </w:r>
          </w:p>
        </w:tc>
        <w:tc>
          <w:tcPr>
            <w:tcW w:w="992" w:type="dxa"/>
            <w:vAlign w:val="center"/>
          </w:tcPr>
          <w:p w:rsidR="006C1442" w:rsidRDefault="0010464A">
            <w:pPr>
              <w:tabs>
                <w:tab w:val="left" w:pos="273"/>
              </w:tabs>
              <w:jc w:val="center"/>
              <w:rPr>
                <w:rFonts w:ascii="Tahoma" w:hAnsi="Tahoma" w:cs="Tahoma"/>
                <w:highlight w:val="yellow"/>
              </w:rPr>
            </w:pPr>
            <w:r>
              <w:rPr>
                <w:rFonts w:ascii="Tahoma" w:hAnsi="Tahoma" w:cs="Tahoma"/>
                <w:highlight w:val="yellow"/>
              </w:rPr>
              <w:t>…..</w:t>
            </w:r>
          </w:p>
        </w:tc>
      </w:tr>
    </w:tbl>
    <w:p w:rsidR="006C1442" w:rsidRDefault="0010464A">
      <w:pPr>
        <w:spacing w:before="0" w:beforeAutospacing="0"/>
        <w:ind w:firstLine="720"/>
        <w:jc w:val="left"/>
        <w:rPr>
          <w:rFonts w:ascii="Tahoma" w:hAnsi="Tahoma" w:cs="Tahoma"/>
          <w:b/>
        </w:rPr>
      </w:pPr>
      <w:r>
        <w:rPr>
          <w:rFonts w:ascii="Tahoma" w:hAnsi="Tahoma" w:cs="Tahoma"/>
          <w:b/>
        </w:rPr>
        <w:t>(+)</w:t>
      </w:r>
    </w:p>
    <w:p w:rsidR="006C1442" w:rsidRDefault="006C1442">
      <w:pPr>
        <w:spacing w:before="0" w:beforeAutospacing="0"/>
        <w:rPr>
          <w:rFonts w:ascii="Tahoma" w:hAnsi="Tahoma" w:cs="Tahoma"/>
        </w:rPr>
      </w:pPr>
    </w:p>
    <w:p w:rsidR="006C1442" w:rsidRDefault="006C1442">
      <w:pPr>
        <w:spacing w:before="0" w:beforeAutospacing="0"/>
        <w:rPr>
          <w:rFonts w:ascii="Tahoma" w:hAnsi="Tahoma" w:cs="Tahoma"/>
        </w:rPr>
      </w:pPr>
    </w:p>
    <w:p w:rsidR="006C1442" w:rsidRDefault="006C1442">
      <w:pPr>
        <w:spacing w:before="0" w:beforeAutospacing="0"/>
        <w:rPr>
          <w:rFonts w:ascii="Tahoma" w:hAnsi="Tahoma" w:cs="Tahoma"/>
        </w:rPr>
      </w:pPr>
    </w:p>
    <w:tbl>
      <w:tblPr>
        <w:tblStyle w:val="ac"/>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6C1442">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rsidR="006C1442" w:rsidRDefault="0010464A">
            <w:pPr>
              <w:ind w:left="1124" w:right="783"/>
              <w:jc w:val="center"/>
              <w:rPr>
                <w:rFonts w:ascii="Tahoma" w:hAnsi="Tahoma" w:cs="Tahoma"/>
                <w:b/>
              </w:rPr>
            </w:pPr>
            <w:r>
              <w:rPr>
                <w:rFonts w:ascii="Tahoma" w:hAnsi="Tahoma" w:cs="Tahoma"/>
                <w:b/>
              </w:rPr>
              <w:t>ΤΜΗΜΑΤΟΠΟΙΗΜΕΝΗ ΠΡΑΞΗ (</w:t>
            </w:r>
            <w:r>
              <w:rPr>
                <w:rFonts w:ascii="Tahoma" w:hAnsi="Tahoma" w:cs="Tahoma"/>
                <w:b/>
                <w:lang w:val="en-US"/>
              </w:rPr>
              <w:t>PHASED</w:t>
            </w:r>
            <w:r>
              <w:rPr>
                <w:rFonts w:ascii="Tahoma" w:hAnsi="Tahoma" w:cs="Tahoma"/>
                <w:b/>
              </w:rPr>
              <w:t xml:space="preserve">) / </w:t>
            </w:r>
            <w:r>
              <w:rPr>
                <w:rFonts w:ascii="Tahoma" w:hAnsi="Tahoma" w:cs="Tahoma"/>
                <w:b/>
              </w:rPr>
              <w:br/>
              <w:t xml:space="preserve">ΣΥΣΧΕΤΙΖΟΜΕΝΕΣ ΠΡΑΞΕΙΣ </w:t>
            </w:r>
          </w:p>
        </w:tc>
      </w:tr>
      <w:tr w:rsidR="006C1442">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rsidR="006C1442" w:rsidRDefault="0010464A">
            <w:pPr>
              <w:tabs>
                <w:tab w:val="left" w:pos="318"/>
              </w:tabs>
              <w:jc w:val="left"/>
              <w:rPr>
                <w:rFonts w:ascii="Tahoma" w:hAnsi="Tahoma" w:cs="Tahoma"/>
              </w:rPr>
            </w:pPr>
            <w:r>
              <w:rPr>
                <w:rFonts w:ascii="Tahoma" w:hAnsi="Tahoma" w:cs="Tahoma"/>
              </w:rPr>
              <w:t>ΠΡΑΞΗ ΣΕ ΕΚΤΕΛΕΣΗ ΚΑΤΑ ΦΑΣΕΙΣ ΜΕΤΑΞΥ 2014-2020 &amp; 2021-2027 (</w:t>
            </w:r>
            <w:r>
              <w:rPr>
                <w:rFonts w:ascii="Tahoma" w:hAnsi="Tahoma" w:cs="Tahoma"/>
                <w:lang w:val="en-US"/>
              </w:rPr>
              <w:t>PHASED</w:t>
            </w:r>
            <w:r>
              <w:rPr>
                <w:rFonts w:ascii="Tahoma" w:hAnsi="Tahoma" w:cs="Tahoma"/>
              </w:rPr>
              <w:t>)</w:t>
            </w:r>
          </w:p>
        </w:tc>
      </w:tr>
      <w:tr w:rsidR="006C1442">
        <w:trPr>
          <w:trHeight w:val="411"/>
          <w:jc w:val="center"/>
        </w:trPr>
        <w:tc>
          <w:tcPr>
            <w:tcW w:w="3897" w:type="dxa"/>
            <w:tcBorders>
              <w:top w:val="dotted" w:sz="4" w:space="0" w:color="auto"/>
              <w:bottom w:val="dotted" w:sz="4" w:space="0" w:color="auto"/>
            </w:tcBorders>
            <w:vAlign w:val="center"/>
          </w:tcPr>
          <w:p w:rsidR="006C1442" w:rsidRDefault="0010464A">
            <w:pPr>
              <w:pStyle w:val="ad"/>
              <w:numPr>
                <w:ilvl w:val="0"/>
                <w:numId w:val="10"/>
              </w:numPr>
              <w:tabs>
                <w:tab w:val="left" w:pos="318"/>
              </w:tabs>
              <w:contextualSpacing w:val="0"/>
              <w:jc w:val="left"/>
              <w:rPr>
                <w:rFonts w:ascii="Tahoma" w:hAnsi="Tahoma" w:cs="Tahoma"/>
              </w:rPr>
            </w:pPr>
            <w:r>
              <w:rPr>
                <w:rFonts w:ascii="Tahoma" w:hAnsi="Tahoma" w:cs="Tahoma"/>
              </w:rPr>
              <w:t>ΚΩΔΙΚΟΣ ΟΠΣ:</w:t>
            </w:r>
          </w:p>
        </w:tc>
        <w:tc>
          <w:tcPr>
            <w:tcW w:w="5737" w:type="dxa"/>
            <w:gridSpan w:val="2"/>
            <w:tcBorders>
              <w:top w:val="dotted" w:sz="4" w:space="0" w:color="auto"/>
              <w:bottom w:val="dotted" w:sz="4" w:space="0" w:color="auto"/>
            </w:tcBorders>
            <w:vAlign w:val="center"/>
          </w:tcPr>
          <w:p w:rsidR="006C1442" w:rsidRDefault="0010464A">
            <w:pPr>
              <w:jc w:val="left"/>
              <w:rPr>
                <w:rFonts w:ascii="Tahoma" w:hAnsi="Tahoma" w:cs="Tahoma"/>
                <w:lang w:val="en-US"/>
              </w:rPr>
            </w:pPr>
            <w:r>
              <w:rPr>
                <w:rFonts w:ascii="Tahoma" w:hAnsi="Tahoma" w:cs="Tahoma"/>
              </w:rPr>
              <w:t>Χ</w:t>
            </w:r>
          </w:p>
        </w:tc>
      </w:tr>
      <w:tr w:rsidR="006C1442">
        <w:trPr>
          <w:trHeight w:val="411"/>
          <w:jc w:val="center"/>
        </w:trPr>
        <w:tc>
          <w:tcPr>
            <w:tcW w:w="3897" w:type="dxa"/>
            <w:tcBorders>
              <w:top w:val="dotted" w:sz="4" w:space="0" w:color="auto"/>
              <w:bottom w:val="dotted" w:sz="4" w:space="0" w:color="auto"/>
            </w:tcBorders>
            <w:vAlign w:val="center"/>
          </w:tcPr>
          <w:p w:rsidR="006C1442" w:rsidRDefault="0010464A">
            <w:pPr>
              <w:pStyle w:val="ad"/>
              <w:numPr>
                <w:ilvl w:val="0"/>
                <w:numId w:val="10"/>
              </w:numPr>
              <w:tabs>
                <w:tab w:val="left" w:pos="318"/>
              </w:tabs>
              <w:contextualSpacing w:val="0"/>
              <w:jc w:val="left"/>
              <w:rPr>
                <w:rFonts w:ascii="Tahoma" w:hAnsi="Tahoma" w:cs="Tahoma"/>
              </w:rPr>
            </w:pPr>
            <w:r>
              <w:rPr>
                <w:rFonts w:ascii="Tahoma" w:hAnsi="Tahoma" w:cs="Tahoma"/>
              </w:rPr>
              <w:t>ΤΙΤΛΟΣ ΠΡΑΞΗΣ:</w:t>
            </w:r>
          </w:p>
        </w:tc>
        <w:tc>
          <w:tcPr>
            <w:tcW w:w="5737" w:type="dxa"/>
            <w:gridSpan w:val="2"/>
            <w:tcBorders>
              <w:top w:val="dotted" w:sz="4" w:space="0" w:color="auto"/>
              <w:bottom w:val="dotted" w:sz="4" w:space="0" w:color="auto"/>
            </w:tcBorders>
            <w:vAlign w:val="center"/>
          </w:tcPr>
          <w:p w:rsidR="006C1442" w:rsidRDefault="0010464A">
            <w:pPr>
              <w:jc w:val="left"/>
              <w:rPr>
                <w:rFonts w:ascii="Tahoma" w:hAnsi="Tahoma" w:cs="Tahoma"/>
                <w:lang w:val="en-US"/>
              </w:rPr>
            </w:pPr>
            <w:r>
              <w:rPr>
                <w:rFonts w:ascii="Tahoma" w:hAnsi="Tahoma" w:cs="Tahoma"/>
                <w:lang w:val="en-US"/>
              </w:rPr>
              <w:t>X</w:t>
            </w:r>
          </w:p>
        </w:tc>
      </w:tr>
      <w:tr w:rsidR="006C1442">
        <w:trPr>
          <w:trHeight w:val="453"/>
          <w:jc w:val="center"/>
        </w:trPr>
        <w:tc>
          <w:tcPr>
            <w:tcW w:w="3897" w:type="dxa"/>
            <w:vAlign w:val="center"/>
          </w:tcPr>
          <w:p w:rsidR="006C1442" w:rsidRDefault="0010464A">
            <w:pPr>
              <w:pStyle w:val="ad"/>
              <w:numPr>
                <w:ilvl w:val="0"/>
                <w:numId w:val="10"/>
              </w:numPr>
              <w:tabs>
                <w:tab w:val="left" w:pos="304"/>
              </w:tabs>
              <w:contextualSpacing w:val="0"/>
              <w:jc w:val="left"/>
              <w:rPr>
                <w:rFonts w:ascii="Tahoma" w:hAnsi="Tahoma" w:cs="Tahoma"/>
              </w:rPr>
            </w:pPr>
            <w:r>
              <w:rPr>
                <w:rFonts w:ascii="Tahoma" w:hAnsi="Tahoma" w:cs="Tahoma"/>
              </w:rPr>
              <w:t>ΣΥΝΟΛΙΚΗ ΔΗΜΟΣΙΑ ΔΑΠΑΝΗ Α’ ΦΑΣΗΣ:</w:t>
            </w:r>
          </w:p>
        </w:tc>
        <w:tc>
          <w:tcPr>
            <w:tcW w:w="5737" w:type="dxa"/>
            <w:gridSpan w:val="2"/>
            <w:vAlign w:val="center"/>
          </w:tcPr>
          <w:p w:rsidR="006C1442" w:rsidRDefault="0010464A">
            <w:pPr>
              <w:tabs>
                <w:tab w:val="left" w:pos="304"/>
              </w:tabs>
              <w:jc w:val="left"/>
              <w:rPr>
                <w:rFonts w:ascii="Tahoma" w:hAnsi="Tahoma" w:cs="Tahoma"/>
              </w:rPr>
            </w:pPr>
            <w:r>
              <w:rPr>
                <w:rFonts w:ascii="Tahoma" w:hAnsi="Tahoma" w:cs="Tahoma"/>
              </w:rPr>
              <w:t>Χ</w:t>
            </w:r>
          </w:p>
        </w:tc>
      </w:tr>
      <w:tr w:rsidR="006C1442">
        <w:trPr>
          <w:trHeight w:val="381"/>
          <w:jc w:val="center"/>
        </w:trPr>
        <w:tc>
          <w:tcPr>
            <w:tcW w:w="3897" w:type="dxa"/>
            <w:vAlign w:val="center"/>
          </w:tcPr>
          <w:p w:rsidR="006C1442" w:rsidRDefault="0010464A">
            <w:pPr>
              <w:pStyle w:val="ad"/>
              <w:numPr>
                <w:ilvl w:val="0"/>
                <w:numId w:val="10"/>
              </w:numPr>
              <w:tabs>
                <w:tab w:val="left" w:pos="304"/>
              </w:tabs>
              <w:contextualSpacing w:val="0"/>
              <w:jc w:val="left"/>
              <w:rPr>
                <w:rFonts w:ascii="Tahoma" w:hAnsi="Tahoma" w:cs="Tahoma"/>
              </w:rPr>
            </w:pPr>
            <w:r>
              <w:rPr>
                <w:rFonts w:ascii="Tahoma" w:hAnsi="Tahoma" w:cs="Tahoma"/>
              </w:rPr>
              <w:t>ΣΥΝΟΛΙΚΗ ΔΗΜΟΣΙΑ ΔΑΠΑΝΗ:</w:t>
            </w:r>
          </w:p>
        </w:tc>
        <w:tc>
          <w:tcPr>
            <w:tcW w:w="5737" w:type="dxa"/>
            <w:gridSpan w:val="2"/>
            <w:vAlign w:val="center"/>
          </w:tcPr>
          <w:p w:rsidR="006C1442" w:rsidRDefault="0010464A">
            <w:pPr>
              <w:tabs>
                <w:tab w:val="left" w:pos="176"/>
                <w:tab w:val="left" w:pos="318"/>
              </w:tabs>
              <w:jc w:val="left"/>
              <w:rPr>
                <w:rFonts w:ascii="Tahoma" w:hAnsi="Tahoma" w:cs="Tahoma"/>
              </w:rPr>
            </w:pPr>
            <w:r>
              <w:rPr>
                <w:rFonts w:ascii="Tahoma" w:hAnsi="Tahoma" w:cs="Tahoma"/>
              </w:rPr>
              <w:t>Χ</w:t>
            </w:r>
          </w:p>
        </w:tc>
      </w:tr>
      <w:tr w:rsidR="006C1442">
        <w:trPr>
          <w:trHeight w:val="1151"/>
          <w:jc w:val="center"/>
        </w:trPr>
        <w:tc>
          <w:tcPr>
            <w:tcW w:w="9634" w:type="dxa"/>
            <w:gridSpan w:val="3"/>
          </w:tcPr>
          <w:p w:rsidR="006C1442" w:rsidRDefault="0010464A">
            <w:pPr>
              <w:pStyle w:val="ad"/>
              <w:numPr>
                <w:ilvl w:val="0"/>
                <w:numId w:val="10"/>
              </w:numPr>
              <w:tabs>
                <w:tab w:val="left" w:pos="304"/>
              </w:tabs>
              <w:spacing w:before="120" w:beforeAutospacing="0"/>
              <w:ind w:left="304" w:hanging="357"/>
              <w:contextualSpacing w:val="0"/>
              <w:jc w:val="left"/>
              <w:rPr>
                <w:rFonts w:ascii="Tahoma" w:hAnsi="Tahoma" w:cs="Tahoma"/>
                <w:i/>
              </w:rPr>
            </w:pPr>
            <w:r>
              <w:rPr>
                <w:rFonts w:ascii="Tahoma" w:hAnsi="Tahoma" w:cs="Tahoma"/>
              </w:rPr>
              <w:t xml:space="preserve">ΣΥΝΟΠΤΙΚΗ ΑΝΑΦΟΡΑ ΦΥΣΙΚΟΥ ΑΝΤΙΚΕΙΜΕΝΟΥ ΠΡΑΞΗΣ </w:t>
            </w:r>
            <w:r>
              <w:rPr>
                <w:rFonts w:ascii="Tahoma" w:hAnsi="Tahoma" w:cs="Tahoma"/>
                <w:i/>
              </w:rPr>
              <w:t>[περιγραφή του φυσικού αντικειμένου που εκτελέστηκε στο ΕΣΠΑ 2014-2020 (α΄ φάση)]</w:t>
            </w:r>
          </w:p>
          <w:p w:rsidR="006C1442" w:rsidRDefault="006C1442">
            <w:pPr>
              <w:pStyle w:val="ad"/>
              <w:ind w:left="304"/>
              <w:contextualSpacing w:val="0"/>
              <w:rPr>
                <w:rFonts w:ascii="Tahoma" w:hAnsi="Tahoma" w:cs="Tahoma"/>
                <w:i/>
              </w:rPr>
            </w:pPr>
          </w:p>
          <w:p w:rsidR="006C1442" w:rsidRDefault="006C1442">
            <w:pPr>
              <w:pStyle w:val="ad"/>
              <w:ind w:left="304"/>
              <w:contextualSpacing w:val="0"/>
              <w:rPr>
                <w:rFonts w:ascii="Tahoma" w:hAnsi="Tahoma" w:cs="Tahoma"/>
                <w:i/>
              </w:rPr>
            </w:pPr>
          </w:p>
          <w:p w:rsidR="006C1442" w:rsidRDefault="006C1442">
            <w:pPr>
              <w:pStyle w:val="ad"/>
              <w:ind w:left="304"/>
              <w:contextualSpacing w:val="0"/>
              <w:rPr>
                <w:rFonts w:ascii="Tahoma" w:hAnsi="Tahoma" w:cs="Tahoma"/>
                <w:i/>
              </w:rPr>
            </w:pPr>
          </w:p>
          <w:p w:rsidR="006C1442" w:rsidRDefault="006C1442">
            <w:pPr>
              <w:pStyle w:val="ad"/>
              <w:ind w:left="304"/>
              <w:contextualSpacing w:val="0"/>
              <w:rPr>
                <w:rFonts w:ascii="Tahoma" w:hAnsi="Tahoma" w:cs="Tahoma"/>
              </w:rPr>
            </w:pPr>
          </w:p>
        </w:tc>
      </w:tr>
      <w:tr w:rsidR="006C1442">
        <w:trPr>
          <w:trHeight w:val="391"/>
          <w:jc w:val="center"/>
        </w:trPr>
        <w:tc>
          <w:tcPr>
            <w:tcW w:w="9634" w:type="dxa"/>
            <w:gridSpan w:val="3"/>
            <w:shd w:val="clear" w:color="auto" w:fill="F2F2F2" w:themeFill="background1" w:themeFillShade="F2"/>
            <w:vAlign w:val="center"/>
          </w:tcPr>
          <w:p w:rsidR="006C1442" w:rsidRDefault="0010464A">
            <w:pPr>
              <w:spacing w:before="0" w:beforeAutospacing="0"/>
              <w:jc w:val="left"/>
              <w:rPr>
                <w:rFonts w:ascii="Tahoma" w:hAnsi="Tahoma" w:cs="Tahoma"/>
              </w:rPr>
            </w:pPr>
            <w:r>
              <w:rPr>
                <w:rFonts w:ascii="Tahoma" w:hAnsi="Tahoma" w:cs="Tahoma"/>
              </w:rPr>
              <w:t xml:space="preserve">ΣΥΣΧΕΤΙΖΟΜΕΝΕΣ ΠΡΑΞΕΙΣ </w:t>
            </w:r>
          </w:p>
        </w:tc>
      </w:tr>
      <w:tr w:rsidR="006C1442">
        <w:trPr>
          <w:trHeight w:val="422"/>
          <w:jc w:val="center"/>
        </w:trPr>
        <w:tc>
          <w:tcPr>
            <w:tcW w:w="5524" w:type="dxa"/>
            <w:gridSpan w:val="2"/>
            <w:vAlign w:val="center"/>
          </w:tcPr>
          <w:p w:rsidR="006C1442" w:rsidRDefault="0010464A">
            <w:pPr>
              <w:pStyle w:val="ad"/>
              <w:numPr>
                <w:ilvl w:val="0"/>
                <w:numId w:val="10"/>
              </w:numPr>
              <w:tabs>
                <w:tab w:val="left" w:pos="304"/>
              </w:tabs>
              <w:contextualSpacing w:val="0"/>
              <w:jc w:val="left"/>
              <w:rPr>
                <w:rFonts w:ascii="Tahoma" w:hAnsi="Tahoma" w:cs="Tahoma"/>
              </w:rPr>
            </w:pPr>
            <w:r>
              <w:rPr>
                <w:rFonts w:ascii="Tahoma" w:hAnsi="Tahoma" w:cs="Tahoma"/>
              </w:rPr>
              <w:t>ΑΠΟΤΕΛΕΙ ΣΥΜΠΛΗΡΩΣΗ/ΕΠΕΚΤΑΣΗ ΤΗΣ ΑΚΟΛΟΥΘΗΣ ΠΡΑΞΗΣ:</w:t>
            </w:r>
          </w:p>
        </w:tc>
        <w:tc>
          <w:tcPr>
            <w:tcW w:w="4110" w:type="dxa"/>
            <w:vAlign w:val="center"/>
          </w:tcPr>
          <w:p w:rsidR="006C1442" w:rsidRDefault="0010464A">
            <w:pPr>
              <w:pStyle w:val="ad"/>
              <w:tabs>
                <w:tab w:val="left" w:pos="273"/>
              </w:tabs>
              <w:ind w:left="360"/>
              <w:contextualSpacing w:val="0"/>
              <w:jc w:val="left"/>
              <w:rPr>
                <w:rFonts w:ascii="Tahoma" w:hAnsi="Tahoma" w:cs="Tahoma"/>
                <w:sz w:val="18"/>
                <w:szCs w:val="18"/>
              </w:rPr>
            </w:pPr>
            <w:r>
              <w:rPr>
                <w:rFonts w:ascii="Tahoma" w:hAnsi="Tahoma" w:cs="Tahoma"/>
                <w:sz w:val="18"/>
                <w:szCs w:val="18"/>
                <w:highlight w:val="yellow"/>
              </w:rPr>
              <w:t>ΝΑΙ</w:t>
            </w:r>
          </w:p>
        </w:tc>
      </w:tr>
      <w:tr w:rsidR="006C1442">
        <w:trPr>
          <w:trHeight w:val="422"/>
          <w:jc w:val="center"/>
        </w:trPr>
        <w:tc>
          <w:tcPr>
            <w:tcW w:w="5524" w:type="dxa"/>
            <w:gridSpan w:val="2"/>
            <w:vAlign w:val="center"/>
          </w:tcPr>
          <w:p w:rsidR="006C1442" w:rsidRDefault="0010464A">
            <w:pPr>
              <w:pStyle w:val="ad"/>
              <w:numPr>
                <w:ilvl w:val="0"/>
                <w:numId w:val="10"/>
              </w:numPr>
              <w:tabs>
                <w:tab w:val="left" w:pos="304"/>
              </w:tabs>
              <w:contextualSpacing w:val="0"/>
              <w:jc w:val="left"/>
              <w:rPr>
                <w:rFonts w:ascii="Tahoma" w:hAnsi="Tahoma" w:cs="Tahoma"/>
              </w:rPr>
            </w:pPr>
            <w:r>
              <w:rPr>
                <w:rFonts w:ascii="Tahoma" w:hAnsi="Tahoma" w:cs="Tahoma"/>
              </w:rPr>
              <w:t>ΒΡΙΣΚΕΤΑΙ ΣΕ ΣΥΝΕΡΓΕΙΑ ΜΕ ΤΗΝ ΑΚΟΛΟΥΘΗ ΠΡΑΞΗ:</w:t>
            </w:r>
          </w:p>
        </w:tc>
        <w:tc>
          <w:tcPr>
            <w:tcW w:w="4110" w:type="dxa"/>
            <w:vAlign w:val="center"/>
          </w:tcPr>
          <w:p w:rsidR="006C1442" w:rsidRDefault="0010464A">
            <w:pPr>
              <w:pStyle w:val="ad"/>
              <w:tabs>
                <w:tab w:val="left" w:pos="273"/>
              </w:tabs>
              <w:ind w:left="360"/>
              <w:contextualSpacing w:val="0"/>
              <w:jc w:val="left"/>
              <w:rPr>
                <w:rFonts w:ascii="Tahoma" w:hAnsi="Tahoma" w:cs="Tahoma"/>
                <w:sz w:val="18"/>
                <w:szCs w:val="18"/>
              </w:rPr>
            </w:pPr>
            <w:r>
              <w:rPr>
                <w:rFonts w:ascii="Tahoma" w:hAnsi="Tahoma" w:cs="Tahoma"/>
                <w:sz w:val="18"/>
                <w:szCs w:val="18"/>
                <w:highlight w:val="yellow"/>
              </w:rPr>
              <w:t>ΝΑΙ</w:t>
            </w:r>
          </w:p>
        </w:tc>
      </w:tr>
      <w:tr w:rsidR="006C1442">
        <w:trPr>
          <w:trHeight w:val="422"/>
          <w:jc w:val="center"/>
        </w:trPr>
        <w:tc>
          <w:tcPr>
            <w:tcW w:w="5524" w:type="dxa"/>
            <w:gridSpan w:val="2"/>
            <w:vAlign w:val="center"/>
          </w:tcPr>
          <w:p w:rsidR="006C1442" w:rsidRDefault="0010464A">
            <w:pPr>
              <w:pStyle w:val="ad"/>
              <w:numPr>
                <w:ilvl w:val="0"/>
                <w:numId w:val="10"/>
              </w:numPr>
              <w:tabs>
                <w:tab w:val="left" w:pos="304"/>
              </w:tabs>
              <w:contextualSpacing w:val="0"/>
              <w:jc w:val="left"/>
              <w:rPr>
                <w:rFonts w:ascii="Tahoma" w:hAnsi="Tahoma" w:cs="Tahoma"/>
              </w:rPr>
            </w:pPr>
            <w:r>
              <w:rPr>
                <w:rFonts w:ascii="Tahoma" w:hAnsi="Tahoma" w:cs="Tahoma"/>
              </w:rPr>
              <w:t xml:space="preserve">ΚΩΔΙΚΟΣ ΟΠΣ: </w:t>
            </w:r>
            <w:r>
              <w:rPr>
                <w:rFonts w:ascii="Tahoma" w:hAnsi="Tahoma" w:cs="Tahoma"/>
                <w:sz w:val="18"/>
                <w:szCs w:val="18"/>
                <w:highlight w:val="yellow"/>
              </w:rPr>
              <w:t>ΑΝΑΓΡΑΦΗ ΤΟΥ ΚΩΔΙΚΟΥ ΤΗΣ ΠΡΑΞΗΣ</w:t>
            </w:r>
            <w:r>
              <w:rPr>
                <w:rFonts w:ascii="Tahoma" w:hAnsi="Tahoma" w:cs="Tahoma"/>
                <w:sz w:val="18"/>
                <w:szCs w:val="18"/>
              </w:rPr>
              <w:t xml:space="preserve"> </w:t>
            </w:r>
            <w:r>
              <w:rPr>
                <w:rFonts w:ascii="Tahoma" w:hAnsi="Tahoma" w:cs="Tahoma"/>
                <w:sz w:val="18"/>
                <w:szCs w:val="18"/>
                <w:highlight w:val="yellow"/>
              </w:rPr>
              <w:t>ΚΚ ΣΤΟ ΕΠ ΑΤΤΙΚΗ 2014 - 2020</w:t>
            </w:r>
          </w:p>
        </w:tc>
        <w:tc>
          <w:tcPr>
            <w:tcW w:w="4110" w:type="dxa"/>
            <w:vAlign w:val="center"/>
          </w:tcPr>
          <w:p w:rsidR="006C1442" w:rsidRDefault="0010464A">
            <w:pPr>
              <w:pStyle w:val="ad"/>
              <w:numPr>
                <w:ilvl w:val="0"/>
                <w:numId w:val="10"/>
              </w:numPr>
              <w:tabs>
                <w:tab w:val="left" w:pos="304"/>
              </w:tabs>
              <w:contextualSpacing w:val="0"/>
              <w:jc w:val="left"/>
              <w:rPr>
                <w:rFonts w:ascii="Tahoma" w:hAnsi="Tahoma" w:cs="Tahoma"/>
              </w:rPr>
            </w:pPr>
            <w:r>
              <w:rPr>
                <w:rFonts w:ascii="Tahoma" w:hAnsi="Tahoma" w:cs="Tahoma"/>
              </w:rPr>
              <w:t>ΆΛΛΟΣ ΚΩΔΙΚΟΣ:</w:t>
            </w:r>
          </w:p>
        </w:tc>
      </w:tr>
      <w:tr w:rsidR="006C1442">
        <w:trPr>
          <w:trHeight w:val="422"/>
          <w:jc w:val="center"/>
        </w:trPr>
        <w:tc>
          <w:tcPr>
            <w:tcW w:w="9634" w:type="dxa"/>
            <w:gridSpan w:val="3"/>
            <w:vAlign w:val="center"/>
          </w:tcPr>
          <w:p w:rsidR="006C1442" w:rsidRDefault="0010464A">
            <w:pPr>
              <w:pStyle w:val="ad"/>
              <w:numPr>
                <w:ilvl w:val="0"/>
                <w:numId w:val="10"/>
              </w:numPr>
              <w:tabs>
                <w:tab w:val="left" w:pos="304"/>
              </w:tabs>
              <w:contextualSpacing w:val="0"/>
              <w:jc w:val="left"/>
              <w:rPr>
                <w:rFonts w:ascii="Tahoma" w:hAnsi="Tahoma" w:cs="Tahoma"/>
              </w:rPr>
            </w:pPr>
            <w:r>
              <w:rPr>
                <w:rFonts w:ascii="Tahoma" w:hAnsi="Tahoma" w:cs="Tahoma"/>
              </w:rPr>
              <w:t>ΤΙΤΛΟΣ ΠΡΑΞΗΣ :</w:t>
            </w:r>
            <w:r>
              <w:rPr>
                <w:rFonts w:ascii="Tahoma" w:hAnsi="Tahoma" w:cs="Tahoma"/>
                <w:highlight w:val="yellow"/>
              </w:rPr>
              <w:t xml:space="preserve"> </w:t>
            </w:r>
            <w:r>
              <w:rPr>
                <w:rFonts w:ascii="Tahoma" w:hAnsi="Tahoma" w:cs="Tahoma"/>
                <w:sz w:val="18"/>
                <w:szCs w:val="18"/>
                <w:highlight w:val="yellow"/>
              </w:rPr>
              <w:t>ΑΝΑΓΡΑΦΗ ΤΗΣ ΠΡΑΞΗΣ ΚΚ ΤΟΥ ΔΗΜΟΥ ΣΤΟ ΕΠ ΑΤΤΙΚΗ 2014 – 2020</w:t>
            </w:r>
            <w:r>
              <w:rPr>
                <w:rFonts w:ascii="Tahoma" w:hAnsi="Tahoma" w:cs="Tahoma"/>
                <w:sz w:val="18"/>
                <w:szCs w:val="18"/>
              </w:rPr>
              <w:t xml:space="preserve"> </w:t>
            </w:r>
          </w:p>
        </w:tc>
      </w:tr>
      <w:tr w:rsidR="006C1442">
        <w:trPr>
          <w:trHeight w:val="422"/>
          <w:jc w:val="center"/>
        </w:trPr>
        <w:tc>
          <w:tcPr>
            <w:tcW w:w="9634" w:type="dxa"/>
            <w:gridSpan w:val="3"/>
            <w:vAlign w:val="center"/>
          </w:tcPr>
          <w:p w:rsidR="006C1442" w:rsidRDefault="0010464A">
            <w:pPr>
              <w:pStyle w:val="ad"/>
              <w:numPr>
                <w:ilvl w:val="0"/>
                <w:numId w:val="10"/>
              </w:numPr>
              <w:tabs>
                <w:tab w:val="left" w:pos="304"/>
              </w:tabs>
              <w:contextualSpacing w:val="0"/>
              <w:jc w:val="left"/>
              <w:rPr>
                <w:rFonts w:ascii="Tahoma" w:hAnsi="Tahoma" w:cs="Tahoma"/>
              </w:rPr>
            </w:pPr>
            <w:r>
              <w:rPr>
                <w:rFonts w:ascii="Tahoma" w:hAnsi="Tahoma" w:cs="Tahoma"/>
              </w:rPr>
              <w:t>ΔΙΚΑΙΟΥΧΟΣ ΠΡΑΞΗΣ (</w:t>
            </w:r>
            <w:r>
              <w:rPr>
                <w:rFonts w:ascii="Tahoma" w:hAnsi="Tahoma" w:cs="Tahoma"/>
                <w:sz w:val="18"/>
                <w:szCs w:val="18"/>
                <w:highlight w:val="yellow"/>
              </w:rPr>
              <w:t>ΓΙΝΕΤΑΙ ΑΥΤΟΜΑΤΑ)</w:t>
            </w:r>
          </w:p>
        </w:tc>
      </w:tr>
      <w:tr w:rsidR="006C1442">
        <w:trPr>
          <w:trHeight w:val="422"/>
          <w:jc w:val="center"/>
        </w:trPr>
        <w:tc>
          <w:tcPr>
            <w:tcW w:w="5524" w:type="dxa"/>
            <w:gridSpan w:val="2"/>
            <w:vAlign w:val="center"/>
          </w:tcPr>
          <w:p w:rsidR="006C1442" w:rsidRDefault="0010464A">
            <w:pPr>
              <w:pStyle w:val="ad"/>
              <w:numPr>
                <w:ilvl w:val="0"/>
                <w:numId w:val="10"/>
              </w:numPr>
              <w:tabs>
                <w:tab w:val="left" w:pos="304"/>
              </w:tabs>
              <w:contextualSpacing w:val="0"/>
              <w:jc w:val="left"/>
              <w:rPr>
                <w:rFonts w:ascii="Tahoma" w:hAnsi="Tahoma" w:cs="Tahoma"/>
              </w:rPr>
            </w:pPr>
            <w:r>
              <w:rPr>
                <w:rFonts w:ascii="Tahoma" w:hAnsi="Tahoma" w:cs="Tahoma"/>
              </w:rPr>
              <w:t>ΚΑΤΑΣΤΑΣΗ ΠΡΑΞΗΣ:</w:t>
            </w:r>
          </w:p>
        </w:tc>
        <w:tc>
          <w:tcPr>
            <w:tcW w:w="4110" w:type="dxa"/>
            <w:vAlign w:val="center"/>
          </w:tcPr>
          <w:p w:rsidR="006C1442" w:rsidRDefault="0010464A">
            <w:pPr>
              <w:rPr>
                <w:rFonts w:ascii="Tahoma" w:hAnsi="Tahoma" w:cs="Tahoma"/>
              </w:rPr>
            </w:pPr>
            <w:r>
              <w:rPr>
                <w:rFonts w:ascii="Tahoma" w:hAnsi="Tahoma" w:cs="Tahoma"/>
                <w:sz w:val="18"/>
                <w:szCs w:val="18"/>
              </w:rPr>
              <w:t xml:space="preserve">ΕΝΤΑΓΜΕΝΗ </w:t>
            </w:r>
            <w:r>
              <w:rPr>
                <w:rFonts w:ascii="Tahoma" w:hAnsi="Tahoma" w:cs="Tahoma"/>
              </w:rPr>
              <w:t>(</w:t>
            </w:r>
            <w:r>
              <w:rPr>
                <w:rFonts w:ascii="Tahoma" w:hAnsi="Tahoma" w:cs="Tahoma"/>
                <w:sz w:val="18"/>
                <w:szCs w:val="18"/>
                <w:highlight w:val="yellow"/>
              </w:rPr>
              <w:t>ΓΙΝΕΤΑΙ ΑΥΤΟΜΑΤΑ)</w:t>
            </w:r>
          </w:p>
        </w:tc>
      </w:tr>
      <w:tr w:rsidR="006C1442">
        <w:trPr>
          <w:trHeight w:val="422"/>
          <w:jc w:val="center"/>
        </w:trPr>
        <w:tc>
          <w:tcPr>
            <w:tcW w:w="5524" w:type="dxa"/>
            <w:gridSpan w:val="2"/>
            <w:vAlign w:val="center"/>
          </w:tcPr>
          <w:p w:rsidR="006C1442" w:rsidRDefault="0010464A">
            <w:pPr>
              <w:pStyle w:val="ad"/>
              <w:numPr>
                <w:ilvl w:val="0"/>
                <w:numId w:val="10"/>
              </w:numPr>
              <w:tabs>
                <w:tab w:val="left" w:pos="304"/>
              </w:tabs>
              <w:contextualSpacing w:val="0"/>
              <w:jc w:val="left"/>
              <w:rPr>
                <w:rFonts w:ascii="Tahoma" w:hAnsi="Tahoma" w:cs="Tahoma"/>
              </w:rPr>
            </w:pPr>
            <w:r>
              <w:rPr>
                <w:rFonts w:ascii="Tahoma" w:hAnsi="Tahoma" w:cs="Tahoma"/>
              </w:rPr>
              <w:t>ΗΜΕΡΟΜΗΝΙΑ ΟΛΟΚΛΗΡΩΣΗΣ:</w:t>
            </w:r>
          </w:p>
        </w:tc>
        <w:tc>
          <w:tcPr>
            <w:tcW w:w="4110" w:type="dxa"/>
            <w:vAlign w:val="center"/>
          </w:tcPr>
          <w:p w:rsidR="006C1442" w:rsidRDefault="0010464A">
            <w:pPr>
              <w:rPr>
                <w:rFonts w:ascii="Tahoma" w:hAnsi="Tahoma" w:cs="Tahoma"/>
              </w:rPr>
            </w:pPr>
            <w:r>
              <w:rPr>
                <w:rFonts w:ascii="Tahoma" w:hAnsi="Tahoma" w:cs="Tahoma"/>
                <w:sz w:val="18"/>
                <w:szCs w:val="18"/>
              </w:rPr>
              <w:t xml:space="preserve">31.12.2022 </w:t>
            </w:r>
          </w:p>
        </w:tc>
      </w:tr>
      <w:tr w:rsidR="006C1442">
        <w:trPr>
          <w:trHeight w:val="424"/>
          <w:jc w:val="center"/>
        </w:trPr>
        <w:tc>
          <w:tcPr>
            <w:tcW w:w="5524" w:type="dxa"/>
            <w:gridSpan w:val="2"/>
            <w:vAlign w:val="center"/>
          </w:tcPr>
          <w:p w:rsidR="006C1442" w:rsidRDefault="0010464A">
            <w:pPr>
              <w:pStyle w:val="ad"/>
              <w:numPr>
                <w:ilvl w:val="0"/>
                <w:numId w:val="10"/>
              </w:numPr>
              <w:tabs>
                <w:tab w:val="left" w:pos="304"/>
              </w:tabs>
              <w:contextualSpacing w:val="0"/>
              <w:jc w:val="left"/>
              <w:rPr>
                <w:rFonts w:ascii="Tahoma" w:hAnsi="Tahoma" w:cs="Tahoma"/>
              </w:rPr>
            </w:pPr>
            <w:r>
              <w:rPr>
                <w:rFonts w:ascii="Tahoma" w:hAnsi="Tahoma" w:cs="Tahoma"/>
              </w:rPr>
              <w:t>ΣΥΝΟΛΙΚΗ ΔΗΜΟΣΙΑ ΔΑΠΑΝΗ</w:t>
            </w:r>
            <w:r>
              <w:rPr>
                <w:rFonts w:ascii="Tahoma" w:hAnsi="Tahoma" w:cs="Tahoma"/>
                <w:lang w:val="en-US"/>
              </w:rPr>
              <w:t>:</w:t>
            </w:r>
          </w:p>
        </w:tc>
        <w:tc>
          <w:tcPr>
            <w:tcW w:w="4110" w:type="dxa"/>
            <w:vAlign w:val="center"/>
          </w:tcPr>
          <w:p w:rsidR="006C1442" w:rsidRDefault="0010464A">
            <w:pPr>
              <w:ind w:left="9"/>
              <w:rPr>
                <w:rFonts w:ascii="Tahoma" w:hAnsi="Tahoma" w:cs="Tahoma"/>
              </w:rPr>
            </w:pPr>
            <w:r>
              <w:rPr>
                <w:rFonts w:ascii="Tahoma" w:hAnsi="Tahoma" w:cs="Tahoma"/>
              </w:rPr>
              <w:t>(</w:t>
            </w:r>
            <w:r>
              <w:rPr>
                <w:rFonts w:ascii="Tahoma" w:hAnsi="Tahoma" w:cs="Tahoma"/>
                <w:sz w:val="18"/>
                <w:szCs w:val="18"/>
                <w:highlight w:val="yellow"/>
              </w:rPr>
              <w:t>ΓΙΝΕΤΑΙ ΑΥΤΟΜΑΤΑ)</w:t>
            </w:r>
          </w:p>
        </w:tc>
      </w:tr>
      <w:tr w:rsidR="006C1442">
        <w:trPr>
          <w:trHeight w:val="455"/>
          <w:jc w:val="center"/>
        </w:trPr>
        <w:tc>
          <w:tcPr>
            <w:tcW w:w="9634" w:type="dxa"/>
            <w:gridSpan w:val="3"/>
            <w:shd w:val="clear" w:color="auto" w:fill="auto"/>
            <w:vAlign w:val="center"/>
          </w:tcPr>
          <w:p w:rsidR="006C1442" w:rsidRDefault="0010464A">
            <w:pPr>
              <w:widowControl w:val="0"/>
              <w:numPr>
                <w:ilvl w:val="0"/>
                <w:numId w:val="10"/>
              </w:numPr>
              <w:tabs>
                <w:tab w:val="left" w:pos="360"/>
                <w:tab w:val="left" w:pos="412"/>
              </w:tabs>
              <w:autoSpaceDE w:val="0"/>
              <w:autoSpaceDN w:val="0"/>
              <w:adjustRightInd w:val="0"/>
              <w:spacing w:before="0" w:beforeAutospacing="0"/>
              <w:jc w:val="left"/>
              <w:rPr>
                <w:rFonts w:ascii="Arial" w:hAnsi="Arial"/>
                <w:sz w:val="24"/>
                <w:szCs w:val="24"/>
              </w:rPr>
            </w:pPr>
            <w:r>
              <w:rPr>
                <w:rFonts w:ascii="Tahoma" w:hAnsi="Tahoma" w:cs="Tahoma"/>
              </w:rPr>
              <w:t xml:space="preserve">ΠΗΓΗ ΧΡΗΜΑΤΟΔΟΤΗΣΗΣ: </w:t>
            </w:r>
            <w:r>
              <w:rPr>
                <w:rFonts w:ascii="Arial" w:hAnsi="Arial"/>
                <w:color w:val="000000"/>
                <w:sz w:val="18"/>
                <w:szCs w:val="18"/>
              </w:rPr>
              <w:t>ΕΚΤ</w:t>
            </w:r>
          </w:p>
          <w:p w:rsidR="006C1442" w:rsidRDefault="006C1442">
            <w:pPr>
              <w:tabs>
                <w:tab w:val="left" w:pos="304"/>
              </w:tabs>
              <w:jc w:val="left"/>
              <w:rPr>
                <w:rFonts w:ascii="Tahoma" w:hAnsi="Tahoma" w:cs="Tahoma"/>
              </w:rPr>
            </w:pPr>
          </w:p>
        </w:tc>
      </w:tr>
      <w:tr w:rsidR="006C1442">
        <w:trPr>
          <w:trHeight w:val="1279"/>
          <w:jc w:val="center"/>
        </w:trPr>
        <w:tc>
          <w:tcPr>
            <w:tcW w:w="9634" w:type="dxa"/>
            <w:gridSpan w:val="3"/>
            <w:shd w:val="clear" w:color="auto" w:fill="auto"/>
          </w:tcPr>
          <w:p w:rsidR="006C1442" w:rsidRDefault="0010464A">
            <w:pPr>
              <w:pStyle w:val="ad"/>
              <w:numPr>
                <w:ilvl w:val="0"/>
                <w:numId w:val="10"/>
              </w:numPr>
              <w:tabs>
                <w:tab w:val="left" w:pos="304"/>
              </w:tabs>
              <w:spacing w:before="120" w:beforeAutospacing="0"/>
              <w:ind w:left="357" w:hanging="357"/>
              <w:contextualSpacing w:val="0"/>
              <w:jc w:val="left"/>
              <w:rPr>
                <w:rFonts w:ascii="Tahoma" w:hAnsi="Tahoma" w:cs="Tahoma"/>
              </w:rPr>
            </w:pPr>
            <w:r>
              <w:rPr>
                <w:rFonts w:ascii="Tahoma" w:hAnsi="Tahoma" w:cs="Tahoma"/>
              </w:rPr>
              <w:t>ΕΠΕΞΗΓΗΣΗ ΣΥΣΧΕΤΙΣΗΣ</w:t>
            </w:r>
          </w:p>
          <w:p w:rsidR="006C1442" w:rsidRDefault="006C1442">
            <w:pPr>
              <w:tabs>
                <w:tab w:val="left" w:pos="304"/>
              </w:tabs>
              <w:spacing w:before="0" w:beforeAutospacing="0"/>
              <w:ind w:left="306"/>
              <w:jc w:val="left"/>
              <w:rPr>
                <w:rFonts w:ascii="Tahoma" w:hAnsi="Tahoma" w:cs="Tahoma"/>
                <w:iCs/>
                <w:sz w:val="18"/>
                <w:szCs w:val="18"/>
                <w:lang w:val="en-US"/>
              </w:rPr>
            </w:pPr>
          </w:p>
          <w:p w:rsidR="006C1442" w:rsidRDefault="0010464A">
            <w:pPr>
              <w:tabs>
                <w:tab w:val="left" w:pos="304"/>
              </w:tabs>
              <w:spacing w:before="0" w:beforeAutospacing="0" w:line="276" w:lineRule="auto"/>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Η προτεινόμενη Πράξη αποτελεί επέκταση της ανωτέρω Πράξης του ΠΕΠ “ΑΤΤΙΚΗ” 2014-2020 στην ΠΠ 2021-2027. Η ολοκλήρωση της προτεινόμενης Πράξης  δεν προϋποθέτει την ολοκλήρωση της προγενέστερης Πράξης στην ΠΠ </w:t>
            </w:r>
            <w:r>
              <w:rPr>
                <w:rFonts w:ascii="MyriadPro-Regular" w:eastAsiaTheme="minorHAnsi" w:hAnsi="MyriadPro-Regular" w:cs="MyriadPro-Regular"/>
                <w:sz w:val="20"/>
                <w:szCs w:val="20"/>
                <w:lang w:eastAsia="en-US" w:bidi="he-IL"/>
              </w:rPr>
              <w:lastRenderedPageBreak/>
              <w:t xml:space="preserve">2014-2020, καθ’ όσον η ημερομηνία έναρξης </w:t>
            </w:r>
            <w:proofErr w:type="spellStart"/>
            <w:r>
              <w:rPr>
                <w:rFonts w:ascii="MyriadPro-Regular" w:eastAsiaTheme="minorHAnsi" w:hAnsi="MyriadPro-Regular" w:cs="MyriadPro-Regular"/>
                <w:sz w:val="20"/>
                <w:szCs w:val="20"/>
                <w:lang w:eastAsia="en-US" w:bidi="he-IL"/>
              </w:rPr>
              <w:t>επιλεξιμότητας</w:t>
            </w:r>
            <w:proofErr w:type="spellEnd"/>
            <w:r>
              <w:rPr>
                <w:rFonts w:ascii="MyriadPro-Regular" w:eastAsiaTheme="minorHAnsi" w:hAnsi="MyriadPro-Regular" w:cs="MyriadPro-Regular"/>
                <w:sz w:val="20"/>
                <w:szCs w:val="20"/>
                <w:lang w:eastAsia="en-US" w:bidi="he-IL"/>
              </w:rPr>
              <w:t xml:space="preserve"> δαπανών της προτεινόμενης Πράξης είναι η 01/01/2023 (χρονικό σημείο διακοπής για την προγενέστερη Πράξη της ΠΠ 2014-2020).</w:t>
            </w:r>
          </w:p>
          <w:p w:rsidR="006C1442" w:rsidRDefault="006C1442">
            <w:pPr>
              <w:tabs>
                <w:tab w:val="left" w:pos="304"/>
              </w:tabs>
              <w:spacing w:before="0" w:beforeAutospacing="0" w:line="276" w:lineRule="auto"/>
              <w:rPr>
                <w:rFonts w:ascii="Tahoma" w:hAnsi="Tahoma" w:cs="Tahoma"/>
                <w:iCs/>
                <w:sz w:val="18"/>
                <w:szCs w:val="18"/>
              </w:rPr>
            </w:pPr>
          </w:p>
        </w:tc>
      </w:tr>
    </w:tbl>
    <w:p w:rsidR="006C1442" w:rsidRDefault="006C1442">
      <w:pPr>
        <w:spacing w:before="0" w:beforeAutospacing="0"/>
        <w:jc w:val="left"/>
        <w:rPr>
          <w:rFonts w:ascii="Tahoma" w:hAnsi="Tahoma" w:cs="Tahoma"/>
        </w:rPr>
      </w:pPr>
    </w:p>
    <w:p w:rsidR="006C1442" w:rsidRDefault="0010464A">
      <w:pPr>
        <w:spacing w:before="0" w:beforeAutospacing="0" w:after="200"/>
        <w:jc w:val="left"/>
        <w:rPr>
          <w:rFonts w:ascii="Tahoma" w:hAnsi="Tahoma" w:cs="Tahoma"/>
        </w:rPr>
      </w:pPr>
      <w:r>
        <w:rPr>
          <w:rFonts w:ascii="Tahoma" w:hAnsi="Tahoma" w:cs="Tahoma"/>
        </w:rPr>
        <w:br w:type="page"/>
      </w:r>
    </w:p>
    <w:p w:rsidR="006C1442" w:rsidRDefault="0010464A">
      <w:pPr>
        <w:pStyle w:val="1"/>
        <w:spacing w:before="0"/>
        <w:jc w:val="left"/>
        <w:rPr>
          <w:sz w:val="16"/>
        </w:rPr>
      </w:pPr>
      <w:r>
        <w:rPr>
          <w:sz w:val="16"/>
        </w:rPr>
        <w:lastRenderedPageBreak/>
        <w:t>τμημα στ: προγραμματισμοσ υλοποιησησ πράξησ - ωριμοτητα πραξησ</w:t>
      </w:r>
    </w:p>
    <w:p w:rsidR="006C1442" w:rsidRDefault="006C1442">
      <w:pPr>
        <w:spacing w:before="0" w:beforeAutospacing="0"/>
        <w:jc w:val="left"/>
        <w:rPr>
          <w:rFonts w:ascii="Tahoma" w:hAnsi="Tahoma" w:cs="Tahoma"/>
        </w:rPr>
      </w:pPr>
    </w:p>
    <w:tbl>
      <w:tblPr>
        <w:tblStyle w:val="ac"/>
        <w:tblW w:w="9493" w:type="dxa"/>
        <w:tblLook w:val="04A0" w:firstRow="1" w:lastRow="0" w:firstColumn="1" w:lastColumn="0" w:noHBand="0" w:noVBand="1"/>
      </w:tblPr>
      <w:tblGrid>
        <w:gridCol w:w="2172"/>
        <w:gridCol w:w="201"/>
        <w:gridCol w:w="1324"/>
        <w:gridCol w:w="16"/>
        <w:gridCol w:w="1186"/>
        <w:gridCol w:w="708"/>
        <w:gridCol w:w="715"/>
        <w:gridCol w:w="993"/>
        <w:gridCol w:w="386"/>
        <w:gridCol w:w="448"/>
        <w:gridCol w:w="83"/>
        <w:gridCol w:w="1261"/>
      </w:tblGrid>
      <w:tr w:rsidR="006C1442">
        <w:trPr>
          <w:trHeight w:val="363"/>
        </w:trPr>
        <w:tc>
          <w:tcPr>
            <w:tcW w:w="9493" w:type="dxa"/>
            <w:gridSpan w:val="12"/>
            <w:tcBorders>
              <w:bottom w:val="single" w:sz="4" w:space="0" w:color="auto"/>
            </w:tcBorders>
            <w:shd w:val="clear" w:color="auto" w:fill="F2F2F2" w:themeFill="background1" w:themeFillShade="F2"/>
            <w:vAlign w:val="center"/>
          </w:tcPr>
          <w:p w:rsidR="006C1442" w:rsidRDefault="0010464A">
            <w:pPr>
              <w:spacing w:before="60" w:beforeAutospacing="0"/>
              <w:jc w:val="center"/>
              <w:rPr>
                <w:rFonts w:ascii="Tahoma" w:hAnsi="Tahoma" w:cs="Tahoma"/>
                <w:b/>
                <w:lang w:val="en-US"/>
              </w:rPr>
            </w:pPr>
            <w:r>
              <w:rPr>
                <w:rFonts w:ascii="Tahoma" w:hAnsi="Tahoma" w:cs="Tahoma"/>
                <w:b/>
              </w:rPr>
              <w:t>ΠΡΟΓΡΑΜΜΑΤΙΣΜΟΣ ΥΛΟΠΟΙΗΣΗΣ ΠΡΑΞΗΣ</w:t>
            </w:r>
          </w:p>
        </w:tc>
      </w:tr>
      <w:tr w:rsidR="006C1442">
        <w:trPr>
          <w:trHeight w:val="284"/>
        </w:trPr>
        <w:tc>
          <w:tcPr>
            <w:tcW w:w="2172" w:type="dxa"/>
            <w:shd w:val="clear" w:color="auto" w:fill="auto"/>
            <w:vAlign w:val="center"/>
          </w:tcPr>
          <w:p w:rsidR="006C1442" w:rsidRDefault="0010464A">
            <w:pPr>
              <w:pStyle w:val="ad"/>
              <w:numPr>
                <w:ilvl w:val="0"/>
                <w:numId w:val="11"/>
              </w:numPr>
              <w:tabs>
                <w:tab w:val="left" w:pos="311"/>
              </w:tabs>
              <w:spacing w:before="60" w:beforeAutospacing="0"/>
              <w:ind w:left="311" w:right="-108" w:hanging="311"/>
              <w:contextualSpacing w:val="0"/>
              <w:jc w:val="left"/>
              <w:rPr>
                <w:rFonts w:ascii="Tahoma" w:hAnsi="Tahoma" w:cs="Tahoma"/>
              </w:rPr>
            </w:pPr>
            <w:r>
              <w:rPr>
                <w:rFonts w:ascii="Tahoma" w:hAnsi="Tahoma" w:cs="Tahoma"/>
              </w:rPr>
              <w:t>Α/Α ΥΠΟΕΡΓΟΥ</w:t>
            </w:r>
          </w:p>
        </w:tc>
        <w:tc>
          <w:tcPr>
            <w:tcW w:w="7321" w:type="dxa"/>
            <w:gridSpan w:val="11"/>
            <w:shd w:val="clear" w:color="auto" w:fill="auto"/>
            <w:vAlign w:val="center"/>
          </w:tcPr>
          <w:p w:rsidR="006C1442" w:rsidRDefault="0010464A">
            <w:pPr>
              <w:spacing w:before="60" w:beforeAutospacing="0"/>
              <w:jc w:val="left"/>
              <w:rPr>
                <w:rFonts w:ascii="Tahoma" w:hAnsi="Tahoma" w:cs="Tahoma"/>
                <w:b/>
                <w:bCs/>
              </w:rPr>
            </w:pPr>
            <w:r>
              <w:rPr>
                <w:rFonts w:ascii="Tahoma" w:hAnsi="Tahoma" w:cs="Tahoma"/>
                <w:b/>
                <w:bCs/>
                <w:sz w:val="20"/>
                <w:szCs w:val="20"/>
              </w:rPr>
              <w:t>1</w:t>
            </w:r>
          </w:p>
        </w:tc>
      </w:tr>
      <w:tr w:rsidR="006C1442">
        <w:trPr>
          <w:trHeight w:val="284"/>
        </w:trPr>
        <w:tc>
          <w:tcPr>
            <w:tcW w:w="2172" w:type="dxa"/>
            <w:vAlign w:val="center"/>
          </w:tcPr>
          <w:p w:rsidR="006C1442" w:rsidRDefault="0010464A">
            <w:pPr>
              <w:pStyle w:val="ad"/>
              <w:numPr>
                <w:ilvl w:val="0"/>
                <w:numId w:val="11"/>
              </w:numPr>
              <w:tabs>
                <w:tab w:val="left" w:pos="311"/>
              </w:tabs>
              <w:spacing w:before="60" w:beforeAutospacing="0"/>
              <w:ind w:left="311" w:hanging="311"/>
              <w:contextualSpacing w:val="0"/>
              <w:jc w:val="left"/>
              <w:rPr>
                <w:rFonts w:ascii="Tahoma" w:hAnsi="Tahoma" w:cs="Tahoma"/>
              </w:rPr>
            </w:pPr>
            <w:r>
              <w:rPr>
                <w:rFonts w:ascii="Tahoma" w:hAnsi="Tahoma" w:cs="Tahoma"/>
              </w:rPr>
              <w:t>ΤΙΤΛΟΣ ΥΠΟΕΡΓΟΥ</w:t>
            </w:r>
          </w:p>
        </w:tc>
        <w:tc>
          <w:tcPr>
            <w:tcW w:w="7321" w:type="dxa"/>
            <w:gridSpan w:val="11"/>
            <w:vAlign w:val="center"/>
          </w:tcPr>
          <w:p w:rsidR="006C1442" w:rsidRDefault="0010464A">
            <w:pPr>
              <w:spacing w:before="60" w:beforeAutospacing="0"/>
              <w:jc w:val="left"/>
              <w:rPr>
                <w:rFonts w:ascii="Tahoma" w:hAnsi="Tahoma" w:cs="Tahoma"/>
                <w:b/>
                <w:bCs/>
                <w:sz w:val="18"/>
                <w:szCs w:val="18"/>
                <w:highlight w:val="yellow"/>
              </w:rPr>
            </w:pPr>
            <w:r>
              <w:rPr>
                <w:rFonts w:ascii="Tahoma" w:hAnsi="Tahoma" w:cs="Tahoma"/>
                <w:b/>
                <w:bCs/>
                <w:sz w:val="18"/>
                <w:szCs w:val="18"/>
                <w:highlight w:val="yellow"/>
              </w:rPr>
              <w:t xml:space="preserve">Συνέχιση Δράσης [Διευρυμένου] Κέντρου Κοινότητας Δήμου ..... [Παράρτημα </w:t>
            </w:r>
            <w:proofErr w:type="spellStart"/>
            <w:r>
              <w:rPr>
                <w:rFonts w:ascii="Tahoma" w:hAnsi="Tahoma" w:cs="Tahoma"/>
                <w:b/>
                <w:bCs/>
                <w:sz w:val="18"/>
                <w:szCs w:val="18"/>
                <w:highlight w:val="yellow"/>
              </w:rPr>
              <w:t>Ρομά</w:t>
            </w:r>
            <w:proofErr w:type="spellEnd"/>
            <w:r>
              <w:rPr>
                <w:rFonts w:ascii="Tahoma" w:hAnsi="Tahoma" w:cs="Tahoma"/>
                <w:b/>
                <w:bCs/>
                <w:sz w:val="18"/>
                <w:szCs w:val="18"/>
                <w:highlight w:val="yellow"/>
              </w:rPr>
              <w:t>/ΚΕΜ]</w:t>
            </w:r>
          </w:p>
          <w:p w:rsidR="006C1442" w:rsidRDefault="0010464A">
            <w:pPr>
              <w:spacing w:before="60" w:beforeAutospacing="0"/>
              <w:jc w:val="left"/>
              <w:rPr>
                <w:rFonts w:ascii="Tahoma" w:hAnsi="Tahoma" w:cs="Tahoma"/>
                <w:sz w:val="18"/>
                <w:szCs w:val="18"/>
                <w:highlight w:val="cyan"/>
              </w:rPr>
            </w:pPr>
            <w:r>
              <w:rPr>
                <w:rFonts w:ascii="Tahoma" w:hAnsi="Tahoma" w:cs="Tahoma"/>
                <w:b/>
                <w:bCs/>
                <w:highlight w:val="cyan"/>
              </w:rPr>
              <w:t>[</w:t>
            </w:r>
            <w:r>
              <w:rPr>
                <w:rFonts w:ascii="Tahoma" w:hAnsi="Tahoma" w:cs="Tahoma"/>
                <w:sz w:val="18"/>
                <w:szCs w:val="18"/>
                <w:highlight w:val="cyan"/>
              </w:rPr>
              <w:t>ΣΥΜΠΛΗΡΩΣΗ ΤΟΥ ΔΗΜΟΥ ΣΑΣ ΚΑΙ ΥΦΙΣΤΑΜΕΝΟ ΠΑΡΑΡΤΗΜΑ ΕΦΟΣΟΝ ΥΠΑΡΧΕΙ...ΤΟ ΔΙΕΥΡΥΜΕΝΟ ΑΦΟΡΑ ΜΟΝΟ ΠΕΡΙΠΤΩΣΗ ΥΠΑΡΞΗΣ ΥΦΙΣΤΑΜΕΝΩΝ ΠΑΡΑΡΤΗΜΑΤΟΣ/ΩΝ]</w:t>
            </w:r>
          </w:p>
          <w:p w:rsidR="006C1442" w:rsidRDefault="0010464A">
            <w:pPr>
              <w:spacing w:before="60" w:beforeAutospacing="0"/>
              <w:jc w:val="left"/>
              <w:rPr>
                <w:rFonts w:ascii="Tahoma" w:hAnsi="Tahoma" w:cs="Tahoma"/>
                <w:b/>
                <w:bCs/>
                <w:sz w:val="18"/>
                <w:szCs w:val="18"/>
              </w:rPr>
            </w:pPr>
            <w:r>
              <w:rPr>
                <w:rFonts w:ascii="Tahoma" w:hAnsi="Tahoma" w:cs="Tahoma"/>
                <w:b/>
                <w:bCs/>
                <w:sz w:val="18"/>
                <w:szCs w:val="18"/>
              </w:rPr>
              <w:t xml:space="preserve">ή </w:t>
            </w:r>
          </w:p>
          <w:p w:rsidR="006C1442" w:rsidRDefault="0010464A">
            <w:pPr>
              <w:spacing w:before="60" w:beforeAutospacing="0"/>
              <w:jc w:val="left"/>
              <w:rPr>
                <w:rFonts w:ascii="Tahoma" w:hAnsi="Tahoma" w:cs="Tahoma"/>
                <w:b/>
                <w:bCs/>
                <w:sz w:val="18"/>
                <w:szCs w:val="18"/>
                <w:highlight w:val="yellow"/>
              </w:rPr>
            </w:pPr>
            <w:r>
              <w:rPr>
                <w:rFonts w:ascii="Tahoma" w:hAnsi="Tahoma" w:cs="Tahoma"/>
                <w:b/>
                <w:bCs/>
                <w:sz w:val="18"/>
                <w:szCs w:val="18"/>
                <w:highlight w:val="yellow"/>
              </w:rPr>
              <w:t xml:space="preserve">Δημιουργία Διευρυμένου Κέντρου Κοινότητας Δήμου....... [Παράρτημα </w:t>
            </w:r>
            <w:proofErr w:type="spellStart"/>
            <w:r>
              <w:rPr>
                <w:rFonts w:ascii="Tahoma" w:hAnsi="Tahoma" w:cs="Tahoma"/>
                <w:b/>
                <w:bCs/>
                <w:sz w:val="18"/>
                <w:szCs w:val="18"/>
                <w:highlight w:val="yellow"/>
              </w:rPr>
              <w:t>Ρομά</w:t>
            </w:r>
            <w:proofErr w:type="spellEnd"/>
            <w:r>
              <w:rPr>
                <w:rFonts w:ascii="Tahoma" w:hAnsi="Tahoma" w:cs="Tahoma"/>
                <w:b/>
                <w:bCs/>
                <w:sz w:val="18"/>
                <w:szCs w:val="18"/>
                <w:highlight w:val="yellow"/>
              </w:rPr>
              <w:t>/ΚΕΜ]</w:t>
            </w:r>
          </w:p>
          <w:p w:rsidR="006C1442" w:rsidRDefault="0010464A">
            <w:pPr>
              <w:spacing w:before="60" w:beforeAutospacing="0"/>
              <w:jc w:val="left"/>
              <w:rPr>
                <w:rFonts w:ascii="Tahoma" w:hAnsi="Tahoma" w:cs="Tahoma"/>
                <w:sz w:val="18"/>
                <w:szCs w:val="18"/>
                <w:highlight w:val="cyan"/>
              </w:rPr>
            </w:pPr>
            <w:r>
              <w:rPr>
                <w:rFonts w:ascii="Tahoma" w:hAnsi="Tahoma" w:cs="Tahoma"/>
                <w:b/>
                <w:bCs/>
                <w:highlight w:val="cyan"/>
              </w:rPr>
              <w:t>[</w:t>
            </w:r>
            <w:r>
              <w:rPr>
                <w:rFonts w:ascii="Tahoma" w:hAnsi="Tahoma" w:cs="Tahoma"/>
                <w:sz w:val="18"/>
                <w:szCs w:val="18"/>
                <w:highlight w:val="cyan"/>
              </w:rPr>
              <w:t>ΣΥΜΠΛΗΡΩΣΗ ΤΟΥ ΔΗΜΟΥ ΣΑΣ ΚΑΙ ΠΑΡΑΡΤΗΜΑ ΕΦΟΣΟΝ Ο ΔΗΜΟΣ ΑΝΗΚΕΙ ΣΤΟΥΣ ΦΟΡΕΙΣ ΓΙΑ ΔΗΜΙΟΥΡΓΙΑ ΝΕΟΥ ΠΑΡΑΡΤΗΜΑΤΟΣ ΡΟΜΑ/ΚΕΜ]</w:t>
            </w:r>
          </w:p>
          <w:p w:rsidR="006C1442" w:rsidRDefault="006C1442">
            <w:pPr>
              <w:spacing w:before="60" w:beforeAutospacing="0"/>
              <w:jc w:val="left"/>
              <w:rPr>
                <w:rFonts w:ascii="Tahoma" w:hAnsi="Tahoma" w:cs="Tahoma"/>
                <w:sz w:val="18"/>
                <w:szCs w:val="18"/>
                <w:highlight w:val="yellow"/>
              </w:rPr>
            </w:pPr>
          </w:p>
        </w:tc>
      </w:tr>
      <w:tr w:rsidR="006C1442">
        <w:trPr>
          <w:trHeight w:val="284"/>
        </w:trPr>
        <w:tc>
          <w:tcPr>
            <w:tcW w:w="2172" w:type="dxa"/>
            <w:vAlign w:val="center"/>
          </w:tcPr>
          <w:p w:rsidR="006C1442" w:rsidRDefault="0010464A">
            <w:pPr>
              <w:pStyle w:val="ad"/>
              <w:numPr>
                <w:ilvl w:val="0"/>
                <w:numId w:val="11"/>
              </w:numPr>
              <w:tabs>
                <w:tab w:val="left" w:pos="311"/>
              </w:tabs>
              <w:spacing w:before="60" w:beforeAutospacing="0"/>
              <w:ind w:left="311" w:hanging="311"/>
              <w:contextualSpacing w:val="0"/>
              <w:jc w:val="left"/>
              <w:rPr>
                <w:rFonts w:ascii="Tahoma" w:hAnsi="Tahoma" w:cs="Tahoma"/>
              </w:rPr>
            </w:pPr>
            <w:r>
              <w:rPr>
                <w:rFonts w:ascii="Tahoma" w:hAnsi="Tahoma" w:cs="Tahoma"/>
              </w:rPr>
              <w:t>ΔΙΚΑΙΟΥΧΟΣ</w:t>
            </w:r>
          </w:p>
        </w:tc>
        <w:tc>
          <w:tcPr>
            <w:tcW w:w="7321" w:type="dxa"/>
            <w:gridSpan w:val="11"/>
            <w:vAlign w:val="center"/>
          </w:tcPr>
          <w:p w:rsidR="006C1442" w:rsidRDefault="0010464A">
            <w:pPr>
              <w:spacing w:before="60" w:beforeAutospacing="0"/>
              <w:jc w:val="left"/>
              <w:rPr>
                <w:rFonts w:ascii="Tahoma" w:hAnsi="Tahoma" w:cs="Tahoma"/>
                <w:sz w:val="18"/>
                <w:szCs w:val="18"/>
                <w:highlight w:val="yellow"/>
              </w:rPr>
            </w:pPr>
            <w:r>
              <w:rPr>
                <w:rFonts w:ascii="Tahoma" w:hAnsi="Tahoma" w:cs="Tahoma"/>
                <w:sz w:val="18"/>
                <w:szCs w:val="18"/>
                <w:highlight w:val="yellow"/>
              </w:rPr>
              <w:t>ΔΗΜΟΣ ……………………………….( ΣΥΜΠΛΗΡΩΣΗ ΤΟΥ ΔΗΜΟΥ ΣΑΣ)</w:t>
            </w:r>
          </w:p>
        </w:tc>
      </w:tr>
      <w:tr w:rsidR="006C1442">
        <w:trPr>
          <w:trHeight w:val="284"/>
        </w:trPr>
        <w:tc>
          <w:tcPr>
            <w:tcW w:w="2172" w:type="dxa"/>
            <w:vAlign w:val="center"/>
          </w:tcPr>
          <w:p w:rsidR="006C1442" w:rsidRDefault="0010464A">
            <w:pPr>
              <w:pStyle w:val="ad"/>
              <w:numPr>
                <w:ilvl w:val="0"/>
                <w:numId w:val="11"/>
              </w:numPr>
              <w:tabs>
                <w:tab w:val="left" w:pos="311"/>
              </w:tabs>
              <w:spacing w:before="60" w:beforeAutospacing="0"/>
              <w:ind w:left="311" w:hanging="311"/>
              <w:contextualSpacing w:val="0"/>
              <w:jc w:val="left"/>
              <w:rPr>
                <w:rFonts w:ascii="Tahoma" w:hAnsi="Tahoma" w:cs="Tahoma"/>
              </w:rPr>
            </w:pPr>
            <w:r>
              <w:rPr>
                <w:rFonts w:ascii="Tahoma" w:hAnsi="Tahoma" w:cs="Tahoma"/>
              </w:rPr>
              <w:t>ΕΙΔΟΣ ΥΠΟΕΡΓΟΥ</w:t>
            </w:r>
          </w:p>
        </w:tc>
        <w:tc>
          <w:tcPr>
            <w:tcW w:w="7321" w:type="dxa"/>
            <w:gridSpan w:val="11"/>
            <w:vAlign w:val="center"/>
          </w:tcPr>
          <w:p w:rsidR="006C1442" w:rsidRDefault="0010464A">
            <w:pPr>
              <w:spacing w:before="60" w:beforeAutospacing="0"/>
              <w:jc w:val="left"/>
              <w:rPr>
                <w:rFonts w:ascii="Tahoma" w:hAnsi="Tahoma" w:cs="Tahoma"/>
              </w:rPr>
            </w:pPr>
            <w:r>
              <w:rPr>
                <w:rFonts w:ascii="Arial" w:hAnsi="Arial"/>
                <w:color w:val="000000"/>
                <w:sz w:val="18"/>
                <w:szCs w:val="18"/>
              </w:rPr>
              <w:t xml:space="preserve">ΕΠΙΧΟΡΗΓΗΣΗ ΓΙΑ ΕΚΤΕΛΕΣΗ ΥΠΟΕΡΓΟΥ ΜΕ ΙΔΙΑ ΜΕΣΑ </w:t>
            </w:r>
          </w:p>
        </w:tc>
      </w:tr>
      <w:tr w:rsidR="006C1442">
        <w:trPr>
          <w:trHeight w:val="284"/>
        </w:trPr>
        <w:tc>
          <w:tcPr>
            <w:tcW w:w="2172" w:type="dxa"/>
            <w:vAlign w:val="center"/>
          </w:tcPr>
          <w:p w:rsidR="006C1442" w:rsidRDefault="0010464A">
            <w:pPr>
              <w:pStyle w:val="ad"/>
              <w:numPr>
                <w:ilvl w:val="0"/>
                <w:numId w:val="11"/>
              </w:numPr>
              <w:tabs>
                <w:tab w:val="left" w:pos="311"/>
              </w:tabs>
              <w:spacing w:before="60" w:beforeAutospacing="0"/>
              <w:ind w:left="311" w:hanging="311"/>
              <w:contextualSpacing w:val="0"/>
              <w:jc w:val="left"/>
              <w:rPr>
                <w:rFonts w:ascii="Tahoma" w:hAnsi="Tahoma" w:cs="Tahoma"/>
              </w:rPr>
            </w:pPr>
            <w:r>
              <w:rPr>
                <w:rFonts w:ascii="Tahoma" w:hAnsi="Tahoma" w:cs="Tahoma"/>
              </w:rPr>
              <w:t>ΕΙΝΑΙ ΚΡΙΣΙΜΟ ΥΠΟΕΡΓΟ;</w:t>
            </w:r>
          </w:p>
        </w:tc>
        <w:tc>
          <w:tcPr>
            <w:tcW w:w="7321" w:type="dxa"/>
            <w:gridSpan w:val="11"/>
            <w:vAlign w:val="center"/>
          </w:tcPr>
          <w:p w:rsidR="006C1442" w:rsidRDefault="0010464A">
            <w:pPr>
              <w:spacing w:before="60" w:beforeAutospacing="0"/>
              <w:jc w:val="left"/>
              <w:rPr>
                <w:rFonts w:ascii="Tahoma" w:hAnsi="Tahoma" w:cs="Tahoma"/>
              </w:rPr>
            </w:pPr>
            <w:r>
              <w:rPr>
                <w:rFonts w:ascii="Arial" w:hAnsi="Arial"/>
                <w:color w:val="000000"/>
                <w:sz w:val="18"/>
                <w:szCs w:val="18"/>
              </w:rPr>
              <w:t>ΝΑΙ</w:t>
            </w:r>
          </w:p>
        </w:tc>
      </w:tr>
      <w:tr w:rsidR="006C1442">
        <w:tc>
          <w:tcPr>
            <w:tcW w:w="2172" w:type="dxa"/>
            <w:vAlign w:val="center"/>
          </w:tcPr>
          <w:p w:rsidR="006C1442" w:rsidRDefault="0010464A">
            <w:pPr>
              <w:pStyle w:val="ad"/>
              <w:numPr>
                <w:ilvl w:val="0"/>
                <w:numId w:val="11"/>
              </w:numPr>
              <w:tabs>
                <w:tab w:val="left" w:pos="311"/>
              </w:tabs>
              <w:spacing w:before="60" w:beforeAutospacing="0"/>
              <w:ind w:left="311" w:hanging="311"/>
              <w:contextualSpacing w:val="0"/>
              <w:jc w:val="left"/>
              <w:rPr>
                <w:rFonts w:ascii="Tahoma" w:hAnsi="Tahoma" w:cs="Tahoma"/>
              </w:rPr>
            </w:pPr>
            <w:r>
              <w:rPr>
                <w:rFonts w:ascii="Tahoma" w:hAnsi="Tahoma" w:cs="Tahoma"/>
              </w:rPr>
              <w:t>ΕΙΝΑΙ ΚΡΑΤΙΚΗ ΕΝΙΣΧΥΣΗ;</w:t>
            </w:r>
          </w:p>
        </w:tc>
        <w:tc>
          <w:tcPr>
            <w:tcW w:w="7321" w:type="dxa"/>
            <w:gridSpan w:val="11"/>
            <w:vAlign w:val="center"/>
          </w:tcPr>
          <w:p w:rsidR="006C1442" w:rsidRDefault="0010464A">
            <w:pPr>
              <w:spacing w:before="60" w:beforeAutospacing="0"/>
              <w:jc w:val="left"/>
              <w:rPr>
                <w:rFonts w:ascii="Tahoma" w:hAnsi="Tahoma" w:cs="Tahoma"/>
                <w:lang w:val="en-US"/>
              </w:rPr>
            </w:pPr>
            <w:r>
              <w:rPr>
                <w:rFonts w:ascii="Arial" w:hAnsi="Arial"/>
                <w:color w:val="000000"/>
                <w:sz w:val="18"/>
                <w:szCs w:val="18"/>
              </w:rPr>
              <w:t>OXI</w:t>
            </w:r>
          </w:p>
        </w:tc>
      </w:tr>
      <w:tr w:rsidR="006C1442">
        <w:trPr>
          <w:trHeight w:val="435"/>
        </w:trPr>
        <w:tc>
          <w:tcPr>
            <w:tcW w:w="3713" w:type="dxa"/>
            <w:gridSpan w:val="4"/>
            <w:vAlign w:val="center"/>
          </w:tcPr>
          <w:p w:rsidR="006C1442" w:rsidRDefault="0010464A">
            <w:pPr>
              <w:pStyle w:val="ad"/>
              <w:numPr>
                <w:ilvl w:val="0"/>
                <w:numId w:val="11"/>
              </w:numPr>
              <w:tabs>
                <w:tab w:val="left" w:pos="311"/>
              </w:tabs>
              <w:spacing w:before="60" w:beforeAutospacing="0"/>
              <w:ind w:left="311" w:hanging="311"/>
              <w:contextualSpacing w:val="0"/>
              <w:jc w:val="left"/>
              <w:rPr>
                <w:rFonts w:ascii="Tahoma" w:hAnsi="Tahoma" w:cs="Tahoma"/>
              </w:rPr>
            </w:pPr>
            <w:r>
              <w:rPr>
                <w:rFonts w:ascii="Tahoma" w:hAnsi="Tahoma" w:cs="Tahoma"/>
              </w:rPr>
              <w:t>ΕΦΑΡΜΟΣΤΕΟΣ ΚΑΝΟΝΙΣΜΟΣ-ΟΙ / ΚΑΘΕΣΤΩΣ ΕΝΙΣΧΥΣΗΣ/ ΑΠΟΦΑΣΗ ΥΓΟΣ</w:t>
            </w:r>
          </w:p>
        </w:tc>
        <w:tc>
          <w:tcPr>
            <w:tcW w:w="1894" w:type="dxa"/>
            <w:gridSpan w:val="2"/>
            <w:vAlign w:val="center"/>
          </w:tcPr>
          <w:p w:rsidR="006C1442" w:rsidRDefault="0010464A">
            <w:pPr>
              <w:spacing w:before="60" w:beforeAutospacing="0"/>
              <w:jc w:val="left"/>
              <w:rPr>
                <w:rFonts w:ascii="Tahoma" w:hAnsi="Tahoma" w:cs="Tahoma"/>
              </w:rPr>
            </w:pPr>
            <w:r>
              <w:rPr>
                <w:rFonts w:ascii="Tahoma" w:hAnsi="Tahoma" w:cs="Tahoma"/>
              </w:rPr>
              <w:t>Χ</w:t>
            </w:r>
          </w:p>
        </w:tc>
        <w:tc>
          <w:tcPr>
            <w:tcW w:w="2094" w:type="dxa"/>
            <w:gridSpan w:val="3"/>
            <w:vAlign w:val="center"/>
          </w:tcPr>
          <w:p w:rsidR="006C1442" w:rsidRDefault="0010464A">
            <w:pPr>
              <w:pStyle w:val="ad"/>
              <w:numPr>
                <w:ilvl w:val="0"/>
                <w:numId w:val="11"/>
              </w:numPr>
              <w:tabs>
                <w:tab w:val="left" w:pos="311"/>
              </w:tabs>
              <w:spacing w:before="60" w:beforeAutospacing="0"/>
              <w:ind w:left="311" w:hanging="311"/>
              <w:contextualSpacing w:val="0"/>
              <w:jc w:val="left"/>
              <w:rPr>
                <w:rFonts w:ascii="Tahoma" w:hAnsi="Tahoma" w:cs="Tahoma"/>
              </w:rPr>
            </w:pPr>
            <w:r>
              <w:rPr>
                <w:rFonts w:ascii="Tahoma" w:hAnsi="Tahoma" w:cs="Tahoma"/>
              </w:rPr>
              <w:t>ΑΡΙΘΜΟΣ ΑΠΟΦΑΣΗΣ ΕΓΚΡΙΣΗΣ ΚΑΘΕΣΤΩΤΟΣ ΑΠΟ ΕΕ</w:t>
            </w:r>
          </w:p>
        </w:tc>
        <w:tc>
          <w:tcPr>
            <w:tcW w:w="1792" w:type="dxa"/>
            <w:gridSpan w:val="3"/>
            <w:vAlign w:val="center"/>
          </w:tcPr>
          <w:p w:rsidR="006C1442" w:rsidRDefault="0010464A">
            <w:pPr>
              <w:spacing w:before="60" w:beforeAutospacing="0"/>
              <w:jc w:val="left"/>
              <w:rPr>
                <w:rFonts w:ascii="Tahoma" w:hAnsi="Tahoma" w:cs="Tahoma"/>
              </w:rPr>
            </w:pPr>
            <w:r>
              <w:rPr>
                <w:rFonts w:ascii="Tahoma" w:hAnsi="Tahoma" w:cs="Tahoma"/>
              </w:rPr>
              <w:t>Χ</w:t>
            </w:r>
          </w:p>
        </w:tc>
      </w:tr>
      <w:tr w:rsidR="006C1442">
        <w:trPr>
          <w:trHeight w:val="511"/>
        </w:trPr>
        <w:tc>
          <w:tcPr>
            <w:tcW w:w="3713" w:type="dxa"/>
            <w:gridSpan w:val="4"/>
            <w:vAlign w:val="center"/>
          </w:tcPr>
          <w:p w:rsidR="006C1442" w:rsidRDefault="0010464A">
            <w:pPr>
              <w:pStyle w:val="ad"/>
              <w:numPr>
                <w:ilvl w:val="0"/>
                <w:numId w:val="11"/>
              </w:numPr>
              <w:tabs>
                <w:tab w:val="left" w:pos="311"/>
              </w:tabs>
              <w:spacing w:before="60" w:beforeAutospacing="0"/>
              <w:ind w:left="311" w:hanging="311"/>
              <w:contextualSpacing w:val="0"/>
              <w:jc w:val="left"/>
              <w:rPr>
                <w:rFonts w:ascii="Tahoma" w:hAnsi="Tahoma" w:cs="Tahoma"/>
              </w:rPr>
            </w:pPr>
            <w:r>
              <w:rPr>
                <w:rFonts w:ascii="Tahoma" w:hAnsi="Tahoma" w:cs="Tahoma"/>
              </w:rPr>
              <w:t xml:space="preserve">ΟΡΙΖΟΝΤΙΟ ΥΠΟΕΡΓΟ </w:t>
            </w:r>
          </w:p>
        </w:tc>
        <w:tc>
          <w:tcPr>
            <w:tcW w:w="1894" w:type="dxa"/>
            <w:gridSpan w:val="2"/>
            <w:vAlign w:val="center"/>
          </w:tcPr>
          <w:p w:rsidR="006C1442" w:rsidRDefault="0010464A">
            <w:pPr>
              <w:spacing w:before="60" w:beforeAutospacing="0"/>
              <w:jc w:val="left"/>
              <w:rPr>
                <w:rFonts w:ascii="Tahoma" w:hAnsi="Tahoma" w:cs="Tahoma"/>
              </w:rPr>
            </w:pPr>
            <w:r>
              <w:rPr>
                <w:rFonts w:ascii="Arial" w:hAnsi="Arial"/>
                <w:color w:val="000000"/>
                <w:sz w:val="18"/>
                <w:szCs w:val="18"/>
              </w:rPr>
              <w:t>OXI</w:t>
            </w:r>
          </w:p>
        </w:tc>
        <w:tc>
          <w:tcPr>
            <w:tcW w:w="2094" w:type="dxa"/>
            <w:gridSpan w:val="3"/>
            <w:vAlign w:val="center"/>
          </w:tcPr>
          <w:p w:rsidR="006C1442" w:rsidRDefault="0010464A">
            <w:pPr>
              <w:pStyle w:val="ad"/>
              <w:numPr>
                <w:ilvl w:val="0"/>
                <w:numId w:val="11"/>
              </w:numPr>
              <w:tabs>
                <w:tab w:val="left" w:pos="311"/>
              </w:tabs>
              <w:spacing w:before="60" w:beforeAutospacing="0"/>
              <w:ind w:left="311" w:hanging="311"/>
              <w:contextualSpacing w:val="0"/>
              <w:jc w:val="left"/>
              <w:rPr>
                <w:rFonts w:ascii="Tahoma" w:hAnsi="Tahoma" w:cs="Tahoma"/>
              </w:rPr>
            </w:pPr>
            <w:r>
              <w:rPr>
                <w:rFonts w:ascii="Tahoma" w:hAnsi="Tahoma" w:cs="Tahoma"/>
              </w:rPr>
              <w:t>ΚΩΔΙΚΟΣ ΑΤΠ</w:t>
            </w:r>
          </w:p>
        </w:tc>
        <w:tc>
          <w:tcPr>
            <w:tcW w:w="1792" w:type="dxa"/>
            <w:gridSpan w:val="3"/>
            <w:vAlign w:val="center"/>
          </w:tcPr>
          <w:p w:rsidR="006C1442" w:rsidRDefault="006C1442">
            <w:pPr>
              <w:spacing w:before="60" w:beforeAutospacing="0"/>
              <w:jc w:val="left"/>
              <w:rPr>
                <w:rFonts w:ascii="Tahoma" w:hAnsi="Tahoma" w:cs="Tahoma"/>
              </w:rPr>
            </w:pPr>
          </w:p>
        </w:tc>
      </w:tr>
      <w:tr w:rsidR="006C1442">
        <w:tc>
          <w:tcPr>
            <w:tcW w:w="9493" w:type="dxa"/>
            <w:gridSpan w:val="12"/>
            <w:shd w:val="clear" w:color="auto" w:fill="F2F2F2" w:themeFill="background1" w:themeFillShade="F2"/>
            <w:vAlign w:val="center"/>
          </w:tcPr>
          <w:p w:rsidR="006C1442" w:rsidRDefault="0010464A">
            <w:pPr>
              <w:spacing w:before="60" w:beforeAutospacing="0"/>
              <w:jc w:val="center"/>
              <w:rPr>
                <w:rFonts w:ascii="Tahoma" w:hAnsi="Tahoma" w:cs="Tahoma"/>
                <w:b/>
              </w:rPr>
            </w:pPr>
            <w:r>
              <w:rPr>
                <w:rFonts w:ascii="Tahoma" w:hAnsi="Tahoma" w:cs="Tahoma"/>
                <w:b/>
              </w:rPr>
              <w:t>ΠΛΑΙΣΙΟ ΥΛΟΠΟΙΗΣΗΣ ΥΠΟΕΡΓΟΥ</w:t>
            </w:r>
          </w:p>
        </w:tc>
      </w:tr>
      <w:tr w:rsidR="006C1442">
        <w:trPr>
          <w:trHeight w:val="631"/>
        </w:trPr>
        <w:tc>
          <w:tcPr>
            <w:tcW w:w="9493" w:type="dxa"/>
            <w:gridSpan w:val="12"/>
            <w:vAlign w:val="center"/>
          </w:tcPr>
          <w:p w:rsidR="006C1442" w:rsidRDefault="0010464A">
            <w:pPr>
              <w:pStyle w:val="ad"/>
              <w:numPr>
                <w:ilvl w:val="0"/>
                <w:numId w:val="11"/>
              </w:numPr>
              <w:tabs>
                <w:tab w:val="left" w:pos="311"/>
              </w:tabs>
              <w:spacing w:before="60" w:beforeAutospacing="0"/>
              <w:ind w:left="311" w:hanging="311"/>
              <w:contextualSpacing w:val="0"/>
              <w:jc w:val="left"/>
              <w:rPr>
                <w:rFonts w:ascii="Tahoma" w:hAnsi="Tahoma" w:cs="Tahoma"/>
              </w:rPr>
            </w:pPr>
            <w:r>
              <w:rPr>
                <w:rFonts w:ascii="Tahoma" w:hAnsi="Tahoma" w:cs="Tahoma"/>
              </w:rPr>
              <w:t>ΘΕΣΜΙΚΟ ΠΛΑΙΣΙΟ / ΕΦΑΡΜΟΖΟΜΕΝΗ ΔΙΑΔΙΚΑΣΙΑ ΥΛΟΠΟΙΗΣΗΣ</w:t>
            </w:r>
          </w:p>
          <w:p w:rsidR="006C1442" w:rsidRDefault="0010464A">
            <w:pPr>
              <w:tabs>
                <w:tab w:val="left" w:pos="311"/>
              </w:tabs>
              <w:spacing w:before="60" w:beforeAutospacing="0"/>
              <w:jc w:val="left"/>
              <w:rPr>
                <w:rFonts w:ascii="Arial" w:eastAsiaTheme="minorHAnsi" w:hAnsi="Arial" w:cs="Arial"/>
                <w:sz w:val="18"/>
                <w:szCs w:val="18"/>
                <w:lang w:eastAsia="en-US" w:bidi="he-IL"/>
              </w:rPr>
            </w:pPr>
            <w:r>
              <w:rPr>
                <w:rFonts w:ascii="Arial" w:eastAsiaTheme="minorHAnsi" w:hAnsi="Arial" w:cs="Arial"/>
                <w:sz w:val="18"/>
                <w:szCs w:val="18"/>
                <w:lang w:eastAsia="en-US" w:bidi="he-IL"/>
              </w:rPr>
              <w:t>α) Ν. 4368 (ΦΕΚ Α΄21 /21.02.2016) όπως ισχύει σήμερα,</w:t>
            </w:r>
          </w:p>
          <w:p w:rsidR="006C1442" w:rsidRDefault="0010464A">
            <w:pPr>
              <w:tabs>
                <w:tab w:val="left" w:pos="311"/>
              </w:tabs>
              <w:spacing w:before="60" w:beforeAutospacing="0"/>
              <w:jc w:val="left"/>
              <w:rPr>
                <w:rFonts w:ascii="Arial" w:eastAsiaTheme="minorHAnsi" w:hAnsi="Arial" w:cs="Arial"/>
                <w:sz w:val="18"/>
                <w:szCs w:val="18"/>
                <w:lang w:eastAsia="en-US" w:bidi="he-IL"/>
              </w:rPr>
            </w:pPr>
            <w:r>
              <w:rPr>
                <w:rFonts w:ascii="Arial" w:eastAsiaTheme="minorHAnsi" w:hAnsi="Arial" w:cs="Arial"/>
                <w:sz w:val="18"/>
                <w:szCs w:val="18"/>
                <w:lang w:eastAsia="en-US" w:bidi="he-IL"/>
              </w:rPr>
              <w:t xml:space="preserve">β) ΚΥΑ 49744/2023 (ΦΕΚ 3222/Β/19.05.2023), </w:t>
            </w:r>
          </w:p>
          <w:p w:rsidR="006C1442" w:rsidRDefault="0010464A">
            <w:pPr>
              <w:tabs>
                <w:tab w:val="left" w:pos="311"/>
              </w:tabs>
              <w:spacing w:before="60" w:beforeAutospacing="0"/>
              <w:jc w:val="left"/>
              <w:rPr>
                <w:rFonts w:ascii="Arial" w:eastAsiaTheme="minorHAnsi" w:hAnsi="Arial" w:cs="Arial"/>
                <w:sz w:val="18"/>
                <w:szCs w:val="18"/>
                <w:lang w:eastAsia="en-US" w:bidi="he-IL"/>
              </w:rPr>
            </w:pPr>
            <w:r>
              <w:rPr>
                <w:rFonts w:ascii="Arial" w:eastAsiaTheme="minorHAnsi" w:hAnsi="Arial" w:cs="Arial"/>
                <w:sz w:val="18"/>
                <w:szCs w:val="18"/>
                <w:lang w:eastAsia="en-US" w:bidi="he-IL"/>
              </w:rPr>
              <w:t xml:space="preserve">γ) Άρθρο 101 του Ν.5041/2023 (ΦΕΚ Α’ 87) </w:t>
            </w:r>
          </w:p>
          <w:p w:rsidR="006C1442" w:rsidRDefault="0010464A">
            <w:pPr>
              <w:tabs>
                <w:tab w:val="left" w:pos="311"/>
              </w:tabs>
              <w:spacing w:before="60" w:beforeAutospacing="0"/>
              <w:jc w:val="left"/>
              <w:rPr>
                <w:rFonts w:ascii="Arial" w:eastAsiaTheme="minorHAnsi" w:hAnsi="Arial" w:cs="Arial"/>
                <w:sz w:val="18"/>
                <w:szCs w:val="18"/>
                <w:lang w:eastAsia="en-US" w:bidi="he-IL"/>
              </w:rPr>
            </w:pPr>
            <w:r>
              <w:rPr>
                <w:rFonts w:ascii="Arial" w:eastAsiaTheme="minorHAnsi" w:hAnsi="Arial" w:cs="Arial"/>
                <w:sz w:val="18"/>
                <w:szCs w:val="18"/>
                <w:lang w:eastAsia="en-US" w:bidi="he-IL"/>
              </w:rPr>
              <w:t>δ) Οδηγός Εφαρμογής και Λειτουργίας Κέντρων Κοινότητας (ΕΥΣΕΚΤ, Μάϊος, 2023).</w:t>
            </w:r>
          </w:p>
          <w:p w:rsidR="006C1442" w:rsidRDefault="0010464A">
            <w:pPr>
              <w:spacing w:before="0" w:beforeAutospacing="0" w:line="276" w:lineRule="auto"/>
              <w:rPr>
                <w:rFonts w:ascii="Arial" w:eastAsiaTheme="minorHAnsi" w:hAnsi="Arial" w:cs="Arial"/>
                <w:sz w:val="18"/>
                <w:szCs w:val="18"/>
                <w:lang w:eastAsia="en-US" w:bidi="he-IL"/>
              </w:rPr>
            </w:pPr>
            <w:r>
              <w:rPr>
                <w:rFonts w:ascii="Arial" w:eastAsiaTheme="minorHAnsi" w:hAnsi="Arial" w:cs="Arial"/>
                <w:sz w:val="18"/>
                <w:szCs w:val="18"/>
                <w:lang w:eastAsia="en-US" w:bidi="he-IL"/>
              </w:rPr>
              <w:t xml:space="preserve">Ε) Υπ’ </w:t>
            </w:r>
            <w:proofErr w:type="spellStart"/>
            <w:r>
              <w:rPr>
                <w:rFonts w:ascii="Arial" w:eastAsiaTheme="minorHAnsi" w:hAnsi="Arial" w:cs="Arial"/>
                <w:sz w:val="18"/>
                <w:szCs w:val="18"/>
                <w:lang w:eastAsia="en-US" w:bidi="he-IL"/>
              </w:rPr>
              <w:t>αριθμ</w:t>
            </w:r>
            <w:proofErr w:type="spellEnd"/>
            <w:r>
              <w:rPr>
                <w:rFonts w:ascii="Arial" w:eastAsiaTheme="minorHAnsi" w:hAnsi="Arial" w:cs="Arial"/>
                <w:sz w:val="18"/>
                <w:szCs w:val="18"/>
                <w:lang w:eastAsia="en-US" w:bidi="he-IL"/>
              </w:rPr>
              <w:t xml:space="preserve">. 114947/29.11.2022 (ΦΕΚ 6132/Β/01.12.2022) Υπουργική Απόφαση «Εθνικοί κανόνες </w:t>
            </w:r>
            <w:proofErr w:type="spellStart"/>
            <w:r>
              <w:rPr>
                <w:rFonts w:ascii="Arial" w:eastAsiaTheme="minorHAnsi" w:hAnsi="Arial" w:cs="Arial"/>
                <w:sz w:val="18"/>
                <w:szCs w:val="18"/>
                <w:lang w:eastAsia="en-US" w:bidi="he-IL"/>
              </w:rPr>
              <w:t>επιλεξιμότητας</w:t>
            </w:r>
            <w:proofErr w:type="spellEnd"/>
            <w:r>
              <w:rPr>
                <w:rFonts w:ascii="Arial" w:eastAsiaTheme="minorHAnsi" w:hAnsi="Arial" w:cs="Arial"/>
                <w:sz w:val="18"/>
                <w:szCs w:val="18"/>
                <w:lang w:eastAsia="en-US" w:bidi="he-IL"/>
              </w:rPr>
              <w:t xml:space="preserve"> δαπανών για τα προγράμματα του ΕΣΠΑ 2021-2027».</w:t>
            </w:r>
          </w:p>
        </w:tc>
      </w:tr>
      <w:tr w:rsidR="006C1442">
        <w:trPr>
          <w:trHeight w:val="852"/>
        </w:trPr>
        <w:tc>
          <w:tcPr>
            <w:tcW w:w="9493" w:type="dxa"/>
            <w:gridSpan w:val="12"/>
            <w:vAlign w:val="center"/>
          </w:tcPr>
          <w:p w:rsidR="006C1442" w:rsidRDefault="0010464A">
            <w:pPr>
              <w:pStyle w:val="ad"/>
              <w:numPr>
                <w:ilvl w:val="0"/>
                <w:numId w:val="11"/>
              </w:numPr>
              <w:tabs>
                <w:tab w:val="left" w:pos="311"/>
              </w:tabs>
              <w:spacing w:before="60" w:beforeAutospacing="0"/>
              <w:ind w:left="311" w:hanging="311"/>
              <w:contextualSpacing w:val="0"/>
              <w:jc w:val="left"/>
              <w:rPr>
                <w:rFonts w:ascii="Tahoma" w:hAnsi="Tahoma" w:cs="Tahoma"/>
              </w:rPr>
            </w:pPr>
            <w:r>
              <w:rPr>
                <w:rFonts w:ascii="Tahoma" w:hAnsi="Tahoma" w:cs="Tahoma"/>
              </w:rPr>
              <w:t xml:space="preserve">ΑΝΑΦΕΡΑΤΕ ΤΟΥΣ ΛΟΓΟΥΣ ΕΠΙΛΟΓΗΣ ΤΟΥ ΠΛΑΙΣΙΟΥ ΥΛΟΠΟΙΗΣΗΣ ΤΟΥ ΥΠΟΕΡΓΟΥ </w:t>
            </w:r>
          </w:p>
          <w:p w:rsidR="006C1442" w:rsidRDefault="006C1442">
            <w:pPr>
              <w:autoSpaceDE w:val="0"/>
              <w:autoSpaceDN w:val="0"/>
              <w:adjustRightInd w:val="0"/>
              <w:spacing w:before="0" w:beforeAutospacing="0"/>
              <w:rPr>
                <w:rFonts w:ascii="Arial" w:eastAsiaTheme="minorHAnsi" w:hAnsi="Arial" w:cs="Arial"/>
                <w:sz w:val="18"/>
                <w:szCs w:val="18"/>
                <w:lang w:eastAsia="en-US" w:bidi="he-IL"/>
              </w:rPr>
            </w:pPr>
          </w:p>
          <w:p w:rsidR="006C1442" w:rsidRDefault="0010464A">
            <w:pPr>
              <w:spacing w:before="0" w:beforeAutospacing="0" w:line="276" w:lineRule="auto"/>
              <w:rPr>
                <w:rFonts w:ascii="Arial" w:eastAsiaTheme="minorHAnsi" w:hAnsi="Arial" w:cs="Arial"/>
                <w:sz w:val="18"/>
                <w:szCs w:val="18"/>
                <w:lang w:eastAsia="en-US" w:bidi="he-IL"/>
              </w:rPr>
            </w:pPr>
            <w:r>
              <w:rPr>
                <w:rFonts w:ascii="Arial" w:eastAsiaTheme="minorHAnsi" w:hAnsi="Arial" w:cs="Arial"/>
                <w:sz w:val="18"/>
                <w:szCs w:val="18"/>
                <w:lang w:eastAsia="en-US" w:bidi="he-IL"/>
              </w:rPr>
              <w:t xml:space="preserve">Ο Δικαιούχος διαθέτει την διοικητική και επιχειρησιακή ικανότητα για την υλοποίηση της Πράξης δια αυτεπιστασίας  Με την υλοποίηση του </w:t>
            </w:r>
            <w:proofErr w:type="spellStart"/>
            <w:r>
              <w:rPr>
                <w:rFonts w:ascii="Arial" w:eastAsiaTheme="minorHAnsi" w:hAnsi="Arial" w:cs="Arial"/>
                <w:sz w:val="18"/>
                <w:szCs w:val="18"/>
                <w:lang w:eastAsia="en-US" w:bidi="he-IL"/>
              </w:rPr>
              <w:t>υποέργου</w:t>
            </w:r>
            <w:proofErr w:type="spellEnd"/>
            <w:r>
              <w:rPr>
                <w:rFonts w:ascii="Arial" w:eastAsiaTheme="minorHAnsi" w:hAnsi="Arial" w:cs="Arial"/>
                <w:sz w:val="18"/>
                <w:szCs w:val="18"/>
                <w:lang w:eastAsia="en-US" w:bidi="he-IL"/>
              </w:rPr>
              <w:t xml:space="preserve"> δια αυτεπιστασίας εξοικονομούνται πόροι από το Επιχειρησιακό Πρόγραμμα «Αττική 2021 – 2027». Ο Δικαιούχος θα υλοποιήσει την Πράξη με χαμηλότερο κόστος και με την ίδια ποιότητα έναντι της προσφυγής σε τρίτους Θεσμικό Πλαίσιο: Υπ’ </w:t>
            </w:r>
            <w:proofErr w:type="spellStart"/>
            <w:r>
              <w:rPr>
                <w:rFonts w:ascii="Arial" w:eastAsiaTheme="minorHAnsi" w:hAnsi="Arial" w:cs="Arial"/>
                <w:sz w:val="18"/>
                <w:szCs w:val="18"/>
                <w:lang w:eastAsia="en-US" w:bidi="he-IL"/>
              </w:rPr>
              <w:t>αριθμ</w:t>
            </w:r>
            <w:proofErr w:type="spellEnd"/>
            <w:r>
              <w:rPr>
                <w:rFonts w:ascii="Arial" w:eastAsiaTheme="minorHAnsi" w:hAnsi="Arial" w:cs="Arial"/>
                <w:sz w:val="18"/>
                <w:szCs w:val="18"/>
                <w:lang w:eastAsia="en-US" w:bidi="he-IL"/>
              </w:rPr>
              <w:t xml:space="preserve">. 114947/29.11.2022 (ΦΕΚ 6132/Β/01.12.2022) Υπουργική Απόφαση «Εθνικοί κανόνες </w:t>
            </w:r>
            <w:proofErr w:type="spellStart"/>
            <w:r>
              <w:rPr>
                <w:rFonts w:ascii="Arial" w:eastAsiaTheme="minorHAnsi" w:hAnsi="Arial" w:cs="Arial"/>
                <w:sz w:val="18"/>
                <w:szCs w:val="18"/>
                <w:lang w:eastAsia="en-US" w:bidi="he-IL"/>
              </w:rPr>
              <w:t>επιλεξιμότητας</w:t>
            </w:r>
            <w:proofErr w:type="spellEnd"/>
            <w:r>
              <w:rPr>
                <w:rFonts w:ascii="Arial" w:eastAsiaTheme="minorHAnsi" w:hAnsi="Arial" w:cs="Arial"/>
                <w:sz w:val="18"/>
                <w:szCs w:val="18"/>
                <w:lang w:eastAsia="en-US" w:bidi="he-IL"/>
              </w:rPr>
              <w:t xml:space="preserve"> δαπανών για τα προγράμματα του ΕΣΠΑ 2021-2027»..</w:t>
            </w:r>
          </w:p>
          <w:p w:rsidR="006C1442" w:rsidRDefault="006C1442">
            <w:pPr>
              <w:autoSpaceDE w:val="0"/>
              <w:autoSpaceDN w:val="0"/>
              <w:adjustRightInd w:val="0"/>
              <w:spacing w:before="0" w:beforeAutospacing="0"/>
              <w:jc w:val="left"/>
              <w:rPr>
                <w:rFonts w:ascii="Arial" w:eastAsiaTheme="minorHAnsi" w:hAnsi="Arial" w:cs="Arial"/>
                <w:sz w:val="18"/>
                <w:szCs w:val="18"/>
                <w:lang w:eastAsia="en-US" w:bidi="he-IL"/>
              </w:rPr>
            </w:pPr>
          </w:p>
        </w:tc>
      </w:tr>
      <w:tr w:rsidR="006C1442">
        <w:trPr>
          <w:trHeight w:val="467"/>
        </w:trPr>
        <w:tc>
          <w:tcPr>
            <w:tcW w:w="3713" w:type="dxa"/>
            <w:gridSpan w:val="4"/>
            <w:vAlign w:val="center"/>
          </w:tcPr>
          <w:p w:rsidR="006C1442" w:rsidRDefault="0010464A">
            <w:pPr>
              <w:pStyle w:val="ad"/>
              <w:numPr>
                <w:ilvl w:val="0"/>
                <w:numId w:val="11"/>
              </w:numPr>
              <w:tabs>
                <w:tab w:val="left" w:pos="311"/>
              </w:tabs>
              <w:spacing w:before="60" w:beforeAutospacing="0"/>
              <w:ind w:left="311" w:hanging="311"/>
              <w:contextualSpacing w:val="0"/>
              <w:jc w:val="left"/>
              <w:rPr>
                <w:rFonts w:ascii="Tahoma" w:hAnsi="Tahoma" w:cs="Tahoma"/>
              </w:rPr>
            </w:pPr>
            <w:r>
              <w:rPr>
                <w:rFonts w:ascii="Tahoma" w:hAnsi="Tahoma" w:cs="Tahoma"/>
              </w:rPr>
              <w:lastRenderedPageBreak/>
              <w:t>ΗΜΕΡ/ΝΙΑ ΕΝΑΡΞΗΣ ΥΠΟΕΡΓΟΥ</w:t>
            </w:r>
          </w:p>
        </w:tc>
        <w:tc>
          <w:tcPr>
            <w:tcW w:w="1894" w:type="dxa"/>
            <w:gridSpan w:val="2"/>
            <w:vAlign w:val="center"/>
          </w:tcPr>
          <w:p w:rsidR="006C1442" w:rsidRDefault="0010464A">
            <w:pPr>
              <w:spacing w:before="60" w:beforeAutospacing="0"/>
              <w:jc w:val="left"/>
              <w:rPr>
                <w:rFonts w:ascii="Tahoma" w:hAnsi="Tahoma" w:cs="Tahoma"/>
              </w:rPr>
            </w:pPr>
            <w:r>
              <w:rPr>
                <w:rFonts w:ascii="Arial" w:eastAsiaTheme="minorHAnsi" w:hAnsi="Arial" w:cs="Arial"/>
                <w:sz w:val="18"/>
                <w:szCs w:val="18"/>
                <w:lang w:eastAsia="en-US" w:bidi="he-IL"/>
              </w:rPr>
              <w:t>01/01/2023</w:t>
            </w:r>
          </w:p>
        </w:tc>
        <w:tc>
          <w:tcPr>
            <w:tcW w:w="2625" w:type="dxa"/>
            <w:gridSpan w:val="5"/>
            <w:vAlign w:val="center"/>
          </w:tcPr>
          <w:p w:rsidR="006C1442" w:rsidRDefault="0010464A">
            <w:pPr>
              <w:pStyle w:val="ad"/>
              <w:numPr>
                <w:ilvl w:val="0"/>
                <w:numId w:val="11"/>
              </w:numPr>
              <w:tabs>
                <w:tab w:val="left" w:pos="311"/>
              </w:tabs>
              <w:spacing w:before="60" w:beforeAutospacing="0"/>
              <w:ind w:left="311" w:hanging="311"/>
              <w:contextualSpacing w:val="0"/>
              <w:jc w:val="left"/>
              <w:rPr>
                <w:rFonts w:ascii="Tahoma" w:hAnsi="Tahoma" w:cs="Tahoma"/>
              </w:rPr>
            </w:pPr>
            <w:r>
              <w:rPr>
                <w:rFonts w:ascii="Tahoma" w:hAnsi="Tahoma" w:cs="Tahoma"/>
              </w:rPr>
              <w:t>ΗΜΕΡ/ΝΙΑ ΛΗΞΗΣ ΥΠΟΕΡΓΟΥ</w:t>
            </w:r>
          </w:p>
        </w:tc>
        <w:tc>
          <w:tcPr>
            <w:tcW w:w="1261" w:type="dxa"/>
            <w:vAlign w:val="center"/>
          </w:tcPr>
          <w:p w:rsidR="006C1442" w:rsidRDefault="0010464A">
            <w:pPr>
              <w:spacing w:before="60" w:beforeAutospacing="0"/>
              <w:jc w:val="center"/>
              <w:rPr>
                <w:rFonts w:ascii="Tahoma" w:hAnsi="Tahoma" w:cs="Tahoma"/>
              </w:rPr>
            </w:pPr>
            <w:r>
              <w:rPr>
                <w:rFonts w:ascii="Tahoma" w:hAnsi="Tahoma" w:cs="Tahoma"/>
                <w:sz w:val="18"/>
                <w:szCs w:val="18"/>
              </w:rPr>
              <w:t>31.12.2025</w:t>
            </w:r>
          </w:p>
        </w:tc>
      </w:tr>
      <w:tr w:rsidR="006C1442">
        <w:trPr>
          <w:trHeight w:val="434"/>
        </w:trPr>
        <w:tc>
          <w:tcPr>
            <w:tcW w:w="9493" w:type="dxa"/>
            <w:gridSpan w:val="12"/>
            <w:shd w:val="clear" w:color="auto" w:fill="F2F2F2" w:themeFill="background1" w:themeFillShade="F2"/>
            <w:vAlign w:val="center"/>
          </w:tcPr>
          <w:p w:rsidR="006C1442" w:rsidRDefault="0010464A">
            <w:pPr>
              <w:spacing w:before="60" w:beforeAutospacing="0"/>
              <w:jc w:val="center"/>
              <w:rPr>
                <w:rFonts w:ascii="Tahoma" w:hAnsi="Tahoma" w:cs="Tahoma"/>
                <w:b/>
              </w:rPr>
            </w:pPr>
            <w:r>
              <w:rPr>
                <w:rFonts w:ascii="Tahoma" w:hAnsi="Tahoma" w:cs="Tahoma"/>
                <w:b/>
              </w:rPr>
              <w:t>ΧΡΟΝΙΚΟΣ ΠΡΟΓΡΑΜΜΑΤΙΣΜΟΣ ΑΠΑΡΑΙΤΗΤΩΝ ΕΝΕΡΓΕΙΩΝ ΓΙΑ ΤΗΝ ΕΝΑΡΞΗ ΤΟΥ ΥΠΟΕΡΓΟΥ</w:t>
            </w:r>
          </w:p>
        </w:tc>
      </w:tr>
      <w:tr w:rsidR="006C1442">
        <w:trPr>
          <w:trHeight w:val="363"/>
        </w:trPr>
        <w:tc>
          <w:tcPr>
            <w:tcW w:w="4899" w:type="dxa"/>
            <w:gridSpan w:val="5"/>
            <w:tcBorders>
              <w:bottom w:val="single" w:sz="4" w:space="0" w:color="auto"/>
            </w:tcBorders>
            <w:shd w:val="clear" w:color="auto" w:fill="F2F2F2" w:themeFill="background1" w:themeFillShade="F2"/>
            <w:vAlign w:val="center"/>
          </w:tcPr>
          <w:p w:rsidR="006C1442" w:rsidRDefault="0010464A">
            <w:pPr>
              <w:pStyle w:val="ad"/>
              <w:tabs>
                <w:tab w:val="left" w:pos="311"/>
              </w:tabs>
              <w:spacing w:before="60" w:beforeAutospacing="0"/>
              <w:ind w:left="311"/>
              <w:contextualSpacing w:val="0"/>
              <w:jc w:val="center"/>
              <w:rPr>
                <w:rFonts w:ascii="Tahoma" w:hAnsi="Tahoma" w:cs="Tahoma"/>
              </w:rPr>
            </w:pPr>
            <w:r>
              <w:rPr>
                <w:rFonts w:ascii="Tahoma" w:hAnsi="Tahoma" w:cs="Tahoma"/>
              </w:rPr>
              <w:t>ΥΠΟΕΡΓΑ ΔΗΜΟΣΙΩΝ ΣΥΜΒΑΣΕΩΝ</w:t>
            </w:r>
          </w:p>
        </w:tc>
        <w:tc>
          <w:tcPr>
            <w:tcW w:w="4594" w:type="dxa"/>
            <w:gridSpan w:val="7"/>
            <w:tcBorders>
              <w:bottom w:val="single" w:sz="4" w:space="0" w:color="auto"/>
            </w:tcBorders>
            <w:shd w:val="clear" w:color="auto" w:fill="F2F2F2" w:themeFill="background1" w:themeFillShade="F2"/>
            <w:vAlign w:val="center"/>
          </w:tcPr>
          <w:p w:rsidR="006C1442" w:rsidRDefault="0010464A">
            <w:pPr>
              <w:pStyle w:val="ad"/>
              <w:tabs>
                <w:tab w:val="left" w:pos="311"/>
              </w:tabs>
              <w:spacing w:before="60" w:beforeAutospacing="0"/>
              <w:ind w:left="311"/>
              <w:contextualSpacing w:val="0"/>
              <w:jc w:val="center"/>
              <w:rPr>
                <w:rFonts w:ascii="Tahoma" w:hAnsi="Tahoma" w:cs="Tahoma"/>
              </w:rPr>
            </w:pPr>
            <w:r>
              <w:rPr>
                <w:rFonts w:ascii="Tahoma" w:hAnsi="Tahoma" w:cs="Tahoma"/>
              </w:rPr>
              <w:t>ΥΠΟΕΡΓΑ ΠΛΗΝ ΔΗΜΟΣΙΩΝ ΣΥΜΒΑΣΕΩΝ</w:t>
            </w:r>
          </w:p>
        </w:tc>
      </w:tr>
      <w:tr w:rsidR="006C1442">
        <w:trPr>
          <w:trHeight w:val="567"/>
        </w:trPr>
        <w:tc>
          <w:tcPr>
            <w:tcW w:w="2373" w:type="dxa"/>
            <w:gridSpan w:val="2"/>
            <w:tcBorders>
              <w:bottom w:val="single" w:sz="4" w:space="0" w:color="auto"/>
            </w:tcBorders>
            <w:vAlign w:val="center"/>
          </w:tcPr>
          <w:p w:rsidR="006C1442" w:rsidRDefault="0010464A">
            <w:pPr>
              <w:tabs>
                <w:tab w:val="left" w:pos="1451"/>
              </w:tabs>
              <w:spacing w:before="60" w:beforeAutospacing="0"/>
              <w:ind w:left="317" w:right="-81" w:hanging="327"/>
              <w:jc w:val="left"/>
              <w:rPr>
                <w:rFonts w:ascii="Tahoma" w:hAnsi="Tahoma" w:cs="Tahoma"/>
              </w:rPr>
            </w:pPr>
            <w:r>
              <w:rPr>
                <w:rFonts w:ascii="Tahoma" w:hAnsi="Tahoma" w:cs="Tahoma"/>
              </w:rPr>
              <w:t>15.  ΗΜΕΡ/ΝΙΑ ΔΗΜΟΣΙΕΥΣΗΣ ΤΕΥΧΩΝ ΔΗΜΟΠΡΑΤΗΣΗΣ</w:t>
            </w:r>
          </w:p>
        </w:tc>
        <w:tc>
          <w:tcPr>
            <w:tcW w:w="2526" w:type="dxa"/>
            <w:gridSpan w:val="3"/>
            <w:tcBorders>
              <w:bottom w:val="single" w:sz="4" w:space="0" w:color="auto"/>
            </w:tcBorders>
            <w:vAlign w:val="center"/>
          </w:tcPr>
          <w:p w:rsidR="006C1442" w:rsidRDefault="0010464A">
            <w:pPr>
              <w:tabs>
                <w:tab w:val="left" w:pos="317"/>
              </w:tabs>
              <w:spacing w:before="60" w:beforeAutospacing="0"/>
              <w:ind w:left="458" w:hanging="468"/>
              <w:jc w:val="left"/>
              <w:rPr>
                <w:rFonts w:ascii="Tahoma" w:hAnsi="Tahoma" w:cs="Tahoma"/>
              </w:rPr>
            </w:pPr>
            <w:r>
              <w:rPr>
                <w:rFonts w:ascii="Tahoma" w:hAnsi="Tahoma" w:cs="Tahoma"/>
              </w:rPr>
              <w:t>Χ</w:t>
            </w:r>
          </w:p>
        </w:tc>
        <w:tc>
          <w:tcPr>
            <w:tcW w:w="2416" w:type="dxa"/>
            <w:gridSpan w:val="3"/>
            <w:tcBorders>
              <w:bottom w:val="single" w:sz="4" w:space="0" w:color="auto"/>
            </w:tcBorders>
            <w:vAlign w:val="center"/>
          </w:tcPr>
          <w:p w:rsidR="006C1442" w:rsidRDefault="0010464A">
            <w:pPr>
              <w:tabs>
                <w:tab w:val="left" w:pos="1451"/>
              </w:tabs>
              <w:spacing w:before="60" w:beforeAutospacing="0"/>
              <w:ind w:left="317" w:right="-116" w:hanging="327"/>
              <w:jc w:val="left"/>
              <w:rPr>
                <w:rFonts w:ascii="Tahoma" w:hAnsi="Tahoma" w:cs="Tahoma"/>
              </w:rPr>
            </w:pPr>
            <w:r>
              <w:rPr>
                <w:rFonts w:ascii="Tahoma" w:hAnsi="Tahoma" w:cs="Tahoma"/>
              </w:rPr>
              <w:t>17.  ΗΜΕΡ/ΝΙΑ ΔΗΜΟΣΙΕΥΣΗΣ ΠΡΟΣΚΛΗΣΗΣ ΓΙΑ ΤΗΝ ΕΠΙΛΟΓΗ ΠΑΡΟΧΩΝ</w:t>
            </w:r>
          </w:p>
        </w:tc>
        <w:tc>
          <w:tcPr>
            <w:tcW w:w="2178" w:type="dxa"/>
            <w:gridSpan w:val="4"/>
            <w:tcBorders>
              <w:bottom w:val="single" w:sz="4" w:space="0" w:color="auto"/>
            </w:tcBorders>
            <w:vAlign w:val="center"/>
          </w:tcPr>
          <w:p w:rsidR="006C1442" w:rsidRDefault="0010464A">
            <w:pPr>
              <w:pStyle w:val="ad"/>
              <w:tabs>
                <w:tab w:val="left" w:pos="311"/>
              </w:tabs>
              <w:spacing w:before="60" w:beforeAutospacing="0"/>
              <w:ind w:left="311"/>
              <w:contextualSpacing w:val="0"/>
              <w:jc w:val="left"/>
              <w:rPr>
                <w:rFonts w:ascii="Tahoma" w:hAnsi="Tahoma" w:cs="Tahoma"/>
              </w:rPr>
            </w:pPr>
            <w:r>
              <w:rPr>
                <w:rFonts w:ascii="Tahoma" w:hAnsi="Tahoma" w:cs="Tahoma"/>
              </w:rPr>
              <w:t>Χ</w:t>
            </w:r>
          </w:p>
        </w:tc>
      </w:tr>
      <w:tr w:rsidR="006C1442">
        <w:trPr>
          <w:trHeight w:val="471"/>
        </w:trPr>
        <w:tc>
          <w:tcPr>
            <w:tcW w:w="2373" w:type="dxa"/>
            <w:gridSpan w:val="2"/>
            <w:tcBorders>
              <w:bottom w:val="single" w:sz="4" w:space="0" w:color="auto"/>
            </w:tcBorders>
            <w:vAlign w:val="center"/>
          </w:tcPr>
          <w:p w:rsidR="006C1442" w:rsidRDefault="0010464A">
            <w:pPr>
              <w:tabs>
                <w:tab w:val="left" w:pos="1451"/>
              </w:tabs>
              <w:spacing w:before="60" w:beforeAutospacing="0"/>
              <w:ind w:left="317" w:right="-116" w:hanging="327"/>
              <w:jc w:val="left"/>
              <w:rPr>
                <w:rFonts w:ascii="Tahoma" w:hAnsi="Tahoma" w:cs="Tahoma"/>
                <w:strike/>
              </w:rPr>
            </w:pPr>
            <w:r>
              <w:rPr>
                <w:rFonts w:ascii="Tahoma" w:hAnsi="Tahoma" w:cs="Tahoma"/>
              </w:rPr>
              <w:t>16.  ΗΜΕΡ/ΝΙΑ ΔΙΕΝΕΡΓΕΙΑΣ ΔΙΑΓΩΝΙΣΜΟΥ</w:t>
            </w:r>
          </w:p>
        </w:tc>
        <w:tc>
          <w:tcPr>
            <w:tcW w:w="2526" w:type="dxa"/>
            <w:gridSpan w:val="3"/>
            <w:tcBorders>
              <w:bottom w:val="single" w:sz="4" w:space="0" w:color="auto"/>
            </w:tcBorders>
            <w:vAlign w:val="center"/>
          </w:tcPr>
          <w:p w:rsidR="006C1442" w:rsidRDefault="0010464A">
            <w:pPr>
              <w:tabs>
                <w:tab w:val="left" w:pos="317"/>
              </w:tabs>
              <w:spacing w:before="60" w:beforeAutospacing="0"/>
              <w:ind w:left="458" w:hanging="468"/>
              <w:jc w:val="left"/>
              <w:rPr>
                <w:rFonts w:ascii="Tahoma" w:hAnsi="Tahoma" w:cs="Tahoma"/>
              </w:rPr>
            </w:pPr>
            <w:r>
              <w:rPr>
                <w:rFonts w:ascii="Tahoma" w:hAnsi="Tahoma" w:cs="Tahoma"/>
              </w:rPr>
              <w:t>Χ</w:t>
            </w:r>
          </w:p>
        </w:tc>
        <w:tc>
          <w:tcPr>
            <w:tcW w:w="2416" w:type="dxa"/>
            <w:gridSpan w:val="3"/>
            <w:tcBorders>
              <w:bottom w:val="single" w:sz="4" w:space="0" w:color="auto"/>
            </w:tcBorders>
            <w:vAlign w:val="center"/>
          </w:tcPr>
          <w:p w:rsidR="006C1442" w:rsidRDefault="0010464A">
            <w:pPr>
              <w:tabs>
                <w:tab w:val="left" w:pos="1451"/>
              </w:tabs>
              <w:spacing w:before="60" w:beforeAutospacing="0"/>
              <w:ind w:left="317" w:right="-116" w:hanging="327"/>
              <w:jc w:val="left"/>
              <w:rPr>
                <w:rFonts w:ascii="Tahoma" w:hAnsi="Tahoma" w:cs="Tahoma"/>
              </w:rPr>
            </w:pPr>
            <w:r>
              <w:rPr>
                <w:rFonts w:ascii="Tahoma" w:hAnsi="Tahoma" w:cs="Tahoma"/>
              </w:rPr>
              <w:t>18.  ΗΜΕΡ/ΝΙΑ ΔΗΜΟΣΙΕΥΣΗΣ ΠΡΟΣΚΛΗΣΗΣ ΓΙΑ ΤΗΝ ΕΠΙΛΟΓΗ ΣΥΜΜΕΤΕΧΟΝΤΩΝ</w:t>
            </w:r>
          </w:p>
        </w:tc>
        <w:tc>
          <w:tcPr>
            <w:tcW w:w="2178" w:type="dxa"/>
            <w:gridSpan w:val="4"/>
            <w:tcBorders>
              <w:bottom w:val="single" w:sz="4" w:space="0" w:color="auto"/>
            </w:tcBorders>
            <w:vAlign w:val="center"/>
          </w:tcPr>
          <w:p w:rsidR="006C1442" w:rsidRDefault="0010464A">
            <w:pPr>
              <w:pStyle w:val="ad"/>
              <w:tabs>
                <w:tab w:val="left" w:pos="311"/>
              </w:tabs>
              <w:spacing w:before="60" w:beforeAutospacing="0"/>
              <w:ind w:left="311"/>
              <w:contextualSpacing w:val="0"/>
              <w:jc w:val="left"/>
              <w:rPr>
                <w:rFonts w:ascii="Tahoma" w:hAnsi="Tahoma" w:cs="Tahoma"/>
              </w:rPr>
            </w:pPr>
            <w:r>
              <w:rPr>
                <w:rFonts w:ascii="Tahoma" w:hAnsi="Tahoma" w:cs="Tahoma"/>
              </w:rPr>
              <w:t>Χ</w:t>
            </w:r>
          </w:p>
        </w:tc>
      </w:tr>
      <w:tr w:rsidR="006C1442">
        <w:trPr>
          <w:trHeight w:val="442"/>
        </w:trPr>
        <w:tc>
          <w:tcPr>
            <w:tcW w:w="2373" w:type="dxa"/>
            <w:gridSpan w:val="2"/>
            <w:tcBorders>
              <w:top w:val="single" w:sz="4" w:space="0" w:color="auto"/>
              <w:left w:val="single" w:sz="4" w:space="0" w:color="auto"/>
              <w:bottom w:val="single" w:sz="4" w:space="0" w:color="auto"/>
              <w:right w:val="single" w:sz="4" w:space="0" w:color="auto"/>
            </w:tcBorders>
            <w:vAlign w:val="center"/>
          </w:tcPr>
          <w:p w:rsidR="006C1442" w:rsidRDefault="0010464A">
            <w:pPr>
              <w:tabs>
                <w:tab w:val="left" w:pos="1451"/>
              </w:tabs>
              <w:spacing w:before="60" w:beforeAutospacing="0"/>
              <w:ind w:left="317" w:right="-116" w:hanging="327"/>
              <w:jc w:val="left"/>
              <w:rPr>
                <w:rFonts w:ascii="Tahoma" w:hAnsi="Tahoma" w:cs="Tahoma"/>
              </w:rPr>
            </w:pPr>
            <w:r>
              <w:rPr>
                <w:rFonts w:ascii="Tahoma" w:hAnsi="Tahoma" w:cs="Tahoma"/>
              </w:rPr>
              <w:t>19. ΚΑΤΗΓΟΡΙΑ ΕΝΕΡΓΕΙΑΣ</w:t>
            </w:r>
          </w:p>
        </w:tc>
        <w:tc>
          <w:tcPr>
            <w:tcW w:w="1324" w:type="dxa"/>
            <w:tcBorders>
              <w:top w:val="single" w:sz="4" w:space="0" w:color="auto"/>
              <w:left w:val="single" w:sz="4" w:space="0" w:color="auto"/>
              <w:bottom w:val="single" w:sz="4" w:space="0" w:color="auto"/>
              <w:right w:val="single" w:sz="4" w:space="0" w:color="auto"/>
            </w:tcBorders>
            <w:vAlign w:val="center"/>
          </w:tcPr>
          <w:p w:rsidR="006C1442" w:rsidRDefault="0010464A">
            <w:pPr>
              <w:tabs>
                <w:tab w:val="left" w:pos="1451"/>
              </w:tabs>
              <w:spacing w:before="60" w:beforeAutospacing="0"/>
              <w:ind w:left="317" w:right="-116" w:hanging="327"/>
              <w:jc w:val="left"/>
              <w:rPr>
                <w:rFonts w:ascii="Tahoma" w:hAnsi="Tahoma" w:cs="Tahoma"/>
              </w:rPr>
            </w:pPr>
            <w:r>
              <w:rPr>
                <w:rFonts w:ascii="Tahoma" w:hAnsi="Tahoma" w:cs="Tahoma"/>
              </w:rPr>
              <w:t>20.  Α/Α  ΕΝΕΡΓΕΙΑΣ</w:t>
            </w:r>
          </w:p>
        </w:tc>
        <w:tc>
          <w:tcPr>
            <w:tcW w:w="2625" w:type="dxa"/>
            <w:gridSpan w:val="4"/>
            <w:tcBorders>
              <w:top w:val="single" w:sz="4" w:space="0" w:color="auto"/>
              <w:left w:val="single" w:sz="4" w:space="0" w:color="auto"/>
              <w:bottom w:val="single" w:sz="4" w:space="0" w:color="auto"/>
              <w:right w:val="single" w:sz="4" w:space="0" w:color="auto"/>
            </w:tcBorders>
            <w:vAlign w:val="center"/>
          </w:tcPr>
          <w:p w:rsidR="006C1442" w:rsidRDefault="0010464A">
            <w:pPr>
              <w:tabs>
                <w:tab w:val="left" w:pos="1451"/>
              </w:tabs>
              <w:spacing w:before="60" w:beforeAutospacing="0"/>
              <w:ind w:left="317" w:right="-116" w:hanging="327"/>
              <w:jc w:val="left"/>
              <w:rPr>
                <w:rFonts w:ascii="Tahoma" w:hAnsi="Tahoma" w:cs="Tahoma"/>
              </w:rPr>
            </w:pPr>
            <w:r>
              <w:rPr>
                <w:rFonts w:ascii="Tahoma" w:hAnsi="Tahoma" w:cs="Tahoma"/>
              </w:rPr>
              <w:t>21. ΠΕΡΙΓΡΑΦΗ ΕΝΕΡΓΕΙΑΣ</w:t>
            </w:r>
          </w:p>
        </w:tc>
        <w:tc>
          <w:tcPr>
            <w:tcW w:w="1827" w:type="dxa"/>
            <w:gridSpan w:val="3"/>
            <w:tcBorders>
              <w:top w:val="single" w:sz="4" w:space="0" w:color="auto"/>
              <w:left w:val="single" w:sz="4" w:space="0" w:color="auto"/>
              <w:bottom w:val="single" w:sz="4" w:space="0" w:color="auto"/>
              <w:right w:val="single" w:sz="4" w:space="0" w:color="auto"/>
            </w:tcBorders>
            <w:vAlign w:val="center"/>
          </w:tcPr>
          <w:p w:rsidR="006C1442" w:rsidRDefault="0010464A">
            <w:pPr>
              <w:tabs>
                <w:tab w:val="left" w:pos="1451"/>
              </w:tabs>
              <w:spacing w:before="60" w:beforeAutospacing="0"/>
              <w:ind w:left="317" w:right="-116" w:hanging="327"/>
              <w:jc w:val="left"/>
              <w:rPr>
                <w:rFonts w:ascii="Tahoma" w:hAnsi="Tahoma" w:cs="Tahoma"/>
              </w:rPr>
            </w:pPr>
            <w:r>
              <w:rPr>
                <w:rFonts w:ascii="Tahoma" w:hAnsi="Tahoma" w:cs="Tahoma"/>
              </w:rPr>
              <w:t>22.  ΠΡΟΒΛΕΠΟΜΕΝΗ ΗΜΕΡ/ΝΙΑ ΟΛΟΚΛΗΡΩΣΗΣ</w:t>
            </w:r>
          </w:p>
        </w:tc>
        <w:tc>
          <w:tcPr>
            <w:tcW w:w="1344" w:type="dxa"/>
            <w:gridSpan w:val="2"/>
            <w:tcBorders>
              <w:top w:val="single" w:sz="4" w:space="0" w:color="auto"/>
              <w:left w:val="single" w:sz="4" w:space="0" w:color="auto"/>
              <w:bottom w:val="single" w:sz="4" w:space="0" w:color="auto"/>
              <w:right w:val="single" w:sz="4" w:space="0" w:color="auto"/>
            </w:tcBorders>
            <w:vAlign w:val="center"/>
          </w:tcPr>
          <w:p w:rsidR="006C1442" w:rsidRDefault="0010464A">
            <w:pPr>
              <w:tabs>
                <w:tab w:val="left" w:pos="1451"/>
              </w:tabs>
              <w:spacing w:before="60" w:beforeAutospacing="0"/>
              <w:ind w:left="317" w:right="-116" w:hanging="327"/>
              <w:jc w:val="left"/>
              <w:rPr>
                <w:rFonts w:ascii="Tahoma" w:hAnsi="Tahoma" w:cs="Tahoma"/>
              </w:rPr>
            </w:pPr>
            <w:r>
              <w:rPr>
                <w:rFonts w:ascii="Tahoma" w:hAnsi="Tahoma" w:cs="Tahoma"/>
              </w:rPr>
              <w:t>23. ΣΧΟΛΙΑ</w:t>
            </w:r>
          </w:p>
        </w:tc>
      </w:tr>
      <w:tr w:rsidR="006C1442">
        <w:trPr>
          <w:trHeight w:val="459"/>
        </w:trPr>
        <w:tc>
          <w:tcPr>
            <w:tcW w:w="2373" w:type="dxa"/>
            <w:gridSpan w:val="2"/>
            <w:tcBorders>
              <w:top w:val="single" w:sz="4" w:space="0" w:color="auto"/>
            </w:tcBorders>
            <w:vAlign w:val="center"/>
          </w:tcPr>
          <w:p w:rsidR="006C1442" w:rsidRDefault="0010464A">
            <w:pPr>
              <w:tabs>
                <w:tab w:val="left" w:pos="311"/>
              </w:tabs>
              <w:spacing w:before="60" w:beforeAutospacing="0"/>
              <w:ind w:left="311"/>
              <w:jc w:val="left"/>
              <w:rPr>
                <w:rFonts w:ascii="Tahoma" w:hAnsi="Tahoma" w:cs="Tahoma"/>
                <w:i/>
              </w:rPr>
            </w:pPr>
            <w:r>
              <w:rPr>
                <w:rFonts w:ascii="Tahoma" w:hAnsi="Tahoma" w:cs="Tahoma"/>
                <w:i/>
              </w:rPr>
              <w:t>Εκπόνηση μελετών</w:t>
            </w:r>
          </w:p>
        </w:tc>
        <w:tc>
          <w:tcPr>
            <w:tcW w:w="1324" w:type="dxa"/>
            <w:tcBorders>
              <w:top w:val="single" w:sz="4" w:space="0" w:color="auto"/>
            </w:tcBorders>
            <w:vAlign w:val="center"/>
          </w:tcPr>
          <w:p w:rsidR="006C1442" w:rsidRDefault="0010464A">
            <w:pPr>
              <w:tabs>
                <w:tab w:val="left" w:pos="311"/>
              </w:tabs>
              <w:spacing w:before="60" w:beforeAutospacing="0"/>
              <w:jc w:val="center"/>
              <w:rPr>
                <w:rFonts w:ascii="Tahoma" w:hAnsi="Tahoma" w:cs="Tahoma"/>
                <w:iCs/>
              </w:rPr>
            </w:pPr>
            <w:r>
              <w:rPr>
                <w:rFonts w:ascii="Tahoma" w:hAnsi="Tahoma" w:cs="Tahoma"/>
                <w:iCs/>
              </w:rPr>
              <w:t>Χ</w:t>
            </w:r>
          </w:p>
        </w:tc>
        <w:tc>
          <w:tcPr>
            <w:tcW w:w="2625" w:type="dxa"/>
            <w:gridSpan w:val="4"/>
            <w:tcBorders>
              <w:top w:val="single" w:sz="4" w:space="0" w:color="auto"/>
            </w:tcBorders>
            <w:vAlign w:val="center"/>
          </w:tcPr>
          <w:p w:rsidR="006C1442" w:rsidRDefault="0010464A">
            <w:pPr>
              <w:tabs>
                <w:tab w:val="left" w:pos="311"/>
              </w:tabs>
              <w:spacing w:before="60" w:beforeAutospacing="0"/>
              <w:jc w:val="left"/>
              <w:rPr>
                <w:rFonts w:ascii="Tahoma" w:hAnsi="Tahoma" w:cs="Tahoma"/>
                <w:i/>
              </w:rPr>
            </w:pPr>
            <w:r>
              <w:rPr>
                <w:rFonts w:ascii="Tahoma" w:hAnsi="Tahoma" w:cs="Tahoma"/>
                <w:i/>
              </w:rPr>
              <w:t>(αναφέρετε τις μελέτες)</w:t>
            </w:r>
          </w:p>
        </w:tc>
        <w:tc>
          <w:tcPr>
            <w:tcW w:w="1827" w:type="dxa"/>
            <w:gridSpan w:val="3"/>
            <w:tcBorders>
              <w:top w:val="single" w:sz="4" w:space="0" w:color="auto"/>
            </w:tcBorders>
            <w:vAlign w:val="center"/>
          </w:tcPr>
          <w:p w:rsidR="006C1442" w:rsidRDefault="006C1442">
            <w:pPr>
              <w:tabs>
                <w:tab w:val="left" w:pos="311"/>
              </w:tabs>
              <w:spacing w:before="60" w:beforeAutospacing="0"/>
              <w:jc w:val="left"/>
              <w:rPr>
                <w:rFonts w:ascii="Tahoma" w:hAnsi="Tahoma" w:cs="Tahoma"/>
                <w:i/>
              </w:rPr>
            </w:pPr>
          </w:p>
        </w:tc>
        <w:tc>
          <w:tcPr>
            <w:tcW w:w="1344" w:type="dxa"/>
            <w:gridSpan w:val="2"/>
            <w:tcBorders>
              <w:top w:val="single" w:sz="4" w:space="0" w:color="auto"/>
            </w:tcBorders>
            <w:vAlign w:val="center"/>
          </w:tcPr>
          <w:p w:rsidR="006C1442" w:rsidRDefault="006C1442">
            <w:pPr>
              <w:tabs>
                <w:tab w:val="left" w:pos="311"/>
              </w:tabs>
              <w:spacing w:before="60" w:beforeAutospacing="0"/>
              <w:jc w:val="center"/>
              <w:rPr>
                <w:rFonts w:ascii="Tahoma" w:hAnsi="Tahoma" w:cs="Tahoma"/>
                <w:i/>
              </w:rPr>
            </w:pPr>
          </w:p>
        </w:tc>
      </w:tr>
      <w:tr w:rsidR="006C1442">
        <w:trPr>
          <w:trHeight w:val="459"/>
        </w:trPr>
        <w:tc>
          <w:tcPr>
            <w:tcW w:w="2373" w:type="dxa"/>
            <w:gridSpan w:val="2"/>
            <w:tcBorders>
              <w:top w:val="single" w:sz="4" w:space="0" w:color="auto"/>
            </w:tcBorders>
            <w:vAlign w:val="center"/>
          </w:tcPr>
          <w:p w:rsidR="006C1442" w:rsidRDefault="0010464A">
            <w:pPr>
              <w:tabs>
                <w:tab w:val="left" w:pos="311"/>
              </w:tabs>
              <w:spacing w:before="60" w:beforeAutospacing="0"/>
              <w:ind w:left="311"/>
              <w:jc w:val="left"/>
              <w:rPr>
                <w:rFonts w:ascii="Tahoma" w:hAnsi="Tahoma" w:cs="Tahoma"/>
                <w:i/>
              </w:rPr>
            </w:pPr>
            <w:r>
              <w:rPr>
                <w:rFonts w:ascii="Tahoma" w:hAnsi="Tahoma" w:cs="Tahoma"/>
                <w:i/>
              </w:rPr>
              <w:t>Έκδοση αδειών</w:t>
            </w:r>
          </w:p>
        </w:tc>
        <w:tc>
          <w:tcPr>
            <w:tcW w:w="1324" w:type="dxa"/>
            <w:tcBorders>
              <w:top w:val="single" w:sz="4" w:space="0" w:color="auto"/>
            </w:tcBorders>
            <w:vAlign w:val="center"/>
          </w:tcPr>
          <w:p w:rsidR="006C1442" w:rsidRDefault="0010464A">
            <w:pPr>
              <w:tabs>
                <w:tab w:val="left" w:pos="311"/>
              </w:tabs>
              <w:spacing w:before="60" w:beforeAutospacing="0"/>
              <w:jc w:val="center"/>
              <w:rPr>
                <w:rFonts w:ascii="Tahoma" w:hAnsi="Tahoma" w:cs="Tahoma"/>
                <w:iCs/>
              </w:rPr>
            </w:pPr>
            <w:r>
              <w:rPr>
                <w:rFonts w:ascii="Tahoma" w:hAnsi="Tahoma" w:cs="Tahoma"/>
                <w:iCs/>
              </w:rPr>
              <w:t>Χ</w:t>
            </w:r>
          </w:p>
        </w:tc>
        <w:tc>
          <w:tcPr>
            <w:tcW w:w="2625" w:type="dxa"/>
            <w:gridSpan w:val="4"/>
            <w:tcBorders>
              <w:top w:val="single" w:sz="4" w:space="0" w:color="auto"/>
            </w:tcBorders>
            <w:vAlign w:val="center"/>
          </w:tcPr>
          <w:p w:rsidR="006C1442" w:rsidRDefault="0010464A">
            <w:pPr>
              <w:tabs>
                <w:tab w:val="left" w:pos="311"/>
              </w:tabs>
              <w:spacing w:before="60" w:beforeAutospacing="0"/>
              <w:jc w:val="left"/>
              <w:rPr>
                <w:rFonts w:ascii="Tahoma" w:hAnsi="Tahoma" w:cs="Tahoma"/>
                <w:i/>
              </w:rPr>
            </w:pPr>
            <w:r>
              <w:rPr>
                <w:rFonts w:ascii="Tahoma" w:hAnsi="Tahoma" w:cs="Tahoma"/>
                <w:i/>
              </w:rPr>
              <w:t>(αναφέρετε τις άδειες)</w:t>
            </w:r>
          </w:p>
        </w:tc>
        <w:tc>
          <w:tcPr>
            <w:tcW w:w="1827" w:type="dxa"/>
            <w:gridSpan w:val="3"/>
            <w:tcBorders>
              <w:top w:val="single" w:sz="4" w:space="0" w:color="auto"/>
            </w:tcBorders>
            <w:vAlign w:val="center"/>
          </w:tcPr>
          <w:p w:rsidR="006C1442" w:rsidRDefault="006C1442">
            <w:pPr>
              <w:tabs>
                <w:tab w:val="left" w:pos="311"/>
              </w:tabs>
              <w:spacing w:before="60" w:beforeAutospacing="0"/>
              <w:jc w:val="left"/>
              <w:rPr>
                <w:rFonts w:ascii="Tahoma" w:hAnsi="Tahoma" w:cs="Tahoma"/>
                <w:i/>
              </w:rPr>
            </w:pPr>
          </w:p>
        </w:tc>
        <w:tc>
          <w:tcPr>
            <w:tcW w:w="1344" w:type="dxa"/>
            <w:gridSpan w:val="2"/>
            <w:tcBorders>
              <w:top w:val="single" w:sz="4" w:space="0" w:color="auto"/>
            </w:tcBorders>
            <w:vAlign w:val="center"/>
          </w:tcPr>
          <w:p w:rsidR="006C1442" w:rsidRDefault="006C1442">
            <w:pPr>
              <w:tabs>
                <w:tab w:val="left" w:pos="311"/>
              </w:tabs>
              <w:spacing w:before="60" w:beforeAutospacing="0"/>
              <w:jc w:val="center"/>
              <w:rPr>
                <w:rFonts w:ascii="Tahoma" w:hAnsi="Tahoma" w:cs="Tahoma"/>
                <w:i/>
              </w:rPr>
            </w:pPr>
          </w:p>
        </w:tc>
      </w:tr>
      <w:tr w:rsidR="006C1442">
        <w:trPr>
          <w:trHeight w:val="459"/>
        </w:trPr>
        <w:tc>
          <w:tcPr>
            <w:tcW w:w="2373" w:type="dxa"/>
            <w:gridSpan w:val="2"/>
            <w:tcBorders>
              <w:top w:val="single" w:sz="4" w:space="0" w:color="auto"/>
            </w:tcBorders>
            <w:vAlign w:val="center"/>
          </w:tcPr>
          <w:p w:rsidR="006C1442" w:rsidRDefault="0010464A">
            <w:pPr>
              <w:tabs>
                <w:tab w:val="left" w:pos="311"/>
              </w:tabs>
              <w:spacing w:before="60" w:beforeAutospacing="0"/>
              <w:ind w:left="311"/>
              <w:jc w:val="left"/>
              <w:rPr>
                <w:rFonts w:ascii="Tahoma" w:hAnsi="Tahoma" w:cs="Tahoma"/>
                <w:i/>
              </w:rPr>
            </w:pPr>
            <w:r>
              <w:rPr>
                <w:rFonts w:ascii="Tahoma" w:hAnsi="Tahoma" w:cs="Tahoma"/>
                <w:i/>
              </w:rPr>
              <w:t>Έκδοση ΥΑ, ΚΥΑ</w:t>
            </w:r>
          </w:p>
        </w:tc>
        <w:tc>
          <w:tcPr>
            <w:tcW w:w="1324" w:type="dxa"/>
            <w:tcBorders>
              <w:top w:val="single" w:sz="4" w:space="0" w:color="auto"/>
            </w:tcBorders>
            <w:vAlign w:val="center"/>
          </w:tcPr>
          <w:p w:rsidR="006C1442" w:rsidRDefault="006C1442">
            <w:pPr>
              <w:tabs>
                <w:tab w:val="left" w:pos="311"/>
              </w:tabs>
              <w:spacing w:before="60" w:beforeAutospacing="0"/>
              <w:jc w:val="center"/>
              <w:rPr>
                <w:rFonts w:ascii="Tahoma" w:hAnsi="Tahoma" w:cs="Tahoma"/>
                <w:iCs/>
              </w:rPr>
            </w:pPr>
          </w:p>
        </w:tc>
        <w:tc>
          <w:tcPr>
            <w:tcW w:w="2625" w:type="dxa"/>
            <w:gridSpan w:val="4"/>
            <w:tcBorders>
              <w:top w:val="single" w:sz="4" w:space="0" w:color="auto"/>
            </w:tcBorders>
            <w:vAlign w:val="center"/>
          </w:tcPr>
          <w:p w:rsidR="006C1442" w:rsidRDefault="0010464A">
            <w:pPr>
              <w:tabs>
                <w:tab w:val="left" w:pos="311"/>
              </w:tabs>
              <w:spacing w:before="60" w:beforeAutospacing="0"/>
              <w:jc w:val="left"/>
              <w:rPr>
                <w:rFonts w:ascii="Tahoma" w:hAnsi="Tahoma" w:cs="Tahoma"/>
                <w:i/>
              </w:rPr>
            </w:pPr>
            <w:r>
              <w:rPr>
                <w:rFonts w:ascii="Tahoma" w:hAnsi="Tahoma" w:cs="Tahoma"/>
                <w:i/>
              </w:rPr>
              <w:t>(αναφέρετε τις ΥΑ/ ΚΥΑ)</w:t>
            </w:r>
          </w:p>
        </w:tc>
        <w:tc>
          <w:tcPr>
            <w:tcW w:w="1827" w:type="dxa"/>
            <w:gridSpan w:val="3"/>
            <w:tcBorders>
              <w:top w:val="single" w:sz="4" w:space="0" w:color="auto"/>
            </w:tcBorders>
            <w:vAlign w:val="center"/>
          </w:tcPr>
          <w:p w:rsidR="006C1442" w:rsidRDefault="006C1442">
            <w:pPr>
              <w:tabs>
                <w:tab w:val="left" w:pos="311"/>
              </w:tabs>
              <w:spacing w:before="60" w:beforeAutospacing="0"/>
              <w:jc w:val="left"/>
              <w:rPr>
                <w:rFonts w:ascii="Tahoma" w:hAnsi="Tahoma" w:cs="Tahoma"/>
                <w:i/>
              </w:rPr>
            </w:pPr>
          </w:p>
        </w:tc>
        <w:tc>
          <w:tcPr>
            <w:tcW w:w="1344" w:type="dxa"/>
            <w:gridSpan w:val="2"/>
            <w:tcBorders>
              <w:top w:val="single" w:sz="4" w:space="0" w:color="auto"/>
            </w:tcBorders>
            <w:vAlign w:val="center"/>
          </w:tcPr>
          <w:p w:rsidR="006C1442" w:rsidRDefault="006C1442">
            <w:pPr>
              <w:tabs>
                <w:tab w:val="left" w:pos="311"/>
              </w:tabs>
              <w:spacing w:before="60" w:beforeAutospacing="0"/>
              <w:jc w:val="center"/>
              <w:rPr>
                <w:rFonts w:ascii="Tahoma" w:hAnsi="Tahoma" w:cs="Tahoma"/>
                <w:i/>
              </w:rPr>
            </w:pPr>
          </w:p>
        </w:tc>
      </w:tr>
      <w:tr w:rsidR="006C1442">
        <w:trPr>
          <w:trHeight w:val="459"/>
        </w:trPr>
        <w:tc>
          <w:tcPr>
            <w:tcW w:w="2373" w:type="dxa"/>
            <w:gridSpan w:val="2"/>
            <w:tcBorders>
              <w:top w:val="single" w:sz="4" w:space="0" w:color="auto"/>
            </w:tcBorders>
            <w:vAlign w:val="center"/>
          </w:tcPr>
          <w:p w:rsidR="006C1442" w:rsidRDefault="0010464A">
            <w:pPr>
              <w:tabs>
                <w:tab w:val="left" w:pos="311"/>
              </w:tabs>
              <w:spacing w:before="60" w:beforeAutospacing="0"/>
              <w:ind w:left="311"/>
              <w:jc w:val="left"/>
              <w:rPr>
                <w:rFonts w:ascii="Tahoma" w:hAnsi="Tahoma" w:cs="Tahoma"/>
                <w:i/>
              </w:rPr>
            </w:pPr>
            <w:r>
              <w:rPr>
                <w:rFonts w:ascii="Tahoma" w:hAnsi="Tahoma" w:cs="Tahoma"/>
                <w:i/>
              </w:rPr>
              <w:t>Επιλογή προσωπικού</w:t>
            </w:r>
          </w:p>
        </w:tc>
        <w:tc>
          <w:tcPr>
            <w:tcW w:w="1324" w:type="dxa"/>
            <w:tcBorders>
              <w:top w:val="single" w:sz="4" w:space="0" w:color="auto"/>
            </w:tcBorders>
            <w:vAlign w:val="center"/>
          </w:tcPr>
          <w:p w:rsidR="006C1442" w:rsidRDefault="0010464A">
            <w:pPr>
              <w:tabs>
                <w:tab w:val="left" w:pos="311"/>
              </w:tabs>
              <w:spacing w:before="60" w:beforeAutospacing="0"/>
              <w:jc w:val="center"/>
              <w:rPr>
                <w:rFonts w:ascii="Tahoma" w:hAnsi="Tahoma" w:cs="Tahoma"/>
                <w:iCs/>
              </w:rPr>
            </w:pPr>
            <w:r>
              <w:rPr>
                <w:rFonts w:ascii="Tahoma" w:hAnsi="Tahoma" w:cs="Tahoma"/>
                <w:iCs/>
              </w:rPr>
              <w:t>Χ</w:t>
            </w:r>
          </w:p>
        </w:tc>
        <w:tc>
          <w:tcPr>
            <w:tcW w:w="2625" w:type="dxa"/>
            <w:gridSpan w:val="4"/>
            <w:tcBorders>
              <w:top w:val="single" w:sz="4" w:space="0" w:color="auto"/>
            </w:tcBorders>
            <w:vAlign w:val="center"/>
          </w:tcPr>
          <w:p w:rsidR="006C1442" w:rsidRDefault="006C1442">
            <w:pPr>
              <w:tabs>
                <w:tab w:val="left" w:pos="311"/>
              </w:tabs>
              <w:spacing w:before="60" w:beforeAutospacing="0"/>
              <w:jc w:val="left"/>
              <w:rPr>
                <w:rFonts w:ascii="Tahoma" w:hAnsi="Tahoma" w:cs="Tahoma"/>
                <w:i/>
              </w:rPr>
            </w:pPr>
          </w:p>
        </w:tc>
        <w:tc>
          <w:tcPr>
            <w:tcW w:w="1827" w:type="dxa"/>
            <w:gridSpan w:val="3"/>
            <w:tcBorders>
              <w:top w:val="single" w:sz="4" w:space="0" w:color="auto"/>
            </w:tcBorders>
            <w:vAlign w:val="center"/>
          </w:tcPr>
          <w:p w:rsidR="006C1442" w:rsidRDefault="006C1442">
            <w:pPr>
              <w:tabs>
                <w:tab w:val="left" w:pos="311"/>
              </w:tabs>
              <w:spacing w:before="60" w:beforeAutospacing="0"/>
              <w:jc w:val="left"/>
              <w:rPr>
                <w:rFonts w:ascii="Tahoma" w:hAnsi="Tahoma" w:cs="Tahoma"/>
                <w:i/>
              </w:rPr>
            </w:pPr>
          </w:p>
        </w:tc>
        <w:tc>
          <w:tcPr>
            <w:tcW w:w="1344" w:type="dxa"/>
            <w:gridSpan w:val="2"/>
            <w:tcBorders>
              <w:top w:val="single" w:sz="4" w:space="0" w:color="auto"/>
            </w:tcBorders>
            <w:vAlign w:val="center"/>
          </w:tcPr>
          <w:p w:rsidR="006C1442" w:rsidRDefault="006C1442">
            <w:pPr>
              <w:tabs>
                <w:tab w:val="left" w:pos="311"/>
              </w:tabs>
              <w:spacing w:before="60" w:beforeAutospacing="0"/>
              <w:jc w:val="center"/>
              <w:rPr>
                <w:rFonts w:ascii="Tahoma" w:hAnsi="Tahoma" w:cs="Tahoma"/>
                <w:i/>
              </w:rPr>
            </w:pPr>
          </w:p>
        </w:tc>
      </w:tr>
      <w:tr w:rsidR="006C1442">
        <w:trPr>
          <w:trHeight w:val="459"/>
        </w:trPr>
        <w:tc>
          <w:tcPr>
            <w:tcW w:w="2373" w:type="dxa"/>
            <w:gridSpan w:val="2"/>
            <w:tcBorders>
              <w:top w:val="single" w:sz="4" w:space="0" w:color="auto"/>
            </w:tcBorders>
            <w:vAlign w:val="center"/>
          </w:tcPr>
          <w:p w:rsidR="006C1442" w:rsidRDefault="0010464A">
            <w:pPr>
              <w:tabs>
                <w:tab w:val="left" w:pos="311"/>
              </w:tabs>
              <w:spacing w:before="60" w:beforeAutospacing="0"/>
              <w:ind w:left="311"/>
              <w:jc w:val="left"/>
              <w:rPr>
                <w:rFonts w:ascii="Tahoma" w:hAnsi="Tahoma" w:cs="Tahoma"/>
                <w:i/>
              </w:rPr>
            </w:pPr>
            <w:r>
              <w:rPr>
                <w:rFonts w:ascii="Tahoma" w:hAnsi="Tahoma" w:cs="Tahoma"/>
                <w:i/>
              </w:rPr>
              <w:t>Άλλες ενέργειες</w:t>
            </w:r>
          </w:p>
        </w:tc>
        <w:tc>
          <w:tcPr>
            <w:tcW w:w="1324" w:type="dxa"/>
            <w:tcBorders>
              <w:top w:val="single" w:sz="4" w:space="0" w:color="auto"/>
            </w:tcBorders>
            <w:vAlign w:val="center"/>
          </w:tcPr>
          <w:p w:rsidR="006C1442" w:rsidRDefault="006C1442">
            <w:pPr>
              <w:tabs>
                <w:tab w:val="left" w:pos="311"/>
              </w:tabs>
              <w:spacing w:before="60" w:beforeAutospacing="0"/>
              <w:jc w:val="left"/>
              <w:rPr>
                <w:rFonts w:ascii="Tahoma" w:hAnsi="Tahoma" w:cs="Tahoma"/>
                <w:i/>
              </w:rPr>
            </w:pPr>
          </w:p>
        </w:tc>
        <w:tc>
          <w:tcPr>
            <w:tcW w:w="2625" w:type="dxa"/>
            <w:gridSpan w:val="4"/>
            <w:tcBorders>
              <w:top w:val="single" w:sz="4" w:space="0" w:color="auto"/>
            </w:tcBorders>
            <w:vAlign w:val="center"/>
          </w:tcPr>
          <w:p w:rsidR="006C1442" w:rsidRDefault="006C1442">
            <w:pPr>
              <w:tabs>
                <w:tab w:val="left" w:pos="311"/>
              </w:tabs>
              <w:spacing w:before="60" w:beforeAutospacing="0"/>
              <w:jc w:val="left"/>
              <w:rPr>
                <w:rFonts w:ascii="Tahoma" w:hAnsi="Tahoma" w:cs="Tahoma"/>
                <w:i/>
                <w:highlight w:val="yellow"/>
              </w:rPr>
            </w:pPr>
          </w:p>
        </w:tc>
        <w:tc>
          <w:tcPr>
            <w:tcW w:w="1827" w:type="dxa"/>
            <w:gridSpan w:val="3"/>
            <w:tcBorders>
              <w:top w:val="single" w:sz="4" w:space="0" w:color="auto"/>
            </w:tcBorders>
            <w:vAlign w:val="center"/>
          </w:tcPr>
          <w:p w:rsidR="006C1442" w:rsidRDefault="006C1442">
            <w:pPr>
              <w:tabs>
                <w:tab w:val="left" w:pos="311"/>
              </w:tabs>
              <w:spacing w:before="60" w:beforeAutospacing="0"/>
              <w:jc w:val="left"/>
              <w:rPr>
                <w:rFonts w:ascii="Tahoma" w:hAnsi="Tahoma" w:cs="Tahoma"/>
                <w:i/>
                <w:highlight w:val="yellow"/>
              </w:rPr>
            </w:pPr>
          </w:p>
        </w:tc>
        <w:tc>
          <w:tcPr>
            <w:tcW w:w="1344" w:type="dxa"/>
            <w:gridSpan w:val="2"/>
            <w:tcBorders>
              <w:top w:val="single" w:sz="4" w:space="0" w:color="auto"/>
            </w:tcBorders>
            <w:vAlign w:val="center"/>
          </w:tcPr>
          <w:p w:rsidR="006C1442" w:rsidRDefault="006C1442">
            <w:pPr>
              <w:tabs>
                <w:tab w:val="left" w:pos="311"/>
              </w:tabs>
              <w:spacing w:before="60" w:beforeAutospacing="0"/>
              <w:jc w:val="center"/>
              <w:rPr>
                <w:rFonts w:ascii="Tahoma" w:hAnsi="Tahoma" w:cs="Tahoma"/>
                <w:i/>
              </w:rPr>
            </w:pPr>
          </w:p>
        </w:tc>
      </w:tr>
    </w:tbl>
    <w:p w:rsidR="006C1442" w:rsidRDefault="006C1442">
      <w:pPr>
        <w:spacing w:before="0" w:beforeAutospacing="0"/>
        <w:jc w:val="left"/>
        <w:rPr>
          <w:rFonts w:ascii="Tahoma" w:hAnsi="Tahoma" w:cs="Tahoma"/>
          <w:i/>
          <w:color w:val="0070C0"/>
        </w:rPr>
      </w:pPr>
    </w:p>
    <w:p w:rsidR="006C1442" w:rsidRDefault="006C1442">
      <w:pPr>
        <w:spacing w:before="0" w:beforeAutospacing="0"/>
        <w:jc w:val="left"/>
        <w:rPr>
          <w:rFonts w:ascii="Tahoma" w:hAnsi="Tahoma" w:cs="Tahoma"/>
          <w:i/>
          <w:color w:val="0070C0"/>
        </w:rPr>
      </w:pPr>
    </w:p>
    <w:p w:rsidR="006C1442" w:rsidRDefault="006C1442">
      <w:pPr>
        <w:spacing w:before="0" w:beforeAutospacing="0"/>
        <w:jc w:val="left"/>
        <w:rPr>
          <w:rFonts w:ascii="Tahoma" w:hAnsi="Tahoma" w:cs="Tahoma"/>
          <w:i/>
          <w:color w:val="0070C0"/>
        </w:rPr>
      </w:pPr>
    </w:p>
    <w:p w:rsidR="006C1442" w:rsidRDefault="006C1442">
      <w:pPr>
        <w:spacing w:before="0" w:beforeAutospacing="0"/>
        <w:jc w:val="left"/>
        <w:rPr>
          <w:rFonts w:ascii="Tahoma" w:hAnsi="Tahoma" w:cs="Tahoma"/>
          <w:i/>
          <w:color w:val="0070C0"/>
        </w:rPr>
      </w:pPr>
    </w:p>
    <w:p w:rsidR="006C1442" w:rsidRDefault="006C1442">
      <w:pPr>
        <w:spacing w:before="0" w:beforeAutospacing="0"/>
        <w:jc w:val="left"/>
        <w:rPr>
          <w:rFonts w:ascii="Tahoma" w:hAnsi="Tahoma" w:cs="Tahoma"/>
          <w:i/>
          <w:color w:val="0070C0"/>
        </w:rPr>
      </w:pPr>
    </w:p>
    <w:p w:rsidR="006C1442" w:rsidRDefault="006C1442">
      <w:pPr>
        <w:spacing w:before="0" w:beforeAutospacing="0"/>
        <w:jc w:val="left"/>
        <w:rPr>
          <w:rFonts w:ascii="Tahoma" w:hAnsi="Tahoma" w:cs="Tahoma"/>
          <w:b/>
        </w:rPr>
      </w:pPr>
    </w:p>
    <w:tbl>
      <w:tblPr>
        <w:tblStyle w:val="ac"/>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6C1442">
        <w:tc>
          <w:tcPr>
            <w:tcW w:w="4820" w:type="dxa"/>
          </w:tcPr>
          <w:p w:rsidR="006C1442" w:rsidRDefault="0010464A">
            <w:pPr>
              <w:pStyle w:val="ad"/>
              <w:numPr>
                <w:ilvl w:val="0"/>
                <w:numId w:val="12"/>
              </w:numPr>
              <w:tabs>
                <w:tab w:val="left" w:pos="317"/>
              </w:tabs>
              <w:spacing w:before="60" w:beforeAutospacing="0"/>
              <w:ind w:hanging="720"/>
              <w:contextualSpacing w:val="0"/>
              <w:jc w:val="left"/>
              <w:rPr>
                <w:rFonts w:ascii="Tahoma" w:hAnsi="Tahoma" w:cs="Tahoma"/>
              </w:rPr>
            </w:pPr>
            <w:r>
              <w:rPr>
                <w:rFonts w:ascii="Tahoma" w:hAnsi="Tahoma" w:cs="Tahoma"/>
              </w:rPr>
              <w:t xml:space="preserve">ΔΙΑΡΚΕΙΑ ΥΛΟΠΟΙΗΣΗΣ ΦΥΣΙΚΟΥ ΑΝΤΙΚΕΙΜΕΝΟΥ ΠΡΑΞΗΣ:   </w:t>
            </w:r>
          </w:p>
        </w:tc>
        <w:tc>
          <w:tcPr>
            <w:tcW w:w="4678" w:type="dxa"/>
          </w:tcPr>
          <w:p w:rsidR="006C1442" w:rsidRDefault="0010464A">
            <w:pPr>
              <w:spacing w:before="120" w:beforeAutospacing="0" w:after="120"/>
              <w:ind w:left="530"/>
              <w:jc w:val="left"/>
              <w:rPr>
                <w:rFonts w:ascii="Tahoma" w:hAnsi="Tahoma" w:cs="Tahoma"/>
              </w:rPr>
            </w:pPr>
            <w:r>
              <w:rPr>
                <w:rFonts w:ascii="Tahoma" w:hAnsi="Tahoma" w:cs="Tahoma"/>
                <w:sz w:val="18"/>
                <w:szCs w:val="18"/>
              </w:rPr>
              <w:t>36</w:t>
            </w:r>
          </w:p>
        </w:tc>
      </w:tr>
    </w:tbl>
    <w:p w:rsidR="006C1442" w:rsidRDefault="006C1442">
      <w:pPr>
        <w:spacing w:before="120" w:beforeAutospacing="0" w:after="120"/>
        <w:rPr>
          <w:rFonts w:ascii="Tahoma" w:hAnsi="Tahoma" w:cs="Tahoma"/>
        </w:rPr>
      </w:pPr>
    </w:p>
    <w:tbl>
      <w:tblPr>
        <w:tblStyle w:val="ac"/>
        <w:tblW w:w="9498" w:type="dxa"/>
        <w:tblInd w:w="-5" w:type="dxa"/>
        <w:tblBorders>
          <w:insideH w:val="dotted" w:sz="4" w:space="0" w:color="auto"/>
          <w:insideV w:val="dotted" w:sz="4" w:space="0" w:color="auto"/>
        </w:tblBorders>
        <w:tblLook w:val="04A0" w:firstRow="1" w:lastRow="0" w:firstColumn="1" w:lastColumn="0" w:noHBand="0" w:noVBand="1"/>
      </w:tblPr>
      <w:tblGrid>
        <w:gridCol w:w="2963"/>
        <w:gridCol w:w="1813"/>
        <w:gridCol w:w="2851"/>
        <w:gridCol w:w="1871"/>
      </w:tblGrid>
      <w:tr w:rsidR="006C1442">
        <w:tc>
          <w:tcPr>
            <w:tcW w:w="2977" w:type="dxa"/>
          </w:tcPr>
          <w:p w:rsidR="006C1442" w:rsidRDefault="0010464A">
            <w:pPr>
              <w:pStyle w:val="ad"/>
              <w:numPr>
                <w:ilvl w:val="0"/>
                <w:numId w:val="12"/>
              </w:numPr>
              <w:tabs>
                <w:tab w:val="left" w:pos="317"/>
              </w:tabs>
              <w:spacing w:before="60" w:beforeAutospacing="0"/>
              <w:ind w:left="311" w:hanging="311"/>
              <w:contextualSpacing w:val="0"/>
              <w:jc w:val="left"/>
              <w:rPr>
                <w:rFonts w:ascii="Tahoma" w:hAnsi="Tahoma" w:cs="Tahoma"/>
              </w:rPr>
            </w:pPr>
            <w:r>
              <w:rPr>
                <w:rFonts w:ascii="Tahoma" w:hAnsi="Tahoma" w:cs="Tahoma"/>
              </w:rPr>
              <w:t>ΗΜΕΡΟΜΗΝΙΑ ΕΝΑΡΞΗΣ ΠΡΑΞΗΣ</w:t>
            </w:r>
            <w:r>
              <w:rPr>
                <w:rFonts w:ascii="Tahoma" w:hAnsi="Tahoma" w:cs="Tahoma"/>
                <w:lang w:val="en-US"/>
              </w:rPr>
              <w:t xml:space="preserve">: </w:t>
            </w:r>
          </w:p>
        </w:tc>
        <w:tc>
          <w:tcPr>
            <w:tcW w:w="1814" w:type="dxa"/>
            <w:vAlign w:val="center"/>
          </w:tcPr>
          <w:p w:rsidR="006C1442" w:rsidRDefault="0010464A">
            <w:pPr>
              <w:pStyle w:val="ad"/>
              <w:spacing w:before="120" w:beforeAutospacing="0" w:after="120"/>
              <w:ind w:left="318"/>
              <w:contextualSpacing w:val="0"/>
              <w:jc w:val="left"/>
              <w:rPr>
                <w:rFonts w:ascii="Tahoma" w:hAnsi="Tahoma" w:cs="Tahoma"/>
              </w:rPr>
            </w:pPr>
            <w:r>
              <w:rPr>
                <w:rFonts w:ascii="Tahoma" w:hAnsi="Tahoma" w:cs="Tahoma"/>
                <w:b/>
                <w:bCs/>
                <w:sz w:val="18"/>
                <w:szCs w:val="18"/>
                <w:lang w:eastAsia="en-US"/>
              </w:rPr>
              <w:t>01/01/2023</w:t>
            </w:r>
          </w:p>
        </w:tc>
        <w:tc>
          <w:tcPr>
            <w:tcW w:w="2864" w:type="dxa"/>
          </w:tcPr>
          <w:p w:rsidR="006C1442" w:rsidRDefault="0010464A">
            <w:pPr>
              <w:pStyle w:val="ad"/>
              <w:numPr>
                <w:ilvl w:val="0"/>
                <w:numId w:val="12"/>
              </w:numPr>
              <w:tabs>
                <w:tab w:val="left" w:pos="317"/>
              </w:tabs>
              <w:spacing w:before="60" w:beforeAutospacing="0"/>
              <w:ind w:left="311" w:hanging="311"/>
              <w:contextualSpacing w:val="0"/>
              <w:jc w:val="left"/>
              <w:rPr>
                <w:rFonts w:ascii="Tahoma" w:hAnsi="Tahoma" w:cs="Tahoma"/>
              </w:rPr>
            </w:pPr>
            <w:r>
              <w:rPr>
                <w:rFonts w:ascii="Tahoma" w:hAnsi="Tahoma" w:cs="Tahoma"/>
              </w:rPr>
              <w:t>ΗΜΕΡΟΜΗΝΙΑ ΛΗΞΗΣ ΠΡΑΞΗΣ</w:t>
            </w:r>
            <w:r>
              <w:rPr>
                <w:rFonts w:ascii="Tahoma" w:hAnsi="Tahoma" w:cs="Tahoma"/>
                <w:lang w:val="en-US"/>
              </w:rPr>
              <w:t>:</w:t>
            </w:r>
            <w:r>
              <w:rPr>
                <w:rFonts w:ascii="Tahoma" w:hAnsi="Tahoma" w:cs="Tahoma"/>
              </w:rPr>
              <w:t xml:space="preserve"> </w:t>
            </w:r>
          </w:p>
        </w:tc>
        <w:tc>
          <w:tcPr>
            <w:tcW w:w="1843" w:type="dxa"/>
          </w:tcPr>
          <w:p w:rsidR="006C1442" w:rsidRDefault="0010464A">
            <w:pPr>
              <w:spacing w:before="120" w:beforeAutospacing="0" w:after="120"/>
              <w:ind w:left="530"/>
              <w:jc w:val="left"/>
              <w:rPr>
                <w:rFonts w:ascii="Tahoma" w:hAnsi="Tahoma" w:cs="Tahoma"/>
              </w:rPr>
            </w:pPr>
            <w:r>
              <w:rPr>
                <w:rFonts w:ascii="Tahoma" w:hAnsi="Tahoma" w:cs="Tahoma"/>
                <w:b/>
                <w:bCs/>
                <w:sz w:val="18"/>
                <w:szCs w:val="18"/>
                <w:lang w:eastAsia="en-US"/>
              </w:rPr>
              <w:t>31</w:t>
            </w:r>
            <w:r>
              <w:rPr>
                <w:rFonts w:ascii="Tahoma" w:hAnsi="Tahoma" w:cs="Tahoma"/>
                <w:b/>
                <w:bCs/>
                <w:sz w:val="18"/>
                <w:szCs w:val="18"/>
                <w:lang w:val="en-US" w:eastAsia="en-US"/>
              </w:rPr>
              <w:t>/</w:t>
            </w:r>
            <w:r>
              <w:rPr>
                <w:rFonts w:ascii="Tahoma" w:hAnsi="Tahoma" w:cs="Tahoma"/>
                <w:b/>
                <w:bCs/>
                <w:sz w:val="18"/>
                <w:szCs w:val="18"/>
                <w:lang w:eastAsia="en-US"/>
              </w:rPr>
              <w:t>12</w:t>
            </w:r>
            <w:r>
              <w:rPr>
                <w:rFonts w:ascii="Tahoma" w:hAnsi="Tahoma" w:cs="Tahoma"/>
                <w:b/>
                <w:bCs/>
                <w:sz w:val="18"/>
                <w:szCs w:val="18"/>
                <w:lang w:val="en-US" w:eastAsia="en-US"/>
              </w:rPr>
              <w:t>/</w:t>
            </w:r>
            <w:r>
              <w:rPr>
                <w:rFonts w:ascii="Tahoma" w:hAnsi="Tahoma" w:cs="Tahoma"/>
                <w:b/>
                <w:bCs/>
                <w:sz w:val="18"/>
                <w:szCs w:val="18"/>
                <w:lang w:eastAsia="en-US"/>
              </w:rPr>
              <w:t>2025</w:t>
            </w:r>
          </w:p>
        </w:tc>
      </w:tr>
    </w:tbl>
    <w:p w:rsidR="006C1442" w:rsidRDefault="006C1442">
      <w:pPr>
        <w:jc w:val="left"/>
        <w:rPr>
          <w:rFonts w:ascii="Tahoma" w:hAnsi="Tahoma" w:cs="Tahoma"/>
          <w:b/>
        </w:rPr>
      </w:pPr>
    </w:p>
    <w:tbl>
      <w:tblPr>
        <w:tblStyle w:val="ac"/>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6C1442">
        <w:trPr>
          <w:trHeight w:val="381"/>
        </w:trPr>
        <w:tc>
          <w:tcPr>
            <w:tcW w:w="9639" w:type="dxa"/>
            <w:gridSpan w:val="2"/>
            <w:shd w:val="clear" w:color="auto" w:fill="F2F2F2" w:themeFill="background1" w:themeFillShade="F2"/>
            <w:vAlign w:val="center"/>
          </w:tcPr>
          <w:p w:rsidR="006C1442" w:rsidRDefault="0010464A">
            <w:pPr>
              <w:jc w:val="center"/>
              <w:rPr>
                <w:rFonts w:ascii="Tahoma" w:hAnsi="Tahoma" w:cs="Tahoma"/>
                <w:b/>
              </w:rPr>
            </w:pPr>
            <w:r>
              <w:rPr>
                <w:rFonts w:ascii="Tahoma" w:hAnsi="Tahoma" w:cs="Tahoma"/>
                <w:b/>
              </w:rPr>
              <w:br w:type="page"/>
              <w:t>ΑΠΟΚΤΗΣΗ ΓΗΣ Η/ΚΑΙ ΚΤΙΡΙΑΚΗΣ ΥΠΟΔΟΜΗΣ</w:t>
            </w:r>
          </w:p>
        </w:tc>
      </w:tr>
      <w:tr w:rsidR="006C1442">
        <w:trPr>
          <w:trHeight w:val="409"/>
        </w:trPr>
        <w:tc>
          <w:tcPr>
            <w:tcW w:w="6804" w:type="dxa"/>
            <w:vAlign w:val="center"/>
          </w:tcPr>
          <w:p w:rsidR="006C1442" w:rsidRDefault="0010464A">
            <w:pPr>
              <w:pStyle w:val="ad"/>
              <w:numPr>
                <w:ilvl w:val="0"/>
                <w:numId w:val="12"/>
              </w:numPr>
              <w:tabs>
                <w:tab w:val="left" w:pos="317"/>
              </w:tabs>
              <w:spacing w:before="60" w:beforeAutospacing="0"/>
              <w:ind w:left="311" w:hanging="311"/>
              <w:contextualSpacing w:val="0"/>
              <w:jc w:val="left"/>
              <w:rPr>
                <w:rFonts w:ascii="Tahoma" w:hAnsi="Tahoma" w:cs="Tahoma"/>
              </w:rPr>
            </w:pPr>
            <w:r>
              <w:rPr>
                <w:rFonts w:ascii="Tahoma" w:hAnsi="Tahoma" w:cs="Tahoma"/>
              </w:rPr>
              <w:br w:type="page"/>
              <w:t xml:space="preserve">ΕΧΕΙ ΔΙΑΣΦΑΛΙΣΤΕΙ Η ΚΥΡΙΟΤΗΤΑ ΓΗΣ ΕΠΙ ΤΗΣ ΟΠΟΙΑΣ ΘΑ ΥΛΟΠΟΙΗΘΕΙ Η ΠΡΑΞΗ;           </w:t>
            </w:r>
            <w:r>
              <w:rPr>
                <w:rFonts w:ascii="Tahoma" w:hAnsi="Tahoma" w:cs="Tahoma"/>
                <w:i/>
              </w:rPr>
              <w:t>(ναι/ όχι/ δεν απαιτείται)</w:t>
            </w:r>
          </w:p>
        </w:tc>
        <w:tc>
          <w:tcPr>
            <w:tcW w:w="2835" w:type="dxa"/>
            <w:vAlign w:val="center"/>
          </w:tcPr>
          <w:p w:rsidR="006C1442" w:rsidRDefault="0010464A">
            <w:pPr>
              <w:tabs>
                <w:tab w:val="left" w:pos="273"/>
              </w:tabs>
              <w:spacing w:before="60" w:beforeAutospacing="0"/>
              <w:jc w:val="center"/>
              <w:rPr>
                <w:rFonts w:ascii="Tahoma" w:hAnsi="Tahoma" w:cs="Tahoma"/>
              </w:rPr>
            </w:pPr>
            <w:r>
              <w:rPr>
                <w:rFonts w:ascii="Tahoma" w:hAnsi="Tahoma" w:cs="Tahoma"/>
              </w:rPr>
              <w:t>ΝΑΙ</w:t>
            </w:r>
          </w:p>
        </w:tc>
      </w:tr>
      <w:tr w:rsidR="006C1442">
        <w:trPr>
          <w:trHeight w:val="429"/>
        </w:trPr>
        <w:tc>
          <w:tcPr>
            <w:tcW w:w="6804" w:type="dxa"/>
          </w:tcPr>
          <w:p w:rsidR="006C1442" w:rsidRDefault="0010464A">
            <w:pPr>
              <w:pStyle w:val="ad"/>
              <w:numPr>
                <w:ilvl w:val="0"/>
                <w:numId w:val="12"/>
              </w:numPr>
              <w:tabs>
                <w:tab w:val="left" w:pos="317"/>
              </w:tabs>
              <w:spacing w:before="60" w:beforeAutospacing="0"/>
              <w:ind w:left="311" w:hanging="311"/>
              <w:contextualSpacing w:val="0"/>
              <w:jc w:val="left"/>
              <w:rPr>
                <w:rFonts w:ascii="Tahoma" w:hAnsi="Tahoma" w:cs="Tahoma"/>
              </w:rPr>
            </w:pPr>
            <w:r>
              <w:rPr>
                <w:rFonts w:ascii="Tahoma" w:hAnsi="Tahoma" w:cs="Tahoma"/>
              </w:rPr>
              <w:br w:type="page"/>
              <w:t xml:space="preserve">ΕΧΕΤΕ ΣΥΜΠΛΗΡΩΣΕΙ ΤΙΣ ΠΡΟΒΛΕΠΟΜΕΝΕΣ ΕΝΕΡΓΕΙΕΣ ΑΠΟΚΤΗΣΗΣ ΓΗΣ ΣΤΟΝ ΠΙΝΑΚΑ «ΕΞΕΙΔΙΚΕΥΣΗ ΕΝΕΡΓΕΙΩΝ ΑΠΟΚΤΗΣΗΣ ΓΗΣ &amp; ΑΠΟΔΟΣΗΣ ΧΩΡΩΝ»; </w:t>
            </w:r>
          </w:p>
          <w:p w:rsidR="006C1442" w:rsidRDefault="0010464A">
            <w:pPr>
              <w:tabs>
                <w:tab w:val="left" w:pos="317"/>
              </w:tabs>
              <w:spacing w:before="60" w:beforeAutospacing="0"/>
              <w:ind w:left="311"/>
              <w:jc w:val="left"/>
              <w:rPr>
                <w:rFonts w:ascii="Tahoma" w:hAnsi="Tahoma" w:cs="Tahoma"/>
              </w:rPr>
            </w:pPr>
            <w:r>
              <w:rPr>
                <w:rFonts w:ascii="Tahoma" w:hAnsi="Tahoma" w:cs="Tahoma"/>
                <w:i/>
              </w:rPr>
              <w:t>(ναι/ όχι/ δεν απαιτείται)</w:t>
            </w:r>
          </w:p>
        </w:tc>
        <w:tc>
          <w:tcPr>
            <w:tcW w:w="2835" w:type="dxa"/>
            <w:vAlign w:val="center"/>
          </w:tcPr>
          <w:p w:rsidR="006C1442" w:rsidRDefault="0010464A">
            <w:pPr>
              <w:spacing w:before="60" w:beforeAutospacing="0"/>
              <w:jc w:val="center"/>
              <w:rPr>
                <w:rFonts w:ascii="Tahoma" w:hAnsi="Tahoma" w:cs="Tahoma"/>
              </w:rPr>
            </w:pPr>
            <w:r>
              <w:rPr>
                <w:rFonts w:ascii="Tahoma" w:hAnsi="Tahoma" w:cs="Tahoma"/>
              </w:rPr>
              <w:t>ΔΕΝ ΑΦΟΡΑ</w:t>
            </w:r>
          </w:p>
        </w:tc>
      </w:tr>
      <w:tr w:rsidR="006C1442">
        <w:trPr>
          <w:trHeight w:val="597"/>
        </w:trPr>
        <w:tc>
          <w:tcPr>
            <w:tcW w:w="6804" w:type="dxa"/>
            <w:vAlign w:val="center"/>
          </w:tcPr>
          <w:p w:rsidR="006C1442" w:rsidRDefault="0010464A">
            <w:pPr>
              <w:pStyle w:val="ad"/>
              <w:numPr>
                <w:ilvl w:val="0"/>
                <w:numId w:val="12"/>
              </w:numPr>
              <w:tabs>
                <w:tab w:val="left" w:pos="317"/>
              </w:tabs>
              <w:spacing w:before="60" w:beforeAutospacing="0"/>
              <w:ind w:left="311" w:hanging="311"/>
              <w:contextualSpacing w:val="0"/>
              <w:jc w:val="left"/>
              <w:rPr>
                <w:rFonts w:ascii="Tahoma" w:hAnsi="Tahoma" w:cs="Tahoma"/>
              </w:rPr>
            </w:pPr>
            <w:r>
              <w:rPr>
                <w:rFonts w:ascii="Tahoma" w:hAnsi="Tahoma" w:cs="Tahoma"/>
              </w:rPr>
              <w:br w:type="page"/>
              <w:t xml:space="preserve">ΕΧΕΙ ΔΙΑΣΦΑΛΙΣΤΕΙ Η ΚΤΙΡΙΑΚΗ ΥΠΟΔΟΜΗ ΕΝΤΟΣ ΤΗΣ ΟΠΟΙΑΣ ΘΑ ΥΛΟΠΟΙΗΘΕΙ Η ΠΡΑΞΗ; </w:t>
            </w:r>
            <w:r>
              <w:rPr>
                <w:rFonts w:ascii="Tahoma" w:hAnsi="Tahoma" w:cs="Tahoma"/>
                <w:i/>
              </w:rPr>
              <w:t>(ναι/ όχι/ δεν απαιτείται)</w:t>
            </w:r>
          </w:p>
        </w:tc>
        <w:tc>
          <w:tcPr>
            <w:tcW w:w="2835" w:type="dxa"/>
            <w:vAlign w:val="center"/>
          </w:tcPr>
          <w:p w:rsidR="006C1442" w:rsidRDefault="0010464A">
            <w:pPr>
              <w:tabs>
                <w:tab w:val="left" w:pos="273"/>
              </w:tabs>
              <w:spacing w:before="60" w:beforeAutospacing="0"/>
              <w:jc w:val="center"/>
              <w:rPr>
                <w:rFonts w:ascii="Tahoma" w:hAnsi="Tahoma" w:cs="Tahoma"/>
              </w:rPr>
            </w:pPr>
            <w:r>
              <w:rPr>
                <w:rFonts w:ascii="Tahoma" w:hAnsi="Tahoma" w:cs="Tahoma"/>
              </w:rPr>
              <w:t>ΝΑΙ</w:t>
            </w:r>
          </w:p>
        </w:tc>
      </w:tr>
      <w:tr w:rsidR="006C1442">
        <w:trPr>
          <w:trHeight w:val="940"/>
        </w:trPr>
        <w:tc>
          <w:tcPr>
            <w:tcW w:w="9639" w:type="dxa"/>
            <w:gridSpan w:val="2"/>
            <w:vAlign w:val="center"/>
          </w:tcPr>
          <w:p w:rsidR="006C1442" w:rsidRDefault="0010464A">
            <w:pPr>
              <w:pStyle w:val="ad"/>
              <w:numPr>
                <w:ilvl w:val="0"/>
                <w:numId w:val="12"/>
              </w:numPr>
              <w:tabs>
                <w:tab w:val="left" w:pos="317"/>
              </w:tabs>
              <w:spacing w:before="60" w:beforeAutospacing="0"/>
              <w:ind w:left="311" w:hanging="311"/>
              <w:contextualSpacing w:val="0"/>
              <w:jc w:val="left"/>
              <w:rPr>
                <w:rFonts w:ascii="Tahoma" w:hAnsi="Tahoma" w:cs="Tahoma"/>
                <w:sz w:val="18"/>
                <w:szCs w:val="18"/>
                <w:highlight w:val="yellow"/>
              </w:rPr>
            </w:pPr>
            <w:r>
              <w:rPr>
                <w:rFonts w:ascii="Tahoma" w:hAnsi="Tahoma" w:cs="Tahoma"/>
              </w:rPr>
              <w:lastRenderedPageBreak/>
              <w:t xml:space="preserve">ΜΕ ΠΟΙΟ ΤΡΟΠΟ ΔΙΑΣΦΑΛΙΖΕΤΑΙ  Η ΚΤΙΡΙΑΚΗ ΥΠΟΔΟΜΗ; </w:t>
            </w:r>
            <w:r>
              <w:rPr>
                <w:rFonts w:ascii="Tahoma" w:hAnsi="Tahoma" w:cs="Tahoma"/>
                <w:sz w:val="18"/>
                <w:szCs w:val="18"/>
                <w:highlight w:val="yellow"/>
              </w:rPr>
              <w:t>( ΕΠΙΛΟΓΗ ΚΥΡΙΟΤΗΤΑ, ΜΙΣΘΩΣΗ, ΠΑΡΑΧΩΡΗΣΗ, ΑΓΟΡΑ)</w:t>
            </w:r>
          </w:p>
          <w:p w:rsidR="006C1442" w:rsidRDefault="0010464A">
            <w:pPr>
              <w:tabs>
                <w:tab w:val="left" w:pos="273"/>
              </w:tabs>
              <w:spacing w:before="60" w:beforeAutospacing="0"/>
              <w:jc w:val="left"/>
              <w:rPr>
                <w:rFonts w:ascii="Tahoma" w:hAnsi="Tahoma" w:cs="Tahoma"/>
                <w:sz w:val="18"/>
                <w:szCs w:val="18"/>
                <w:highlight w:val="yellow"/>
              </w:rPr>
            </w:pPr>
            <w:r>
              <w:rPr>
                <w:rFonts w:ascii="Tahoma" w:hAnsi="Tahoma" w:cs="Tahoma"/>
                <w:sz w:val="18"/>
                <w:szCs w:val="18"/>
                <w:highlight w:val="yellow"/>
              </w:rPr>
              <w:t xml:space="preserve">Σύντομη αναφορά για την κτηριακή υποδομή της Κεντρικής Δομής και των Παραρτημάτων </w:t>
            </w:r>
            <w:proofErr w:type="spellStart"/>
            <w:r>
              <w:rPr>
                <w:rFonts w:ascii="Tahoma" w:hAnsi="Tahoma" w:cs="Tahoma"/>
                <w:sz w:val="18"/>
                <w:szCs w:val="18"/>
                <w:highlight w:val="yellow"/>
              </w:rPr>
              <w:t>Ρομά</w:t>
            </w:r>
            <w:proofErr w:type="spellEnd"/>
            <w:r>
              <w:rPr>
                <w:rFonts w:ascii="Tahoma" w:hAnsi="Tahoma" w:cs="Tahoma"/>
                <w:sz w:val="18"/>
                <w:szCs w:val="18"/>
                <w:highlight w:val="yellow"/>
              </w:rPr>
              <w:t>/ΚΕΜ.</w:t>
            </w:r>
          </w:p>
          <w:p w:rsidR="006C1442" w:rsidRDefault="006C1442">
            <w:pPr>
              <w:tabs>
                <w:tab w:val="left" w:pos="273"/>
              </w:tabs>
              <w:spacing w:before="60" w:beforeAutospacing="0"/>
              <w:jc w:val="left"/>
              <w:rPr>
                <w:rFonts w:ascii="Tahoma" w:hAnsi="Tahoma" w:cs="Tahoma"/>
                <w:sz w:val="18"/>
                <w:szCs w:val="18"/>
                <w:highlight w:val="yellow"/>
              </w:rPr>
            </w:pPr>
          </w:p>
          <w:p w:rsidR="006C1442" w:rsidRDefault="0010464A">
            <w:pPr>
              <w:tabs>
                <w:tab w:val="left" w:pos="273"/>
              </w:tabs>
              <w:spacing w:before="60" w:beforeAutospacing="0"/>
              <w:jc w:val="left"/>
              <w:rPr>
                <w:rFonts w:ascii="Tahoma" w:hAnsi="Tahoma" w:cs="Tahoma"/>
                <w:sz w:val="18"/>
                <w:szCs w:val="18"/>
                <w:highlight w:val="yellow"/>
              </w:rPr>
            </w:pPr>
            <w:r>
              <w:rPr>
                <w:rFonts w:ascii="Tahoma" w:hAnsi="Tahoma" w:cs="Tahoma"/>
                <w:sz w:val="18"/>
                <w:szCs w:val="18"/>
                <w:highlight w:val="yellow"/>
              </w:rPr>
              <w:t xml:space="preserve">Συμπληρώνεται και από τους Δικαιούχους οι οποίοι είναι προτεινόμενοι για δημιουργία νέων Παραρτημάτων </w:t>
            </w:r>
            <w:proofErr w:type="spellStart"/>
            <w:r>
              <w:rPr>
                <w:rFonts w:ascii="Tahoma" w:hAnsi="Tahoma" w:cs="Tahoma"/>
                <w:sz w:val="18"/>
                <w:szCs w:val="18"/>
                <w:highlight w:val="yellow"/>
              </w:rPr>
              <w:t>Ρομά</w:t>
            </w:r>
            <w:proofErr w:type="spellEnd"/>
            <w:r>
              <w:rPr>
                <w:rFonts w:ascii="Tahoma" w:hAnsi="Tahoma" w:cs="Tahoma"/>
                <w:sz w:val="18"/>
                <w:szCs w:val="18"/>
                <w:highlight w:val="yellow"/>
              </w:rPr>
              <w:t xml:space="preserve">/ΚΕΜ με στοιχεία που αφορούν στα νέα </w:t>
            </w:r>
            <w:r w:rsidR="006B1455">
              <w:rPr>
                <w:rFonts w:ascii="Tahoma" w:hAnsi="Tahoma" w:cs="Tahoma"/>
                <w:sz w:val="18"/>
                <w:szCs w:val="18"/>
                <w:highlight w:val="yellow"/>
              </w:rPr>
              <w:t>Παραρτήματα</w:t>
            </w:r>
            <w:bookmarkStart w:id="1" w:name="_GoBack"/>
            <w:bookmarkEnd w:id="1"/>
            <w:r>
              <w:rPr>
                <w:rFonts w:ascii="Tahoma" w:hAnsi="Tahoma" w:cs="Tahoma"/>
                <w:sz w:val="18"/>
                <w:szCs w:val="18"/>
                <w:highlight w:val="yellow"/>
              </w:rPr>
              <w:t>.</w:t>
            </w:r>
          </w:p>
          <w:p w:rsidR="006C1442" w:rsidRDefault="006C1442">
            <w:pPr>
              <w:tabs>
                <w:tab w:val="left" w:pos="273"/>
              </w:tabs>
              <w:spacing w:before="60" w:beforeAutospacing="0"/>
              <w:jc w:val="left"/>
              <w:rPr>
                <w:rFonts w:ascii="Tahoma" w:hAnsi="Tahoma" w:cs="Tahoma"/>
              </w:rPr>
            </w:pPr>
          </w:p>
        </w:tc>
      </w:tr>
    </w:tbl>
    <w:p w:rsidR="006C1442" w:rsidRDefault="006C1442"/>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6C1442">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rsidR="006C1442" w:rsidRDefault="0010464A">
            <w:pPr>
              <w:jc w:val="center"/>
              <w:rPr>
                <w:rFonts w:ascii="Tahoma" w:hAnsi="Tahoma" w:cs="Tahoma"/>
                <w:b/>
              </w:rPr>
            </w:pPr>
            <w:r>
              <w:rPr>
                <w:rFonts w:ascii="Tahoma" w:hAnsi="Tahoma" w:cs="Tahoma"/>
                <w:b/>
              </w:rPr>
              <w:t>ΕΞΕΙΔΙΚΕΥΣΗ ΕΝΕΡΓΕΙΩΝ ΑΠΟΚΤΗΣΗΣ ΓΗΣ &amp; ΑΠΟΔΟΣΗΣ ΧΩΡΩΝ</w:t>
            </w:r>
          </w:p>
        </w:tc>
      </w:tr>
      <w:tr w:rsidR="006C1442">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rsidR="006C1442" w:rsidRDefault="0010464A">
            <w:pPr>
              <w:pStyle w:val="ad"/>
              <w:numPr>
                <w:ilvl w:val="0"/>
                <w:numId w:val="12"/>
              </w:numPr>
              <w:tabs>
                <w:tab w:val="left" w:pos="317"/>
              </w:tabs>
              <w:spacing w:before="60" w:beforeAutospacing="0" w:after="60"/>
              <w:ind w:left="311" w:hanging="311"/>
              <w:contextualSpacing w:val="0"/>
              <w:jc w:val="left"/>
              <w:rPr>
                <w:rFonts w:ascii="Tahoma" w:hAnsi="Tahoma" w:cs="Tahoma"/>
                <w:szCs w:val="14"/>
              </w:rPr>
            </w:pPr>
            <w:r>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rsidR="006C1442" w:rsidRDefault="0010464A">
            <w:pPr>
              <w:pStyle w:val="ad"/>
              <w:numPr>
                <w:ilvl w:val="0"/>
                <w:numId w:val="12"/>
              </w:numPr>
              <w:tabs>
                <w:tab w:val="left" w:pos="317"/>
              </w:tabs>
              <w:spacing w:before="60" w:beforeAutospacing="0" w:after="60"/>
              <w:ind w:left="311" w:hanging="311"/>
              <w:contextualSpacing w:val="0"/>
              <w:jc w:val="left"/>
              <w:rPr>
                <w:rFonts w:ascii="Tahoma" w:hAnsi="Tahoma" w:cs="Tahoma"/>
                <w:szCs w:val="14"/>
              </w:rPr>
            </w:pPr>
            <w:r>
              <w:rPr>
                <w:rFonts w:ascii="Tahoma" w:hAnsi="Tahoma" w:cs="Tahoma"/>
                <w:szCs w:val="14"/>
              </w:rPr>
              <w:t>ΕΚΤΙΜΩΜΕΝΗ ΕΠΙΦΑΝΕΙΑ (m</w:t>
            </w:r>
            <w:r>
              <w:rPr>
                <w:rFonts w:ascii="Tahoma" w:hAnsi="Tahoma" w:cs="Tahoma"/>
                <w:szCs w:val="14"/>
                <w:vertAlign w:val="superscript"/>
              </w:rPr>
              <w:t>2</w:t>
            </w:r>
            <w:r>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rsidR="006C1442" w:rsidRDefault="0010464A">
            <w:pPr>
              <w:pStyle w:val="ad"/>
              <w:numPr>
                <w:ilvl w:val="0"/>
                <w:numId w:val="12"/>
              </w:numPr>
              <w:tabs>
                <w:tab w:val="left" w:pos="317"/>
              </w:tabs>
              <w:spacing w:before="60" w:beforeAutospacing="0" w:after="60"/>
              <w:ind w:left="311" w:hanging="311"/>
              <w:contextualSpacing w:val="0"/>
              <w:jc w:val="left"/>
              <w:rPr>
                <w:rFonts w:ascii="Tahoma" w:hAnsi="Tahoma" w:cs="Tahoma"/>
                <w:szCs w:val="14"/>
              </w:rPr>
            </w:pPr>
            <w:r>
              <w:rPr>
                <w:rFonts w:ascii="Tahoma" w:hAnsi="Tahoma" w:cs="Tahoma"/>
                <w:szCs w:val="14"/>
              </w:rPr>
              <w:t>ΑΠΟΔΟΣΗ ΧΩΡΩΝ (m</w:t>
            </w:r>
            <w:r>
              <w:rPr>
                <w:rFonts w:ascii="Tahoma" w:hAnsi="Tahoma" w:cs="Tahoma"/>
                <w:szCs w:val="14"/>
                <w:vertAlign w:val="superscript"/>
              </w:rPr>
              <w:t>2</w:t>
            </w:r>
            <w:r>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rsidR="006C1442" w:rsidRDefault="0010464A">
            <w:pPr>
              <w:pStyle w:val="ad"/>
              <w:numPr>
                <w:ilvl w:val="0"/>
                <w:numId w:val="12"/>
              </w:numPr>
              <w:tabs>
                <w:tab w:val="left" w:pos="317"/>
              </w:tabs>
              <w:spacing w:before="60" w:beforeAutospacing="0" w:after="60"/>
              <w:ind w:left="311" w:hanging="311"/>
              <w:contextualSpacing w:val="0"/>
              <w:jc w:val="left"/>
              <w:rPr>
                <w:rFonts w:ascii="Tahoma" w:hAnsi="Tahoma" w:cs="Tahoma"/>
                <w:szCs w:val="14"/>
              </w:rPr>
            </w:pPr>
            <w:r>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rsidR="006C1442" w:rsidRDefault="0010464A">
            <w:pPr>
              <w:pStyle w:val="ad"/>
              <w:numPr>
                <w:ilvl w:val="0"/>
                <w:numId w:val="12"/>
              </w:numPr>
              <w:tabs>
                <w:tab w:val="left" w:pos="317"/>
              </w:tabs>
              <w:spacing w:before="60" w:beforeAutospacing="0" w:after="60"/>
              <w:ind w:left="311" w:hanging="311"/>
              <w:contextualSpacing w:val="0"/>
              <w:jc w:val="left"/>
              <w:rPr>
                <w:rFonts w:ascii="Tahoma" w:hAnsi="Tahoma" w:cs="Tahoma"/>
                <w:szCs w:val="14"/>
              </w:rPr>
            </w:pPr>
            <w:r>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rsidR="006C1442" w:rsidRDefault="0010464A">
            <w:pPr>
              <w:pStyle w:val="ad"/>
              <w:numPr>
                <w:ilvl w:val="0"/>
                <w:numId w:val="12"/>
              </w:numPr>
              <w:tabs>
                <w:tab w:val="left" w:pos="317"/>
              </w:tabs>
              <w:spacing w:before="60" w:beforeAutospacing="0" w:after="60"/>
              <w:ind w:left="311" w:hanging="311"/>
              <w:contextualSpacing w:val="0"/>
              <w:jc w:val="left"/>
              <w:rPr>
                <w:rFonts w:ascii="Tahoma" w:hAnsi="Tahoma" w:cs="Tahoma"/>
                <w:szCs w:val="14"/>
              </w:rPr>
            </w:pPr>
            <w:r>
              <w:rPr>
                <w:rFonts w:ascii="Tahoma" w:hAnsi="Tahoma" w:cs="Tahoma"/>
                <w:szCs w:val="14"/>
              </w:rPr>
              <w:t>ΘΕΣΜΙΚΟ ΠΛΑΙΣΙΟ</w:t>
            </w:r>
          </w:p>
        </w:tc>
      </w:tr>
      <w:tr w:rsidR="006C1442">
        <w:trPr>
          <w:trHeight w:val="550"/>
        </w:trPr>
        <w:tc>
          <w:tcPr>
            <w:tcW w:w="1171" w:type="dxa"/>
            <w:tcBorders>
              <w:right w:val="dotted" w:sz="4" w:space="0" w:color="auto"/>
            </w:tcBorders>
            <w:shd w:val="clear" w:color="auto" w:fill="auto"/>
            <w:tcMar>
              <w:left w:w="28" w:type="dxa"/>
              <w:right w:w="28" w:type="dxa"/>
            </w:tcMar>
            <w:vAlign w:val="center"/>
          </w:tcPr>
          <w:p w:rsidR="006C1442" w:rsidRDefault="0010464A">
            <w:pPr>
              <w:jc w:val="center"/>
              <w:rPr>
                <w:rFonts w:ascii="Tahoma" w:hAnsi="Tahoma" w:cs="Tahoma"/>
                <w:sz w:val="18"/>
                <w:szCs w:val="18"/>
              </w:rPr>
            </w:pPr>
            <w:r>
              <w:rPr>
                <w:rFonts w:ascii="Tahoma" w:hAnsi="Tahoma" w:cs="Tahoma"/>
                <w:sz w:val="18"/>
                <w:szCs w:val="18"/>
              </w:rPr>
              <w:t>Χ</w:t>
            </w:r>
          </w:p>
        </w:tc>
        <w:tc>
          <w:tcPr>
            <w:tcW w:w="1664" w:type="dxa"/>
            <w:tcBorders>
              <w:left w:val="dotted" w:sz="4" w:space="0" w:color="auto"/>
              <w:right w:val="dotted" w:sz="4" w:space="0" w:color="auto"/>
            </w:tcBorders>
            <w:shd w:val="clear" w:color="auto" w:fill="auto"/>
            <w:tcMar>
              <w:left w:w="28" w:type="dxa"/>
              <w:right w:w="28" w:type="dxa"/>
            </w:tcMar>
            <w:vAlign w:val="center"/>
          </w:tcPr>
          <w:p w:rsidR="006C1442" w:rsidRDefault="0010464A">
            <w:pPr>
              <w:jc w:val="center"/>
              <w:rPr>
                <w:rFonts w:ascii="Tahoma" w:hAnsi="Tahoma" w:cs="Tahoma"/>
                <w:sz w:val="18"/>
                <w:szCs w:val="18"/>
              </w:rPr>
            </w:pPr>
            <w:r>
              <w:rPr>
                <w:rFonts w:ascii="Tahoma" w:hAnsi="Tahoma" w:cs="Tahoma"/>
                <w:sz w:val="18"/>
                <w:szCs w:val="18"/>
              </w:rPr>
              <w:t>Χ</w:t>
            </w:r>
          </w:p>
        </w:tc>
        <w:tc>
          <w:tcPr>
            <w:tcW w:w="1418" w:type="dxa"/>
            <w:tcBorders>
              <w:left w:val="dotted" w:sz="4" w:space="0" w:color="auto"/>
              <w:right w:val="dotted" w:sz="4" w:space="0" w:color="auto"/>
            </w:tcBorders>
            <w:shd w:val="clear" w:color="auto" w:fill="auto"/>
            <w:tcMar>
              <w:left w:w="28" w:type="dxa"/>
              <w:right w:w="28" w:type="dxa"/>
            </w:tcMar>
            <w:vAlign w:val="center"/>
          </w:tcPr>
          <w:p w:rsidR="006C1442" w:rsidRDefault="0010464A">
            <w:pPr>
              <w:jc w:val="center"/>
              <w:rPr>
                <w:rFonts w:ascii="Tahoma" w:hAnsi="Tahoma" w:cs="Tahoma"/>
                <w:sz w:val="18"/>
                <w:szCs w:val="18"/>
              </w:rPr>
            </w:pPr>
            <w:r>
              <w:rPr>
                <w:rFonts w:ascii="Tahoma" w:hAnsi="Tahoma" w:cs="Tahoma"/>
                <w:sz w:val="18"/>
                <w:szCs w:val="18"/>
              </w:rPr>
              <w:t>Χ</w:t>
            </w:r>
          </w:p>
        </w:tc>
        <w:tc>
          <w:tcPr>
            <w:tcW w:w="1843" w:type="dxa"/>
            <w:tcBorders>
              <w:left w:val="dotted" w:sz="4" w:space="0" w:color="auto"/>
              <w:right w:val="dotted" w:sz="4" w:space="0" w:color="auto"/>
            </w:tcBorders>
            <w:shd w:val="clear" w:color="auto" w:fill="auto"/>
            <w:tcMar>
              <w:left w:w="28" w:type="dxa"/>
              <w:right w:w="28" w:type="dxa"/>
            </w:tcMar>
            <w:vAlign w:val="center"/>
          </w:tcPr>
          <w:p w:rsidR="006C1442" w:rsidRDefault="0010464A">
            <w:pPr>
              <w:jc w:val="center"/>
              <w:rPr>
                <w:rFonts w:ascii="Tahoma" w:hAnsi="Tahoma" w:cs="Tahoma"/>
                <w:sz w:val="18"/>
                <w:szCs w:val="18"/>
              </w:rPr>
            </w:pPr>
            <w:r>
              <w:rPr>
                <w:rFonts w:ascii="Tahoma" w:hAnsi="Tahoma" w:cs="Tahoma"/>
                <w:sz w:val="18"/>
                <w:szCs w:val="18"/>
              </w:rPr>
              <w:t>Χ</w:t>
            </w:r>
          </w:p>
        </w:tc>
        <w:tc>
          <w:tcPr>
            <w:tcW w:w="1483" w:type="dxa"/>
            <w:tcBorders>
              <w:left w:val="dotted" w:sz="4" w:space="0" w:color="auto"/>
              <w:right w:val="dotted" w:sz="4" w:space="0" w:color="auto"/>
            </w:tcBorders>
            <w:shd w:val="clear" w:color="auto" w:fill="auto"/>
            <w:tcMar>
              <w:left w:w="28" w:type="dxa"/>
              <w:right w:w="28" w:type="dxa"/>
            </w:tcMar>
            <w:vAlign w:val="center"/>
          </w:tcPr>
          <w:p w:rsidR="006C1442" w:rsidRDefault="0010464A">
            <w:pPr>
              <w:jc w:val="center"/>
              <w:rPr>
                <w:rFonts w:ascii="Tahoma" w:hAnsi="Tahoma" w:cs="Tahoma"/>
                <w:sz w:val="18"/>
                <w:szCs w:val="18"/>
              </w:rPr>
            </w:pPr>
            <w:r>
              <w:rPr>
                <w:rFonts w:ascii="Tahoma" w:hAnsi="Tahoma" w:cs="Tahoma"/>
                <w:sz w:val="18"/>
                <w:szCs w:val="18"/>
              </w:rPr>
              <w:t>Χ</w:t>
            </w:r>
          </w:p>
        </w:tc>
        <w:tc>
          <w:tcPr>
            <w:tcW w:w="2060" w:type="dxa"/>
            <w:tcBorders>
              <w:left w:val="dotted" w:sz="4" w:space="0" w:color="auto"/>
            </w:tcBorders>
            <w:shd w:val="clear" w:color="auto" w:fill="auto"/>
            <w:tcMar>
              <w:left w:w="28" w:type="dxa"/>
              <w:right w:w="28" w:type="dxa"/>
            </w:tcMar>
            <w:vAlign w:val="center"/>
          </w:tcPr>
          <w:p w:rsidR="006C1442" w:rsidRDefault="0010464A">
            <w:pPr>
              <w:jc w:val="center"/>
              <w:rPr>
                <w:rFonts w:ascii="Tahoma" w:hAnsi="Tahoma" w:cs="Tahoma"/>
                <w:sz w:val="18"/>
                <w:szCs w:val="18"/>
              </w:rPr>
            </w:pPr>
            <w:r>
              <w:rPr>
                <w:rFonts w:ascii="Tahoma" w:hAnsi="Tahoma" w:cs="Tahoma"/>
                <w:sz w:val="18"/>
                <w:szCs w:val="18"/>
              </w:rPr>
              <w:t>Χ</w:t>
            </w:r>
          </w:p>
        </w:tc>
      </w:tr>
    </w:tbl>
    <w:p w:rsidR="006C1442" w:rsidRDefault="006C1442">
      <w:pPr>
        <w:spacing w:before="0" w:beforeAutospacing="0"/>
        <w:jc w:val="left"/>
        <w:rPr>
          <w:rFonts w:ascii="Tahoma" w:hAnsi="Tahoma" w:cs="Tahoma"/>
        </w:rPr>
      </w:pPr>
    </w:p>
    <w:p w:rsidR="006C1442" w:rsidRDefault="006C1442">
      <w:pPr>
        <w:spacing w:before="0" w:beforeAutospacing="0"/>
        <w:jc w:val="left"/>
        <w:rPr>
          <w:rFonts w:ascii="Tahoma" w:hAnsi="Tahoma" w:cs="Tahoma"/>
        </w:rPr>
      </w:pPr>
    </w:p>
    <w:p w:rsidR="006C1442" w:rsidRDefault="006C1442">
      <w:pPr>
        <w:rPr>
          <w:rFonts w:ascii="Tahoma" w:hAnsi="Tahoma" w:cs="Tahoma"/>
        </w:rPr>
        <w:sectPr w:rsidR="006C1442">
          <w:headerReference w:type="default" r:id="rId18"/>
          <w:footerReference w:type="default" r:id="rId19"/>
          <w:type w:val="continuous"/>
          <w:pgSz w:w="11906" w:h="16838"/>
          <w:pgMar w:top="851" w:right="992" w:bottom="851" w:left="1418" w:header="709" w:footer="0" w:gutter="0"/>
          <w:cols w:space="708"/>
          <w:docGrid w:linePitch="360"/>
        </w:sectPr>
      </w:pPr>
    </w:p>
    <w:tbl>
      <w:tblPr>
        <w:tblStyle w:val="ac"/>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ayout w:type="fixed"/>
        <w:tblLook w:val="04A0" w:firstRow="1" w:lastRow="0" w:firstColumn="1" w:lastColumn="0" w:noHBand="0" w:noVBand="1"/>
      </w:tblPr>
      <w:tblGrid>
        <w:gridCol w:w="9615"/>
      </w:tblGrid>
      <w:tr w:rsidR="006C1442">
        <w:trPr>
          <w:trHeight w:val="381"/>
        </w:trPr>
        <w:tc>
          <w:tcPr>
            <w:tcW w:w="9615" w:type="dxa"/>
            <w:shd w:val="pct10" w:color="auto" w:fill="auto"/>
            <w:vAlign w:val="center"/>
          </w:tcPr>
          <w:p w:rsidR="006C1442" w:rsidRDefault="0010464A">
            <w:pPr>
              <w:tabs>
                <w:tab w:val="left" w:pos="273"/>
              </w:tabs>
              <w:jc w:val="left"/>
              <w:rPr>
                <w:rFonts w:ascii="Tahoma" w:hAnsi="Tahoma" w:cs="Tahoma"/>
                <w:b/>
              </w:rPr>
            </w:pPr>
            <w:r>
              <w:rPr>
                <w:rFonts w:ascii="Tahoma" w:hAnsi="Tahoma" w:cs="Tahoma"/>
                <w:b/>
              </w:rPr>
              <w:lastRenderedPageBreak/>
              <w:t>ΤΜΗΜΑ Ζ: ΧΡΗΜΑΤΟΔΟΤΙΚΟ ΣΧΕΔΙΟ</w:t>
            </w:r>
          </w:p>
        </w:tc>
      </w:tr>
    </w:tbl>
    <w:p w:rsidR="006C1442" w:rsidRDefault="006C1442">
      <w:pPr>
        <w:spacing w:before="0" w:beforeAutospacing="0"/>
        <w:rPr>
          <w:rFonts w:ascii="Tahoma" w:hAnsi="Tahoma" w:cs="Tahoma"/>
          <w:lang w:val="en-US"/>
        </w:rPr>
      </w:pPr>
    </w:p>
    <w:tbl>
      <w:tblPr>
        <w:tblStyle w:val="ac"/>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6C1442">
        <w:trPr>
          <w:trHeight w:val="381"/>
        </w:trPr>
        <w:tc>
          <w:tcPr>
            <w:tcW w:w="9810" w:type="dxa"/>
            <w:gridSpan w:val="8"/>
            <w:shd w:val="clear" w:color="auto" w:fill="F2F2F2" w:themeFill="background1" w:themeFillShade="F2"/>
          </w:tcPr>
          <w:p w:rsidR="006C1442" w:rsidRDefault="0010464A">
            <w:pPr>
              <w:tabs>
                <w:tab w:val="left" w:pos="301"/>
              </w:tabs>
              <w:spacing w:before="60" w:beforeAutospacing="0"/>
              <w:jc w:val="center"/>
              <w:rPr>
                <w:rFonts w:ascii="Tahoma" w:hAnsi="Tahoma" w:cs="Tahoma"/>
                <w:sz w:val="15"/>
                <w:szCs w:val="15"/>
              </w:rPr>
            </w:pPr>
            <w:r>
              <w:rPr>
                <w:rFonts w:ascii="Tahoma" w:hAnsi="Tahoma" w:cs="Tahoma"/>
                <w:b/>
                <w:szCs w:val="15"/>
              </w:rPr>
              <w:t>ΟΙΚΟΝΟΜΙΚΑ ΣΤΟΙΧΕΙΑ ΥΠΟΕΡΓΩΝ</w:t>
            </w:r>
          </w:p>
        </w:tc>
      </w:tr>
      <w:tr w:rsidR="006C1442">
        <w:trPr>
          <w:trHeight w:val="381"/>
        </w:trPr>
        <w:tc>
          <w:tcPr>
            <w:tcW w:w="1134" w:type="dxa"/>
            <w:vAlign w:val="center"/>
          </w:tcPr>
          <w:p w:rsidR="006C1442" w:rsidRDefault="0010464A">
            <w:pPr>
              <w:pStyle w:val="ad"/>
              <w:numPr>
                <w:ilvl w:val="0"/>
                <w:numId w:val="13"/>
              </w:numPr>
              <w:tabs>
                <w:tab w:val="left" w:pos="176"/>
              </w:tabs>
              <w:spacing w:before="60" w:beforeAutospacing="0"/>
              <w:contextualSpacing w:val="0"/>
              <w:jc w:val="left"/>
              <w:rPr>
                <w:rFonts w:ascii="Tahoma" w:hAnsi="Tahoma" w:cs="Tahoma"/>
                <w:sz w:val="15"/>
                <w:szCs w:val="15"/>
              </w:rPr>
            </w:pPr>
            <w:r>
              <w:rPr>
                <w:rFonts w:ascii="Tahoma" w:hAnsi="Tahoma" w:cs="Tahoma"/>
                <w:sz w:val="15"/>
                <w:szCs w:val="15"/>
              </w:rPr>
              <w:t>Α.Α. ΥΠΟΕΡΓΟΥ</w:t>
            </w:r>
          </w:p>
        </w:tc>
        <w:tc>
          <w:tcPr>
            <w:tcW w:w="1276" w:type="dxa"/>
            <w:vAlign w:val="center"/>
          </w:tcPr>
          <w:p w:rsidR="006C1442" w:rsidRDefault="0010464A">
            <w:pPr>
              <w:pStyle w:val="ad"/>
              <w:numPr>
                <w:ilvl w:val="0"/>
                <w:numId w:val="13"/>
              </w:numPr>
              <w:tabs>
                <w:tab w:val="left" w:pos="176"/>
              </w:tabs>
              <w:spacing w:before="60" w:beforeAutospacing="0"/>
              <w:ind w:hanging="188"/>
              <w:contextualSpacing w:val="0"/>
              <w:jc w:val="left"/>
              <w:rPr>
                <w:rFonts w:ascii="Tahoma" w:hAnsi="Tahoma" w:cs="Tahoma"/>
                <w:sz w:val="15"/>
                <w:szCs w:val="15"/>
              </w:rPr>
            </w:pPr>
            <w:r>
              <w:rPr>
                <w:rFonts w:ascii="Tahoma" w:hAnsi="Tahoma" w:cs="Tahoma"/>
                <w:sz w:val="15"/>
                <w:szCs w:val="15"/>
              </w:rPr>
              <w:t>ΔΙΚΑΙΟΥΧΟΣ</w:t>
            </w:r>
          </w:p>
        </w:tc>
        <w:tc>
          <w:tcPr>
            <w:tcW w:w="1134" w:type="dxa"/>
            <w:vAlign w:val="center"/>
          </w:tcPr>
          <w:p w:rsidR="006C1442" w:rsidRDefault="0010464A">
            <w:pPr>
              <w:pStyle w:val="ad"/>
              <w:numPr>
                <w:ilvl w:val="0"/>
                <w:numId w:val="13"/>
              </w:numPr>
              <w:tabs>
                <w:tab w:val="left" w:pos="175"/>
              </w:tabs>
              <w:spacing w:before="60" w:beforeAutospacing="0"/>
              <w:contextualSpacing w:val="0"/>
              <w:jc w:val="left"/>
              <w:rPr>
                <w:rFonts w:ascii="Tahoma" w:hAnsi="Tahoma" w:cs="Tahoma"/>
                <w:sz w:val="15"/>
                <w:szCs w:val="15"/>
              </w:rPr>
            </w:pPr>
            <w:r>
              <w:rPr>
                <w:rFonts w:ascii="Tahoma" w:hAnsi="Tahoma" w:cs="Tahoma"/>
                <w:sz w:val="15"/>
                <w:szCs w:val="15"/>
              </w:rPr>
              <w:t xml:space="preserve">ΦΠΑ </w:t>
            </w:r>
            <w:r>
              <w:rPr>
                <w:rFonts w:ascii="Tahoma" w:hAnsi="Tahoma" w:cs="Tahoma"/>
                <w:i/>
                <w:sz w:val="13"/>
                <w:szCs w:val="15"/>
              </w:rPr>
              <w:t>(ΑΝΑΚΤΗ-ΣΙΜΟΣ: ΝΑΙ/ΟΧΙ)</w:t>
            </w:r>
          </w:p>
        </w:tc>
        <w:tc>
          <w:tcPr>
            <w:tcW w:w="1276" w:type="dxa"/>
            <w:vAlign w:val="center"/>
          </w:tcPr>
          <w:p w:rsidR="006C1442" w:rsidRDefault="0010464A">
            <w:pPr>
              <w:pStyle w:val="ad"/>
              <w:numPr>
                <w:ilvl w:val="0"/>
                <w:numId w:val="13"/>
              </w:numPr>
              <w:tabs>
                <w:tab w:val="left" w:pos="176"/>
              </w:tabs>
              <w:spacing w:before="60" w:beforeAutospacing="0"/>
              <w:contextualSpacing w:val="0"/>
              <w:jc w:val="left"/>
              <w:rPr>
                <w:rFonts w:ascii="Tahoma" w:hAnsi="Tahoma" w:cs="Tahoma"/>
                <w:sz w:val="15"/>
                <w:szCs w:val="15"/>
              </w:rPr>
            </w:pPr>
            <w:r>
              <w:rPr>
                <w:rFonts w:ascii="Tahoma" w:hAnsi="Tahoma" w:cs="Tahoma"/>
                <w:sz w:val="15"/>
                <w:szCs w:val="15"/>
              </w:rPr>
              <w:t>ΣΥΝΟΛΙΚΗ ΔΗΜΟΣΙΑ ΔΑΠΑΝΗ</w:t>
            </w:r>
          </w:p>
        </w:tc>
        <w:tc>
          <w:tcPr>
            <w:tcW w:w="1163" w:type="dxa"/>
            <w:vAlign w:val="center"/>
          </w:tcPr>
          <w:p w:rsidR="006C1442" w:rsidRDefault="0010464A">
            <w:pPr>
              <w:pStyle w:val="ad"/>
              <w:numPr>
                <w:ilvl w:val="0"/>
                <w:numId w:val="13"/>
              </w:numPr>
              <w:tabs>
                <w:tab w:val="left" w:pos="176"/>
              </w:tabs>
              <w:spacing w:before="60" w:beforeAutospacing="0"/>
              <w:ind w:left="187"/>
              <w:contextualSpacing w:val="0"/>
              <w:jc w:val="left"/>
              <w:rPr>
                <w:rFonts w:ascii="Tahoma" w:hAnsi="Tahoma" w:cs="Tahoma"/>
                <w:sz w:val="15"/>
                <w:szCs w:val="15"/>
              </w:rPr>
            </w:pPr>
            <w:r>
              <w:rPr>
                <w:rFonts w:ascii="Tahoma" w:hAnsi="Tahoma" w:cs="Tahoma"/>
                <w:sz w:val="15"/>
                <w:szCs w:val="15"/>
              </w:rPr>
              <w:t>ΠΟΣΟ ΦΠΑ</w:t>
            </w:r>
          </w:p>
          <w:p w:rsidR="006C1442" w:rsidRDefault="0010464A">
            <w:pPr>
              <w:pStyle w:val="ad"/>
              <w:tabs>
                <w:tab w:val="left" w:pos="34"/>
              </w:tabs>
              <w:spacing w:before="0" w:beforeAutospacing="0"/>
              <w:ind w:left="34"/>
              <w:contextualSpacing w:val="0"/>
              <w:jc w:val="left"/>
              <w:rPr>
                <w:rFonts w:ascii="Tahoma" w:hAnsi="Tahoma" w:cs="Tahoma"/>
                <w:sz w:val="12"/>
                <w:szCs w:val="12"/>
              </w:rPr>
            </w:pPr>
            <w:r>
              <w:rPr>
                <w:rFonts w:ascii="Tahoma" w:hAnsi="Tahoma" w:cs="Tahoma"/>
                <w:i/>
                <w:sz w:val="12"/>
                <w:szCs w:val="12"/>
              </w:rPr>
              <w:t>(που περιλαμβάνεται στη στήλη 4)</w:t>
            </w:r>
          </w:p>
        </w:tc>
        <w:tc>
          <w:tcPr>
            <w:tcW w:w="1417" w:type="dxa"/>
            <w:vAlign w:val="center"/>
          </w:tcPr>
          <w:p w:rsidR="006C1442" w:rsidRDefault="0010464A">
            <w:pPr>
              <w:pStyle w:val="ad"/>
              <w:numPr>
                <w:ilvl w:val="0"/>
                <w:numId w:val="13"/>
              </w:numPr>
              <w:tabs>
                <w:tab w:val="left" w:pos="175"/>
              </w:tabs>
              <w:spacing w:before="60" w:beforeAutospacing="0"/>
              <w:contextualSpacing w:val="0"/>
              <w:jc w:val="left"/>
              <w:rPr>
                <w:rFonts w:ascii="Tahoma" w:hAnsi="Tahoma" w:cs="Tahoma"/>
                <w:sz w:val="15"/>
                <w:szCs w:val="15"/>
              </w:rPr>
            </w:pPr>
            <w:r>
              <w:rPr>
                <w:rFonts w:ascii="Tahoma" w:hAnsi="Tahoma" w:cs="Tahoma"/>
                <w:sz w:val="15"/>
                <w:szCs w:val="15"/>
              </w:rPr>
              <w:t>ΣΥΓΧΡΗΜΑΤΟΔΟΤΟΥΜΕΝΗ ΔΗΜΟΣΙΑ ΔΑΠΑΝΗ</w:t>
            </w:r>
          </w:p>
        </w:tc>
        <w:tc>
          <w:tcPr>
            <w:tcW w:w="1276" w:type="dxa"/>
            <w:vAlign w:val="center"/>
          </w:tcPr>
          <w:p w:rsidR="006C1442" w:rsidRDefault="0010464A">
            <w:pPr>
              <w:pStyle w:val="ad"/>
              <w:numPr>
                <w:ilvl w:val="0"/>
                <w:numId w:val="13"/>
              </w:numPr>
              <w:tabs>
                <w:tab w:val="left" w:pos="175"/>
              </w:tabs>
              <w:spacing w:before="60" w:beforeAutospacing="0"/>
              <w:contextualSpacing w:val="0"/>
              <w:jc w:val="left"/>
              <w:rPr>
                <w:rFonts w:ascii="Tahoma" w:hAnsi="Tahoma" w:cs="Tahoma"/>
                <w:sz w:val="15"/>
                <w:szCs w:val="15"/>
              </w:rPr>
            </w:pPr>
            <w:r>
              <w:rPr>
                <w:rFonts w:ascii="Tahoma" w:hAnsi="Tahoma" w:cs="Tahoma"/>
                <w:sz w:val="15"/>
                <w:szCs w:val="15"/>
              </w:rPr>
              <w:t>ΙΔΙΩΤΙΚΗ ΣΥΜΜΕΤΟΧΗ</w:t>
            </w:r>
          </w:p>
        </w:tc>
        <w:tc>
          <w:tcPr>
            <w:tcW w:w="1134" w:type="dxa"/>
            <w:vAlign w:val="center"/>
          </w:tcPr>
          <w:p w:rsidR="006C1442" w:rsidRDefault="0010464A">
            <w:pPr>
              <w:pStyle w:val="ad"/>
              <w:numPr>
                <w:ilvl w:val="0"/>
                <w:numId w:val="13"/>
              </w:numPr>
              <w:tabs>
                <w:tab w:val="left" w:pos="176"/>
              </w:tabs>
              <w:spacing w:before="60" w:beforeAutospacing="0"/>
              <w:ind w:right="-108"/>
              <w:contextualSpacing w:val="0"/>
              <w:jc w:val="left"/>
              <w:rPr>
                <w:rFonts w:ascii="Tahoma" w:hAnsi="Tahoma" w:cs="Tahoma"/>
                <w:sz w:val="15"/>
                <w:szCs w:val="15"/>
              </w:rPr>
            </w:pPr>
            <w:r>
              <w:rPr>
                <w:rFonts w:ascii="Tahoma" w:hAnsi="Tahoma" w:cs="Tahoma"/>
                <w:sz w:val="15"/>
                <w:szCs w:val="15"/>
              </w:rPr>
              <w:t>% ΕΝΙΣΧΥΣΗΣ</w:t>
            </w:r>
          </w:p>
        </w:tc>
      </w:tr>
      <w:tr w:rsidR="006C1442">
        <w:trPr>
          <w:trHeight w:val="381"/>
        </w:trPr>
        <w:tc>
          <w:tcPr>
            <w:tcW w:w="1134" w:type="dxa"/>
            <w:vAlign w:val="center"/>
          </w:tcPr>
          <w:p w:rsidR="006C1442" w:rsidRDefault="0010464A">
            <w:pPr>
              <w:tabs>
                <w:tab w:val="left" w:pos="273"/>
              </w:tabs>
              <w:spacing w:before="60" w:beforeAutospacing="0"/>
              <w:jc w:val="left"/>
              <w:rPr>
                <w:rFonts w:ascii="Tahoma" w:hAnsi="Tahoma" w:cs="Tahoma"/>
                <w:sz w:val="15"/>
                <w:szCs w:val="15"/>
              </w:rPr>
            </w:pPr>
            <w:r>
              <w:rPr>
                <w:rFonts w:ascii="Tahoma" w:hAnsi="Tahoma" w:cs="Tahoma"/>
                <w:sz w:val="15"/>
                <w:szCs w:val="15"/>
              </w:rPr>
              <w:t>1.</w:t>
            </w:r>
          </w:p>
        </w:tc>
        <w:tc>
          <w:tcPr>
            <w:tcW w:w="1276" w:type="dxa"/>
            <w:vAlign w:val="center"/>
          </w:tcPr>
          <w:p w:rsidR="006C1442" w:rsidRDefault="0010464A">
            <w:pPr>
              <w:tabs>
                <w:tab w:val="left" w:pos="284"/>
              </w:tabs>
              <w:spacing w:before="60" w:beforeAutospacing="0"/>
              <w:jc w:val="left"/>
              <w:rPr>
                <w:rFonts w:ascii="Tahoma" w:hAnsi="Tahoma" w:cs="Tahoma"/>
                <w:highlight w:val="yellow"/>
              </w:rPr>
            </w:pPr>
            <w:r>
              <w:rPr>
                <w:rFonts w:ascii="Tahoma" w:hAnsi="Tahoma" w:cs="Tahoma"/>
              </w:rPr>
              <w:t>ΔΗΜΟΣ ………..</w:t>
            </w:r>
            <w:r>
              <w:rPr>
                <w:rFonts w:ascii="Tahoma" w:hAnsi="Tahoma" w:cs="Tahoma"/>
                <w:lang w:val="en-US"/>
              </w:rPr>
              <w:t xml:space="preserve"> (</w:t>
            </w:r>
            <w:r>
              <w:rPr>
                <w:rFonts w:ascii="Tahoma" w:hAnsi="Tahoma" w:cs="Tahoma"/>
                <w:highlight w:val="yellow"/>
              </w:rPr>
              <w:t>ΓΙΝΕΤΑΙ ΑΥΤΟΜΑΤΑ)</w:t>
            </w:r>
          </w:p>
        </w:tc>
        <w:tc>
          <w:tcPr>
            <w:tcW w:w="1134" w:type="dxa"/>
            <w:vAlign w:val="center"/>
          </w:tcPr>
          <w:p w:rsidR="006C1442" w:rsidRDefault="0010464A">
            <w:pPr>
              <w:tabs>
                <w:tab w:val="left" w:pos="303"/>
              </w:tabs>
              <w:spacing w:before="60" w:beforeAutospacing="0"/>
              <w:rPr>
                <w:rFonts w:ascii="Tahoma" w:hAnsi="Tahoma" w:cs="Tahoma"/>
                <w:highlight w:val="yellow"/>
              </w:rPr>
            </w:pPr>
            <w:r>
              <w:rPr>
                <w:rFonts w:ascii="Tahoma" w:hAnsi="Tahoma" w:cs="Tahoma"/>
              </w:rPr>
              <w:t>ΟΧΙ</w:t>
            </w:r>
          </w:p>
        </w:tc>
        <w:tc>
          <w:tcPr>
            <w:tcW w:w="1276" w:type="dxa"/>
            <w:vAlign w:val="center"/>
          </w:tcPr>
          <w:p w:rsidR="006C1442" w:rsidRDefault="001F218C" w:rsidP="001F218C">
            <w:pPr>
              <w:tabs>
                <w:tab w:val="left" w:pos="320"/>
              </w:tabs>
              <w:spacing w:before="60" w:beforeAutospacing="0"/>
              <w:jc w:val="left"/>
              <w:rPr>
                <w:rFonts w:ascii="Tahoma" w:hAnsi="Tahoma" w:cs="Tahoma"/>
                <w:highlight w:val="yellow"/>
              </w:rPr>
            </w:pPr>
            <w:r w:rsidRPr="001F218C">
              <w:rPr>
                <w:rFonts w:ascii="Tahoma" w:hAnsi="Tahoma" w:cs="Tahoma"/>
                <w:b/>
                <w:color w:val="00B050"/>
              </w:rPr>
              <w:t xml:space="preserve">ΣΥΜΠΛΗΡΩΣΗ ΣΥΝΟΛΙΚΟΥ ΠΟΣΟΥ - </w:t>
            </w:r>
            <w:r w:rsidRPr="001F218C">
              <w:rPr>
                <w:rFonts w:ascii="Tahoma" w:hAnsi="Tahoma" w:cs="Tahoma"/>
                <w:b/>
                <w:color w:val="00B050"/>
                <w:u w:val="single"/>
              </w:rPr>
              <w:t>ΓΙΝΕΤΑΙ ΣΤΟ ΠΕΔΙΟ ΤΟΥ ΥΠΟΕΡΓΟΥ</w:t>
            </w:r>
            <w:r w:rsidRPr="001F218C">
              <w:rPr>
                <w:rFonts w:ascii="Tahoma" w:hAnsi="Tahoma" w:cs="Tahoma"/>
                <w:b/>
                <w:color w:val="00B050"/>
              </w:rPr>
              <w:t xml:space="preserve"> -</w:t>
            </w:r>
            <w:r w:rsidRPr="001F218C">
              <w:rPr>
                <w:rFonts w:ascii="Tahoma" w:hAnsi="Tahoma" w:cs="Tahoma"/>
                <w:color w:val="00B050"/>
              </w:rPr>
              <w:t xml:space="preserve"> </w:t>
            </w: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ΤΕΧΝΙΚΟ ΠΑΡΑΡΤΗΜΑ ΥΛΟΠΟΙΗΣΗΣ ΥΠΟΕΡΓΟΥ ΙΔΙΑ ΜΕΣΑ</w:t>
            </w:r>
          </w:p>
        </w:tc>
        <w:tc>
          <w:tcPr>
            <w:tcW w:w="1163" w:type="dxa"/>
          </w:tcPr>
          <w:p w:rsidR="006C1442" w:rsidRDefault="001F218C" w:rsidP="001F218C">
            <w:pPr>
              <w:tabs>
                <w:tab w:val="left" w:pos="273"/>
              </w:tabs>
              <w:spacing w:before="60" w:beforeAutospacing="0"/>
              <w:jc w:val="left"/>
              <w:rPr>
                <w:rFonts w:ascii="Tahoma" w:hAnsi="Tahoma" w:cs="Tahoma"/>
                <w:highlight w:val="yellow"/>
              </w:rPr>
            </w:pPr>
            <w:r w:rsidRPr="001F218C">
              <w:rPr>
                <w:rFonts w:ascii="Tahoma" w:hAnsi="Tahoma" w:cs="Tahoma"/>
                <w:b/>
                <w:color w:val="00B050"/>
              </w:rPr>
              <w:t xml:space="preserve">ΣΥΜΠΛΗΡΩΣΗ ΣΥΝΟΛΙΚΟΥ ΠΟΣΟΥ - </w:t>
            </w:r>
            <w:r w:rsidRPr="001F218C">
              <w:rPr>
                <w:rFonts w:ascii="Tahoma" w:hAnsi="Tahoma" w:cs="Tahoma"/>
                <w:b/>
                <w:color w:val="00B050"/>
                <w:u w:val="single"/>
              </w:rPr>
              <w:t>ΓΙΝΕΤΑΙ ΣΤΟ ΠΕΔΙΟ ΤΟΥ ΥΠΟΕΡΓΟΥ</w:t>
            </w:r>
            <w:r>
              <w:rPr>
                <w:rFonts w:ascii="Tahoma" w:hAnsi="Tahoma" w:cs="Tahoma"/>
                <w:b/>
                <w:color w:val="00B050"/>
                <w:u w:val="single"/>
              </w:rPr>
              <w:t xml:space="preserve"> </w:t>
            </w:r>
            <w:r w:rsidRPr="001F218C">
              <w:rPr>
                <w:rFonts w:ascii="Tahoma" w:hAnsi="Tahoma" w:cs="Tahoma"/>
                <w:b/>
                <w:color w:val="00B050"/>
              </w:rPr>
              <w:t xml:space="preserve">- </w:t>
            </w: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ΤΕΧΝΙΚΟ ΠΑΡΑΡΤΗΜΑ ΥΛΟΠΟΙΗΣΗΣ ΥΠΟΕΡΓΟΥ ΙΔΙΑ ΜΕΣΑ</w:t>
            </w:r>
          </w:p>
        </w:tc>
        <w:tc>
          <w:tcPr>
            <w:tcW w:w="1417" w:type="dxa"/>
            <w:vAlign w:val="center"/>
          </w:tcPr>
          <w:p w:rsidR="006C1442" w:rsidRPr="001F218C" w:rsidRDefault="001F218C" w:rsidP="001F218C">
            <w:pPr>
              <w:tabs>
                <w:tab w:val="left" w:pos="273"/>
              </w:tabs>
              <w:spacing w:before="60" w:beforeAutospacing="0"/>
              <w:jc w:val="left"/>
              <w:rPr>
                <w:rFonts w:ascii="Tahoma" w:hAnsi="Tahoma" w:cs="Tahoma"/>
              </w:rPr>
            </w:pPr>
            <w:r w:rsidRPr="001F218C">
              <w:rPr>
                <w:rFonts w:ascii="Tahoma" w:hAnsi="Tahoma" w:cs="Tahoma"/>
                <w:b/>
                <w:color w:val="00B050"/>
              </w:rPr>
              <w:t>ΣΥΜΠΛΗΡΩΣΗ</w:t>
            </w:r>
            <w:r>
              <w:rPr>
                <w:rFonts w:ascii="Tahoma" w:hAnsi="Tahoma" w:cs="Tahoma"/>
              </w:rPr>
              <w:t xml:space="preserve"> </w:t>
            </w:r>
            <w:r w:rsidRPr="001F218C">
              <w:rPr>
                <w:rFonts w:ascii="Tahoma" w:hAnsi="Tahoma" w:cs="Tahoma"/>
                <w:b/>
                <w:color w:val="00B050"/>
              </w:rPr>
              <w:t xml:space="preserve">ΣΥΝΟΛΙΚΟΥ ΠΟΣΟΥ - </w:t>
            </w:r>
            <w:r w:rsidRPr="001F218C">
              <w:rPr>
                <w:rFonts w:ascii="Tahoma" w:hAnsi="Tahoma" w:cs="Tahoma"/>
                <w:b/>
                <w:color w:val="00B050"/>
                <w:u w:val="single"/>
              </w:rPr>
              <w:t>ΓΙΝΕΤΑΙ ΣΤΟ ΠΕΔΙΟ ΤΟΥ ΥΠΟΕΡΓΟΥ</w:t>
            </w:r>
            <w:r w:rsidRPr="001F218C">
              <w:rPr>
                <w:rFonts w:ascii="Tahoma" w:hAnsi="Tahoma" w:cs="Tahoma"/>
                <w:b/>
                <w:color w:val="00B050"/>
              </w:rPr>
              <w:t xml:space="preserve"> -</w:t>
            </w:r>
            <w:r w:rsidRPr="001F218C">
              <w:rPr>
                <w:rFonts w:ascii="Tahoma" w:hAnsi="Tahoma" w:cs="Tahoma"/>
                <w:color w:val="00B050"/>
              </w:rPr>
              <w:t xml:space="preserve">  </w:t>
            </w: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ΤΕΧΝΙΚΟ ΠΑΡΑΡΤΗΜΑ ΥΛΟΠΟΙΗΣΗΣ ΥΠΟΕΡΓΟΥ ΙΔΙΑ ΜΕΣΑ</w:t>
            </w:r>
          </w:p>
        </w:tc>
        <w:tc>
          <w:tcPr>
            <w:tcW w:w="1276" w:type="dxa"/>
            <w:vAlign w:val="center"/>
          </w:tcPr>
          <w:p w:rsidR="006C1442" w:rsidRDefault="0010464A">
            <w:pPr>
              <w:tabs>
                <w:tab w:val="left" w:pos="234"/>
              </w:tabs>
              <w:spacing w:before="60" w:beforeAutospacing="0"/>
              <w:jc w:val="center"/>
              <w:rPr>
                <w:rFonts w:ascii="Tahoma" w:hAnsi="Tahoma" w:cs="Tahoma"/>
              </w:rPr>
            </w:pPr>
            <w:r>
              <w:rPr>
                <w:rFonts w:ascii="Tahoma" w:hAnsi="Tahoma" w:cs="Tahoma"/>
              </w:rPr>
              <w:t>Χ</w:t>
            </w:r>
          </w:p>
          <w:p w:rsidR="006C1442" w:rsidRDefault="006C1442">
            <w:pPr>
              <w:tabs>
                <w:tab w:val="left" w:pos="234"/>
              </w:tabs>
              <w:spacing w:before="60" w:beforeAutospacing="0"/>
              <w:jc w:val="center"/>
              <w:rPr>
                <w:rFonts w:ascii="Tahoma" w:hAnsi="Tahoma" w:cs="Tahoma"/>
              </w:rPr>
            </w:pPr>
          </w:p>
        </w:tc>
        <w:tc>
          <w:tcPr>
            <w:tcW w:w="1134" w:type="dxa"/>
          </w:tcPr>
          <w:p w:rsidR="006C1442" w:rsidRDefault="006C1442">
            <w:pPr>
              <w:tabs>
                <w:tab w:val="left" w:pos="301"/>
              </w:tabs>
              <w:spacing w:before="60" w:beforeAutospacing="0"/>
              <w:jc w:val="center"/>
              <w:rPr>
                <w:rFonts w:ascii="Tahoma" w:hAnsi="Tahoma" w:cs="Tahoma"/>
              </w:rPr>
            </w:pPr>
          </w:p>
          <w:p w:rsidR="006C1442" w:rsidRDefault="006C1442">
            <w:pPr>
              <w:tabs>
                <w:tab w:val="left" w:pos="301"/>
              </w:tabs>
              <w:spacing w:before="60" w:beforeAutospacing="0"/>
              <w:jc w:val="center"/>
              <w:rPr>
                <w:rFonts w:ascii="Tahoma" w:hAnsi="Tahoma" w:cs="Tahoma"/>
              </w:rPr>
            </w:pPr>
          </w:p>
          <w:p w:rsidR="006C1442" w:rsidRDefault="006C1442">
            <w:pPr>
              <w:tabs>
                <w:tab w:val="left" w:pos="301"/>
              </w:tabs>
              <w:spacing w:before="60" w:beforeAutospacing="0"/>
              <w:jc w:val="center"/>
              <w:rPr>
                <w:rFonts w:ascii="Tahoma" w:hAnsi="Tahoma" w:cs="Tahoma"/>
              </w:rPr>
            </w:pPr>
          </w:p>
          <w:p w:rsidR="006C1442" w:rsidRDefault="006C1442">
            <w:pPr>
              <w:tabs>
                <w:tab w:val="left" w:pos="301"/>
              </w:tabs>
              <w:spacing w:before="60" w:beforeAutospacing="0"/>
              <w:jc w:val="center"/>
              <w:rPr>
                <w:rFonts w:ascii="Tahoma" w:hAnsi="Tahoma" w:cs="Tahoma"/>
              </w:rPr>
            </w:pPr>
          </w:p>
          <w:p w:rsidR="006C1442" w:rsidRDefault="0010464A">
            <w:pPr>
              <w:tabs>
                <w:tab w:val="left" w:pos="301"/>
              </w:tabs>
              <w:spacing w:before="60" w:beforeAutospacing="0"/>
              <w:jc w:val="center"/>
              <w:rPr>
                <w:rFonts w:ascii="Tahoma" w:hAnsi="Tahoma" w:cs="Tahoma"/>
              </w:rPr>
            </w:pPr>
            <w:r>
              <w:rPr>
                <w:rFonts w:ascii="Tahoma" w:hAnsi="Tahoma" w:cs="Tahoma"/>
              </w:rPr>
              <w:t>χ</w:t>
            </w:r>
          </w:p>
        </w:tc>
      </w:tr>
      <w:tr w:rsidR="006C1442">
        <w:trPr>
          <w:trHeight w:val="381"/>
        </w:trPr>
        <w:tc>
          <w:tcPr>
            <w:tcW w:w="2410" w:type="dxa"/>
            <w:gridSpan w:val="2"/>
            <w:vAlign w:val="center"/>
          </w:tcPr>
          <w:p w:rsidR="006C1442" w:rsidRDefault="0010464A">
            <w:pPr>
              <w:pStyle w:val="ad"/>
              <w:numPr>
                <w:ilvl w:val="0"/>
                <w:numId w:val="13"/>
              </w:numPr>
              <w:tabs>
                <w:tab w:val="left" w:pos="601"/>
              </w:tabs>
              <w:spacing w:before="60" w:beforeAutospacing="0"/>
              <w:contextualSpacing w:val="0"/>
              <w:jc w:val="right"/>
              <w:rPr>
                <w:rFonts w:ascii="Tahoma" w:hAnsi="Tahoma" w:cs="Tahoma"/>
                <w:sz w:val="15"/>
                <w:szCs w:val="15"/>
              </w:rPr>
            </w:pPr>
            <w:r>
              <w:rPr>
                <w:rFonts w:ascii="Tahoma" w:hAnsi="Tahoma" w:cs="Tahoma"/>
                <w:sz w:val="15"/>
                <w:szCs w:val="15"/>
              </w:rPr>
              <w:t>ΣΥΝΟΛΑ</w:t>
            </w:r>
          </w:p>
        </w:tc>
        <w:tc>
          <w:tcPr>
            <w:tcW w:w="1134" w:type="dxa"/>
            <w:tcBorders>
              <w:bottom w:val="nil"/>
            </w:tcBorders>
            <w:vAlign w:val="center"/>
          </w:tcPr>
          <w:p w:rsidR="006C1442" w:rsidRDefault="006C1442">
            <w:pPr>
              <w:tabs>
                <w:tab w:val="left" w:pos="303"/>
              </w:tabs>
              <w:spacing w:before="60" w:beforeAutospacing="0"/>
              <w:jc w:val="left"/>
              <w:rPr>
                <w:rFonts w:ascii="Tahoma" w:hAnsi="Tahoma" w:cs="Tahoma"/>
                <w:sz w:val="15"/>
                <w:szCs w:val="15"/>
              </w:rPr>
            </w:pPr>
          </w:p>
        </w:tc>
        <w:tc>
          <w:tcPr>
            <w:tcW w:w="1276" w:type="dxa"/>
            <w:shd w:val="clear" w:color="auto" w:fill="FFFF00"/>
            <w:vAlign w:val="center"/>
          </w:tcPr>
          <w:p w:rsidR="006C1442" w:rsidRDefault="006C1442">
            <w:pPr>
              <w:tabs>
                <w:tab w:val="left" w:pos="273"/>
              </w:tabs>
              <w:spacing w:before="0" w:beforeAutospacing="0"/>
              <w:jc w:val="center"/>
              <w:rPr>
                <w:rFonts w:ascii="Tahoma" w:hAnsi="Tahoma" w:cs="Tahoma"/>
                <w:b/>
                <w:highlight w:val="yellow"/>
              </w:rPr>
            </w:pPr>
          </w:p>
        </w:tc>
        <w:tc>
          <w:tcPr>
            <w:tcW w:w="1163" w:type="dxa"/>
          </w:tcPr>
          <w:p w:rsidR="006C1442" w:rsidRDefault="006C1442">
            <w:pPr>
              <w:tabs>
                <w:tab w:val="left" w:pos="273"/>
              </w:tabs>
              <w:spacing w:before="60" w:beforeAutospacing="0"/>
              <w:jc w:val="left"/>
              <w:rPr>
                <w:rFonts w:ascii="Tahoma" w:hAnsi="Tahoma" w:cs="Tahoma"/>
                <w:sz w:val="15"/>
                <w:szCs w:val="15"/>
              </w:rPr>
            </w:pPr>
          </w:p>
        </w:tc>
        <w:tc>
          <w:tcPr>
            <w:tcW w:w="1417" w:type="dxa"/>
            <w:shd w:val="clear" w:color="auto" w:fill="92D050"/>
            <w:vAlign w:val="center"/>
          </w:tcPr>
          <w:p w:rsidR="006C1442" w:rsidRDefault="006C1442">
            <w:pPr>
              <w:tabs>
                <w:tab w:val="left" w:pos="273"/>
              </w:tabs>
              <w:spacing w:before="60" w:beforeAutospacing="0"/>
              <w:jc w:val="left"/>
              <w:rPr>
                <w:rFonts w:ascii="Tahoma" w:hAnsi="Tahoma" w:cs="Tahoma"/>
                <w:sz w:val="15"/>
                <w:szCs w:val="15"/>
              </w:rPr>
            </w:pPr>
          </w:p>
        </w:tc>
        <w:tc>
          <w:tcPr>
            <w:tcW w:w="1276" w:type="dxa"/>
            <w:shd w:val="clear" w:color="auto" w:fill="B8CCE4" w:themeFill="accent1" w:themeFillTint="66"/>
            <w:vAlign w:val="center"/>
          </w:tcPr>
          <w:p w:rsidR="006C1442" w:rsidRDefault="006C1442">
            <w:pPr>
              <w:tabs>
                <w:tab w:val="left" w:pos="273"/>
              </w:tabs>
              <w:spacing w:before="0" w:beforeAutospacing="0"/>
              <w:ind w:hanging="69"/>
              <w:jc w:val="center"/>
              <w:rPr>
                <w:rFonts w:ascii="Tahoma" w:hAnsi="Tahoma" w:cs="Tahoma"/>
              </w:rPr>
            </w:pPr>
          </w:p>
        </w:tc>
        <w:tc>
          <w:tcPr>
            <w:tcW w:w="1134" w:type="dxa"/>
            <w:tcBorders>
              <w:bottom w:val="nil"/>
              <w:right w:val="nil"/>
            </w:tcBorders>
          </w:tcPr>
          <w:p w:rsidR="006C1442" w:rsidRDefault="006C1442">
            <w:pPr>
              <w:tabs>
                <w:tab w:val="left" w:pos="301"/>
              </w:tabs>
              <w:spacing w:before="60" w:beforeAutospacing="0"/>
              <w:jc w:val="left"/>
              <w:rPr>
                <w:rFonts w:ascii="Tahoma" w:hAnsi="Tahoma" w:cs="Tahoma"/>
                <w:sz w:val="15"/>
                <w:szCs w:val="15"/>
              </w:rPr>
            </w:pPr>
          </w:p>
        </w:tc>
      </w:tr>
    </w:tbl>
    <w:p w:rsidR="006C1442" w:rsidRDefault="006C1442">
      <w:pPr>
        <w:spacing w:before="0" w:beforeAutospacing="0"/>
        <w:rPr>
          <w:rFonts w:ascii="Tahoma" w:hAnsi="Tahoma" w:cs="Tahoma"/>
          <w:lang w:val="en-US"/>
        </w:rPr>
      </w:pPr>
    </w:p>
    <w:p w:rsidR="006C1442" w:rsidRDefault="006C1442">
      <w:pPr>
        <w:spacing w:before="0" w:beforeAutospacing="0"/>
        <w:rPr>
          <w:rFonts w:ascii="Tahoma" w:hAnsi="Tahoma" w:cs="Tahoma"/>
          <w:lang w:val="en-US"/>
        </w:rPr>
      </w:pPr>
    </w:p>
    <w:tbl>
      <w:tblPr>
        <w:tblStyle w:val="ac"/>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6C1442">
        <w:trPr>
          <w:trHeight w:val="381"/>
        </w:trPr>
        <w:tc>
          <w:tcPr>
            <w:tcW w:w="9810" w:type="dxa"/>
            <w:gridSpan w:val="6"/>
            <w:shd w:val="clear" w:color="auto" w:fill="F2F2F2" w:themeFill="background1" w:themeFillShade="F2"/>
            <w:vAlign w:val="center"/>
          </w:tcPr>
          <w:p w:rsidR="006C1442" w:rsidRDefault="0010464A">
            <w:pPr>
              <w:tabs>
                <w:tab w:val="left" w:pos="273"/>
              </w:tabs>
              <w:spacing w:before="0" w:beforeAutospacing="0"/>
              <w:jc w:val="center"/>
              <w:rPr>
                <w:rFonts w:ascii="Tahoma" w:hAnsi="Tahoma" w:cs="Tahoma"/>
                <w:b/>
              </w:rPr>
            </w:pPr>
            <w:r>
              <w:rPr>
                <w:rFonts w:ascii="Tahoma" w:hAnsi="Tahoma" w:cs="Tahoma"/>
                <w:b/>
              </w:rPr>
              <w:t xml:space="preserve">ΚΑΤΑΝΟΜΗ ΔΗΜΟΣΙΑΣ ΔΑΠΑΝΗΣ ΠΡΑΞΗΣ </w:t>
            </w:r>
          </w:p>
        </w:tc>
      </w:tr>
      <w:tr w:rsidR="006C1442">
        <w:trPr>
          <w:trHeight w:val="381"/>
        </w:trPr>
        <w:tc>
          <w:tcPr>
            <w:tcW w:w="3006" w:type="dxa"/>
            <w:gridSpan w:val="2"/>
          </w:tcPr>
          <w:p w:rsidR="006C1442" w:rsidRDefault="006C1442">
            <w:pPr>
              <w:pStyle w:val="ad"/>
              <w:tabs>
                <w:tab w:val="left" w:pos="318"/>
              </w:tabs>
              <w:spacing w:before="0" w:beforeAutospacing="0"/>
              <w:ind w:left="188"/>
              <w:contextualSpacing w:val="0"/>
              <w:jc w:val="left"/>
              <w:rPr>
                <w:rFonts w:ascii="Tahoma" w:hAnsi="Tahoma" w:cs="Tahoma"/>
                <w:sz w:val="15"/>
                <w:szCs w:val="15"/>
              </w:rPr>
            </w:pPr>
          </w:p>
        </w:tc>
        <w:tc>
          <w:tcPr>
            <w:tcW w:w="1843" w:type="dxa"/>
            <w:vAlign w:val="bottom"/>
          </w:tcPr>
          <w:p w:rsidR="006C1442" w:rsidRDefault="0010464A">
            <w:pPr>
              <w:pStyle w:val="ad"/>
              <w:numPr>
                <w:ilvl w:val="0"/>
                <w:numId w:val="13"/>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ΣΥΝΟΛΙΚΗ ΔΗΜΟΣΙΑ ΔΑΠΑΝΗ</w:t>
            </w:r>
          </w:p>
        </w:tc>
        <w:tc>
          <w:tcPr>
            <w:tcW w:w="1842" w:type="dxa"/>
            <w:tcBorders>
              <w:bottom w:val="dotted" w:sz="4" w:space="0" w:color="auto"/>
            </w:tcBorders>
            <w:vAlign w:val="bottom"/>
          </w:tcPr>
          <w:p w:rsidR="006C1442" w:rsidRDefault="0010464A">
            <w:pPr>
              <w:pStyle w:val="ad"/>
              <w:numPr>
                <w:ilvl w:val="0"/>
                <w:numId w:val="13"/>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ΣΥΓΧΡΗΜΑΤΟΔΟ-ΤΟΥΜΕΝΗ ΔΗΜΟΣΙΑ ΔΑΠΑΝΗ</w:t>
            </w:r>
          </w:p>
        </w:tc>
        <w:tc>
          <w:tcPr>
            <w:tcW w:w="1843" w:type="dxa"/>
            <w:tcBorders>
              <w:bottom w:val="dotted" w:sz="4" w:space="0" w:color="auto"/>
            </w:tcBorders>
            <w:vAlign w:val="bottom"/>
          </w:tcPr>
          <w:p w:rsidR="006C1442" w:rsidRDefault="0010464A">
            <w:pPr>
              <w:pStyle w:val="ad"/>
              <w:numPr>
                <w:ilvl w:val="0"/>
                <w:numId w:val="13"/>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ΜΗ ΕΠΙΛΕΞΙΜΗ ΔΗΜΟΣΙΑ ΔΑΠΑΝΗ</w:t>
            </w:r>
          </w:p>
        </w:tc>
        <w:tc>
          <w:tcPr>
            <w:tcW w:w="1276" w:type="dxa"/>
            <w:tcBorders>
              <w:bottom w:val="dotted" w:sz="4" w:space="0" w:color="auto"/>
            </w:tcBorders>
            <w:vAlign w:val="bottom"/>
          </w:tcPr>
          <w:p w:rsidR="006C1442" w:rsidRDefault="0010464A">
            <w:pPr>
              <w:pStyle w:val="ad"/>
              <w:numPr>
                <w:ilvl w:val="0"/>
                <w:numId w:val="13"/>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ΣΧΟΛΙΑ</w:t>
            </w:r>
          </w:p>
        </w:tc>
      </w:tr>
      <w:tr w:rsidR="006C1442">
        <w:trPr>
          <w:trHeight w:val="489"/>
        </w:trPr>
        <w:tc>
          <w:tcPr>
            <w:tcW w:w="738" w:type="dxa"/>
            <w:vMerge w:val="restart"/>
            <w:textDirection w:val="btLr"/>
            <w:vAlign w:val="center"/>
          </w:tcPr>
          <w:p w:rsidR="006C1442" w:rsidRDefault="0010464A">
            <w:pPr>
              <w:tabs>
                <w:tab w:val="left" w:pos="273"/>
              </w:tabs>
              <w:spacing w:before="0" w:beforeAutospacing="0"/>
              <w:ind w:right="113"/>
              <w:jc w:val="center"/>
              <w:rPr>
                <w:rFonts w:ascii="Tahoma" w:hAnsi="Tahoma" w:cs="Tahoma"/>
                <w:b/>
              </w:rPr>
            </w:pPr>
            <w:r>
              <w:rPr>
                <w:rFonts w:ascii="Tahoma" w:hAnsi="Tahoma" w:cs="Tahoma"/>
                <w:b/>
              </w:rPr>
              <w:t>Α. ΔΑΠΑΝΕΣ ΒΑΣΕΙ ΠΑΡΑΣΤΑΤΙΚΩΝ</w:t>
            </w:r>
          </w:p>
        </w:tc>
        <w:tc>
          <w:tcPr>
            <w:tcW w:w="2268" w:type="dxa"/>
            <w:vAlign w:val="center"/>
          </w:tcPr>
          <w:p w:rsidR="006C1442" w:rsidRDefault="0010464A">
            <w:pPr>
              <w:tabs>
                <w:tab w:val="left" w:pos="176"/>
              </w:tabs>
              <w:spacing w:before="0" w:beforeAutospacing="0"/>
              <w:ind w:left="34"/>
              <w:jc w:val="left"/>
              <w:rPr>
                <w:rFonts w:ascii="Tahoma" w:hAnsi="Tahoma" w:cs="Tahoma"/>
                <w:sz w:val="15"/>
                <w:szCs w:val="15"/>
              </w:rPr>
            </w:pPr>
            <w:r>
              <w:rPr>
                <w:rFonts w:ascii="Tahoma" w:hAnsi="Tahoma" w:cs="Tahoma"/>
                <w:sz w:val="15"/>
                <w:szCs w:val="15"/>
              </w:rPr>
              <w:t>Α</w:t>
            </w:r>
            <w:r>
              <w:rPr>
                <w:rFonts w:ascii="Tahoma" w:hAnsi="Tahoma" w:cs="Tahoma"/>
                <w:sz w:val="15"/>
                <w:szCs w:val="15"/>
                <w:lang w:val="en-US"/>
              </w:rPr>
              <w:t>.</w:t>
            </w:r>
            <w:r>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 xml:space="preserve">ΑΜΕΣΕΣ ΔΑΠΑΝΕΣ </w:t>
            </w:r>
          </w:p>
        </w:tc>
        <w:tc>
          <w:tcPr>
            <w:tcW w:w="1843" w:type="dxa"/>
            <w:vAlign w:val="center"/>
          </w:tcPr>
          <w:p w:rsidR="006C1442" w:rsidRPr="001F218C" w:rsidRDefault="0010464A">
            <w:pPr>
              <w:tabs>
                <w:tab w:val="left" w:pos="273"/>
              </w:tabs>
              <w:spacing w:before="0" w:beforeAutospacing="0"/>
              <w:jc w:val="center"/>
              <w:rPr>
                <w:rFonts w:ascii="Tahoma" w:hAnsi="Tahoma" w:cs="Tahoma"/>
                <w:b/>
                <w:color w:val="00B050"/>
              </w:rPr>
            </w:pPr>
            <w:r w:rsidRPr="001F218C">
              <w:rPr>
                <w:rFonts w:ascii="Tahoma" w:hAnsi="Tahoma" w:cs="Tahoma"/>
                <w:b/>
                <w:color w:val="00B050"/>
              </w:rPr>
              <w:t>ΣΥΜΠΛΗΡΩΣΗ ΣΥΝΟΛΙΚΟΥ ΠΟΣΟΥ</w:t>
            </w:r>
          </w:p>
          <w:p w:rsidR="006C1442" w:rsidRDefault="001F218C">
            <w:pPr>
              <w:tabs>
                <w:tab w:val="left" w:pos="273"/>
              </w:tabs>
              <w:spacing w:before="0" w:beforeAutospacing="0"/>
              <w:jc w:val="center"/>
              <w:rPr>
                <w:rFonts w:ascii="Tahoma" w:hAnsi="Tahoma" w:cs="Tahoma"/>
                <w:i/>
              </w:rPr>
            </w:pP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ΤΕΧΝΙΚΟ ΠΑΡΑΡΤΗΜΑ ΥΛΟΠΟΙΗΣΗΣΥΠΟΕΡΓΟΥ ΙΔΙΑ ΜΕΣΑ</w:t>
            </w:r>
            <w:r>
              <w:rPr>
                <w:rFonts w:ascii="Tahoma" w:hAnsi="Tahoma" w:cs="Tahoma"/>
                <w:i/>
              </w:rPr>
              <w:t xml:space="preserve"> </w:t>
            </w:r>
          </w:p>
        </w:tc>
        <w:tc>
          <w:tcPr>
            <w:tcW w:w="1842" w:type="dxa"/>
            <w:shd w:val="clear" w:color="auto" w:fill="auto"/>
            <w:vAlign w:val="center"/>
          </w:tcPr>
          <w:p w:rsidR="001F218C" w:rsidRDefault="0010464A">
            <w:pPr>
              <w:tabs>
                <w:tab w:val="left" w:pos="273"/>
              </w:tabs>
              <w:spacing w:before="0" w:beforeAutospacing="0"/>
              <w:jc w:val="center"/>
              <w:rPr>
                <w:rFonts w:ascii="Tahoma" w:hAnsi="Tahoma" w:cs="Tahoma"/>
              </w:rPr>
            </w:pPr>
            <w:r w:rsidRPr="001F218C">
              <w:rPr>
                <w:rFonts w:ascii="Tahoma" w:hAnsi="Tahoma" w:cs="Tahoma"/>
                <w:b/>
                <w:color w:val="00B050"/>
              </w:rPr>
              <w:t>ΣΥΜΠΛΗΡΩΣΗ ΣΥΝΟΛΙΚΟΥ ΠΟΣΟΥ</w:t>
            </w:r>
            <w:r w:rsidR="001F218C">
              <w:rPr>
                <w:rFonts w:ascii="Tahoma" w:hAnsi="Tahoma" w:cs="Tahoma"/>
              </w:rPr>
              <w:t xml:space="preserve"> </w:t>
            </w:r>
          </w:p>
          <w:p w:rsidR="006C1442" w:rsidRDefault="001F218C">
            <w:pPr>
              <w:tabs>
                <w:tab w:val="left" w:pos="273"/>
              </w:tabs>
              <w:spacing w:before="0" w:beforeAutospacing="0"/>
              <w:jc w:val="center"/>
              <w:rPr>
                <w:rFonts w:ascii="Tahoma" w:hAnsi="Tahoma" w:cs="Tahoma"/>
              </w:rPr>
            </w:pP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ΤΕΧΝΙΚΟ ΠΑΡΑΡΤΗΜΑ ΥΛΟΠΟΙΗΣΗΣΥΠΟΕΡΓΟΥ ΙΔΙΑ ΜΕΣΑ</w:t>
            </w:r>
          </w:p>
          <w:p w:rsidR="006C1442" w:rsidRDefault="006C1442">
            <w:pPr>
              <w:tabs>
                <w:tab w:val="left" w:pos="273"/>
              </w:tabs>
              <w:spacing w:before="0" w:beforeAutospacing="0"/>
              <w:jc w:val="center"/>
              <w:rPr>
                <w:rFonts w:ascii="Tahoma" w:hAnsi="Tahoma" w:cs="Tahoma"/>
              </w:rPr>
            </w:pPr>
          </w:p>
        </w:tc>
        <w:tc>
          <w:tcPr>
            <w:tcW w:w="1843" w:type="dxa"/>
            <w:shd w:val="clear" w:color="auto" w:fill="auto"/>
            <w:vAlign w:val="center"/>
          </w:tcPr>
          <w:p w:rsidR="006C1442" w:rsidRDefault="0010464A">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rsidR="006C1442" w:rsidRDefault="006C1442">
            <w:pPr>
              <w:tabs>
                <w:tab w:val="left" w:pos="273"/>
              </w:tabs>
              <w:spacing w:before="0" w:beforeAutospacing="0"/>
              <w:jc w:val="center"/>
              <w:rPr>
                <w:rFonts w:ascii="Tahoma" w:hAnsi="Tahoma" w:cs="Tahoma"/>
              </w:rPr>
            </w:pPr>
          </w:p>
        </w:tc>
      </w:tr>
      <w:tr w:rsidR="006C1442">
        <w:trPr>
          <w:trHeight w:val="425"/>
        </w:trPr>
        <w:tc>
          <w:tcPr>
            <w:tcW w:w="738" w:type="dxa"/>
            <w:vMerge/>
            <w:vAlign w:val="center"/>
          </w:tcPr>
          <w:p w:rsidR="006C1442" w:rsidRDefault="006C1442">
            <w:pPr>
              <w:tabs>
                <w:tab w:val="left" w:pos="273"/>
              </w:tabs>
              <w:spacing w:before="0" w:beforeAutospacing="0"/>
              <w:jc w:val="left"/>
              <w:rPr>
                <w:rFonts w:ascii="Tahoma" w:hAnsi="Tahoma" w:cs="Tahoma"/>
              </w:rPr>
            </w:pPr>
          </w:p>
        </w:tc>
        <w:tc>
          <w:tcPr>
            <w:tcW w:w="2268" w:type="dxa"/>
            <w:vAlign w:val="center"/>
          </w:tcPr>
          <w:p w:rsidR="006C1442" w:rsidRDefault="0010464A">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Pr>
                <w:rFonts w:ascii="Tahoma" w:hAnsi="Tahoma" w:cs="Tahoma"/>
                <w:sz w:val="15"/>
                <w:szCs w:val="15"/>
                <w:lang w:val="en-US"/>
              </w:rPr>
              <w:t>2</w:t>
            </w:r>
            <w:r>
              <w:rPr>
                <w:rFonts w:ascii="Tahoma" w:hAnsi="Tahoma" w:cs="Tahoma"/>
                <w:sz w:val="15"/>
                <w:szCs w:val="15"/>
              </w:rPr>
              <w:t xml:space="preserve"> </w:t>
            </w:r>
            <w:r>
              <w:rPr>
                <w:rFonts w:ascii="Tahoma" w:hAnsi="Tahoma" w:cs="Tahoma"/>
                <w:sz w:val="15"/>
                <w:szCs w:val="15"/>
                <w:lang w:val="en-US"/>
              </w:rPr>
              <w:t xml:space="preserve"> </w:t>
            </w:r>
            <w:r>
              <w:rPr>
                <w:rFonts w:ascii="Tahoma" w:hAnsi="Tahoma" w:cs="Tahoma"/>
                <w:sz w:val="15"/>
                <w:szCs w:val="15"/>
              </w:rPr>
              <w:t>ΑΓΟΡΑ ΕΔΑΦΙΚΩΝ ΕΚΤΑΣΕΩΝ</w:t>
            </w:r>
          </w:p>
        </w:tc>
        <w:tc>
          <w:tcPr>
            <w:tcW w:w="1843" w:type="dxa"/>
            <w:vAlign w:val="center"/>
          </w:tcPr>
          <w:p w:rsidR="006C1442" w:rsidRDefault="0010464A">
            <w:pPr>
              <w:tabs>
                <w:tab w:val="left" w:pos="314"/>
              </w:tabs>
              <w:spacing w:before="0" w:beforeAutospacing="0"/>
              <w:ind w:left="321" w:hanging="321"/>
              <w:jc w:val="center"/>
              <w:rPr>
                <w:rFonts w:ascii="Tahoma" w:hAnsi="Tahoma" w:cs="Tahoma"/>
                <w:sz w:val="15"/>
                <w:szCs w:val="15"/>
              </w:rPr>
            </w:pPr>
            <w:r>
              <w:rPr>
                <w:rFonts w:ascii="Tahoma" w:hAnsi="Tahoma" w:cs="Tahoma"/>
                <w:sz w:val="15"/>
                <w:szCs w:val="15"/>
              </w:rPr>
              <w:t>Χ</w:t>
            </w:r>
          </w:p>
        </w:tc>
        <w:tc>
          <w:tcPr>
            <w:tcW w:w="1842" w:type="dxa"/>
            <w:shd w:val="clear" w:color="auto" w:fill="auto"/>
            <w:vAlign w:val="center"/>
          </w:tcPr>
          <w:p w:rsidR="006C1442" w:rsidRDefault="0010464A">
            <w:pPr>
              <w:tabs>
                <w:tab w:val="left" w:pos="273"/>
              </w:tabs>
              <w:spacing w:before="0" w:beforeAutospacing="0"/>
              <w:jc w:val="center"/>
              <w:rPr>
                <w:rFonts w:ascii="Tahoma" w:hAnsi="Tahoma" w:cs="Tahoma"/>
              </w:rPr>
            </w:pPr>
            <w:r>
              <w:rPr>
                <w:rFonts w:ascii="Tahoma" w:hAnsi="Tahoma" w:cs="Tahoma"/>
              </w:rPr>
              <w:t>Χ</w:t>
            </w:r>
          </w:p>
        </w:tc>
        <w:tc>
          <w:tcPr>
            <w:tcW w:w="1843" w:type="dxa"/>
            <w:shd w:val="clear" w:color="auto" w:fill="auto"/>
            <w:vAlign w:val="center"/>
          </w:tcPr>
          <w:p w:rsidR="006C1442" w:rsidRDefault="0010464A">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rsidR="006C1442" w:rsidRDefault="006C1442">
            <w:pPr>
              <w:tabs>
                <w:tab w:val="left" w:pos="273"/>
              </w:tabs>
              <w:spacing w:before="0" w:beforeAutospacing="0"/>
              <w:jc w:val="center"/>
              <w:rPr>
                <w:rFonts w:ascii="Tahoma" w:hAnsi="Tahoma" w:cs="Tahoma"/>
              </w:rPr>
            </w:pPr>
          </w:p>
        </w:tc>
      </w:tr>
      <w:tr w:rsidR="006C1442">
        <w:trPr>
          <w:trHeight w:val="425"/>
        </w:trPr>
        <w:tc>
          <w:tcPr>
            <w:tcW w:w="738" w:type="dxa"/>
            <w:vMerge/>
            <w:vAlign w:val="center"/>
          </w:tcPr>
          <w:p w:rsidR="006C1442" w:rsidRDefault="006C1442">
            <w:pPr>
              <w:tabs>
                <w:tab w:val="left" w:pos="273"/>
              </w:tabs>
              <w:spacing w:before="0" w:beforeAutospacing="0"/>
              <w:jc w:val="left"/>
              <w:rPr>
                <w:rFonts w:ascii="Tahoma" w:hAnsi="Tahoma" w:cs="Tahoma"/>
              </w:rPr>
            </w:pPr>
          </w:p>
        </w:tc>
        <w:tc>
          <w:tcPr>
            <w:tcW w:w="2268" w:type="dxa"/>
            <w:vAlign w:val="center"/>
          </w:tcPr>
          <w:p w:rsidR="006C1442" w:rsidRDefault="0010464A">
            <w:pPr>
              <w:pStyle w:val="ad"/>
              <w:tabs>
                <w:tab w:val="left" w:pos="71"/>
              </w:tabs>
              <w:spacing w:before="0" w:beforeAutospacing="0"/>
              <w:ind w:left="0"/>
              <w:contextualSpacing w:val="0"/>
              <w:jc w:val="right"/>
              <w:rPr>
                <w:rFonts w:ascii="Tahoma" w:hAnsi="Tahoma" w:cs="Tahoma"/>
                <w:i/>
              </w:rPr>
            </w:pPr>
            <w:r>
              <w:rPr>
                <w:rFonts w:ascii="Tahoma" w:hAnsi="Tahoma" w:cs="Tahoma"/>
                <w:i/>
              </w:rPr>
              <w:t xml:space="preserve">ΣΥΝΟΛΟ </w:t>
            </w:r>
            <w:r>
              <w:rPr>
                <w:rFonts w:ascii="Tahoma" w:hAnsi="Tahoma" w:cs="Tahoma"/>
                <w:i/>
                <w:lang w:val="en-US"/>
              </w:rPr>
              <w:t>A</w:t>
            </w:r>
          </w:p>
        </w:tc>
        <w:tc>
          <w:tcPr>
            <w:tcW w:w="1843" w:type="dxa"/>
            <w:vAlign w:val="center"/>
          </w:tcPr>
          <w:p w:rsidR="006C1442" w:rsidRPr="001F218C" w:rsidRDefault="0010464A">
            <w:pPr>
              <w:tabs>
                <w:tab w:val="left" w:pos="273"/>
              </w:tabs>
              <w:spacing w:before="0" w:beforeAutospacing="0"/>
              <w:jc w:val="center"/>
              <w:rPr>
                <w:rFonts w:ascii="Tahoma" w:hAnsi="Tahoma" w:cs="Tahoma"/>
                <w:b/>
                <w:color w:val="00B050"/>
              </w:rPr>
            </w:pPr>
            <w:r w:rsidRPr="001F218C">
              <w:rPr>
                <w:rFonts w:ascii="Tahoma" w:hAnsi="Tahoma" w:cs="Tahoma"/>
                <w:b/>
                <w:color w:val="00B050"/>
              </w:rPr>
              <w:t>ΣΥΜΠΛΗΡΩΣΗ ΣΥΝΟΛΙΚΟΥ ΠΟΣΟΥ</w:t>
            </w:r>
          </w:p>
          <w:p w:rsidR="006C1442" w:rsidRDefault="001F218C">
            <w:pPr>
              <w:tabs>
                <w:tab w:val="left" w:pos="273"/>
              </w:tabs>
              <w:spacing w:before="0" w:beforeAutospacing="0"/>
              <w:jc w:val="center"/>
              <w:rPr>
                <w:rFonts w:ascii="Tahoma" w:hAnsi="Tahoma" w:cs="Tahoma"/>
                <w:i/>
              </w:rPr>
            </w:pP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ΤΕΧΝΙΚΟ ΠΑΡΑΡΤΗΜΑ ΥΛΟΠΟΙΗΣΗΣ</w:t>
            </w:r>
            <w:r>
              <w:rPr>
                <w:rFonts w:ascii="Tahoma" w:hAnsi="Tahoma" w:cs="Tahoma"/>
                <w:bCs/>
                <w:highlight w:val="yellow"/>
              </w:rPr>
              <w:t xml:space="preserve"> </w:t>
            </w:r>
            <w:r w:rsidRPr="001F218C">
              <w:rPr>
                <w:rFonts w:ascii="Tahoma" w:hAnsi="Tahoma" w:cs="Tahoma"/>
                <w:bCs/>
                <w:highlight w:val="yellow"/>
              </w:rPr>
              <w:t>ΥΠΟΕΡΓΟΥ ΙΔΙΑ ΜΕΣΑ</w:t>
            </w:r>
          </w:p>
        </w:tc>
        <w:tc>
          <w:tcPr>
            <w:tcW w:w="1842" w:type="dxa"/>
            <w:shd w:val="clear" w:color="auto" w:fill="auto"/>
            <w:vAlign w:val="center"/>
          </w:tcPr>
          <w:p w:rsidR="006C1442" w:rsidRPr="001F218C" w:rsidRDefault="0010464A">
            <w:pPr>
              <w:tabs>
                <w:tab w:val="left" w:pos="273"/>
              </w:tabs>
              <w:spacing w:before="0" w:beforeAutospacing="0"/>
              <w:jc w:val="center"/>
              <w:rPr>
                <w:rFonts w:ascii="Tahoma" w:hAnsi="Tahoma" w:cs="Tahoma"/>
                <w:b/>
                <w:color w:val="00B050"/>
              </w:rPr>
            </w:pPr>
            <w:r w:rsidRPr="001F218C">
              <w:rPr>
                <w:rFonts w:ascii="Tahoma" w:hAnsi="Tahoma" w:cs="Tahoma"/>
                <w:b/>
                <w:color w:val="00B050"/>
              </w:rPr>
              <w:t>ΣΥΜΠΛΗΡΩΣΗ ΣΥΝΟΛΙΚΟΥ ΠΟΣΟΥ</w:t>
            </w:r>
          </w:p>
          <w:p w:rsidR="006C1442" w:rsidRDefault="001F218C">
            <w:pPr>
              <w:tabs>
                <w:tab w:val="left" w:pos="273"/>
              </w:tabs>
              <w:spacing w:before="0" w:beforeAutospacing="0"/>
              <w:jc w:val="center"/>
              <w:rPr>
                <w:rFonts w:ascii="Tahoma" w:hAnsi="Tahoma" w:cs="Tahoma"/>
              </w:rPr>
            </w:pP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ΤΕΧΝΙΚΟ ΠΑΡΑΡΤΗΜΑ ΥΛΟΠΟΙΗΣΗΣ</w:t>
            </w:r>
            <w:r>
              <w:rPr>
                <w:rFonts w:ascii="Tahoma" w:hAnsi="Tahoma" w:cs="Tahoma"/>
                <w:bCs/>
                <w:highlight w:val="yellow"/>
              </w:rPr>
              <w:t xml:space="preserve"> </w:t>
            </w:r>
            <w:r w:rsidRPr="001F218C">
              <w:rPr>
                <w:rFonts w:ascii="Tahoma" w:hAnsi="Tahoma" w:cs="Tahoma"/>
                <w:bCs/>
                <w:highlight w:val="yellow"/>
              </w:rPr>
              <w:t>ΥΠΟΕΡΓΟΥ ΙΔΙΑ ΜΕΣΑ</w:t>
            </w:r>
          </w:p>
        </w:tc>
        <w:tc>
          <w:tcPr>
            <w:tcW w:w="1843" w:type="dxa"/>
            <w:shd w:val="clear" w:color="auto" w:fill="auto"/>
            <w:vAlign w:val="center"/>
          </w:tcPr>
          <w:p w:rsidR="006C1442" w:rsidRDefault="0010464A">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rsidR="006C1442" w:rsidRDefault="006C1442">
            <w:pPr>
              <w:tabs>
                <w:tab w:val="left" w:pos="273"/>
              </w:tabs>
              <w:spacing w:before="0" w:beforeAutospacing="0"/>
              <w:jc w:val="center"/>
              <w:rPr>
                <w:rFonts w:ascii="Tahoma" w:hAnsi="Tahoma" w:cs="Tahoma"/>
              </w:rPr>
            </w:pPr>
          </w:p>
        </w:tc>
      </w:tr>
      <w:tr w:rsidR="006C1442">
        <w:trPr>
          <w:trHeight w:val="682"/>
        </w:trPr>
        <w:tc>
          <w:tcPr>
            <w:tcW w:w="738" w:type="dxa"/>
            <w:vMerge w:val="restart"/>
            <w:textDirection w:val="btLr"/>
            <w:vAlign w:val="center"/>
          </w:tcPr>
          <w:p w:rsidR="006C1442" w:rsidRDefault="0010464A">
            <w:pPr>
              <w:tabs>
                <w:tab w:val="left" w:pos="273"/>
              </w:tabs>
              <w:spacing w:before="0" w:beforeAutospacing="0"/>
              <w:jc w:val="center"/>
              <w:rPr>
                <w:rFonts w:ascii="Tahoma" w:hAnsi="Tahoma" w:cs="Tahoma"/>
              </w:rPr>
            </w:pPr>
            <w:r>
              <w:rPr>
                <w:rFonts w:ascii="Tahoma" w:hAnsi="Tahoma" w:cs="Tahoma"/>
                <w:b/>
              </w:rPr>
              <w:t xml:space="preserve">Β. ΔΑΠΑΝΕΣ ΒΑΣΕΙ ΑΠΛΟΠΟΙΗΜΕΝΟΥ ΚΟΣΤΟΥΣ </w:t>
            </w:r>
          </w:p>
        </w:tc>
        <w:tc>
          <w:tcPr>
            <w:tcW w:w="2268" w:type="dxa"/>
            <w:vAlign w:val="center"/>
          </w:tcPr>
          <w:p w:rsidR="006C1442" w:rsidRDefault="0010464A">
            <w:pPr>
              <w:pStyle w:val="ad"/>
              <w:numPr>
                <w:ilvl w:val="0"/>
                <w:numId w:val="14"/>
              </w:numPr>
              <w:spacing w:before="0" w:beforeAutospacing="0"/>
              <w:ind w:left="362" w:hanging="181"/>
              <w:contextualSpacing w:val="0"/>
              <w:jc w:val="left"/>
              <w:rPr>
                <w:rFonts w:ascii="Tahoma" w:hAnsi="Tahoma" w:cs="Tahoma"/>
                <w:sz w:val="15"/>
                <w:szCs w:val="15"/>
              </w:rPr>
            </w:pPr>
            <w:r>
              <w:rPr>
                <w:rFonts w:ascii="Tahoma" w:hAnsi="Tahoma" w:cs="Tahoma"/>
                <w:sz w:val="15"/>
                <w:szCs w:val="15"/>
              </w:rPr>
              <w:t>ΔΑΠΑΝΕΣ βάσει ΜΟΝΑΔΙΑΙΟΥ ΚΟΣΤΟΥΣ (</w:t>
            </w:r>
            <w:r>
              <w:rPr>
                <w:rFonts w:ascii="Tahoma" w:hAnsi="Tahoma" w:cs="Tahoma"/>
                <w:sz w:val="15"/>
                <w:szCs w:val="15"/>
                <w:lang w:val="en-US"/>
              </w:rPr>
              <w:t>Unit</w:t>
            </w:r>
            <w:r>
              <w:rPr>
                <w:rFonts w:ascii="Tahoma" w:hAnsi="Tahoma" w:cs="Tahoma"/>
                <w:sz w:val="15"/>
                <w:szCs w:val="15"/>
              </w:rPr>
              <w:t xml:space="preserve"> </w:t>
            </w:r>
            <w:r>
              <w:rPr>
                <w:rFonts w:ascii="Tahoma" w:hAnsi="Tahoma" w:cs="Tahoma"/>
                <w:sz w:val="15"/>
                <w:szCs w:val="15"/>
                <w:lang w:val="en-US"/>
              </w:rPr>
              <w:t>Cost</w:t>
            </w:r>
            <w:r>
              <w:rPr>
                <w:rFonts w:ascii="Tahoma" w:hAnsi="Tahoma" w:cs="Tahoma"/>
                <w:sz w:val="15"/>
                <w:szCs w:val="15"/>
              </w:rPr>
              <w:t>)</w:t>
            </w:r>
          </w:p>
        </w:tc>
        <w:tc>
          <w:tcPr>
            <w:tcW w:w="1843" w:type="dxa"/>
            <w:vAlign w:val="center"/>
          </w:tcPr>
          <w:p w:rsidR="006C1442" w:rsidRDefault="0010464A">
            <w:pPr>
              <w:tabs>
                <w:tab w:val="left" w:pos="273"/>
              </w:tabs>
              <w:spacing w:before="0" w:beforeAutospacing="0"/>
              <w:jc w:val="center"/>
              <w:rPr>
                <w:rFonts w:ascii="Tahoma" w:hAnsi="Tahoma" w:cs="Tahoma"/>
              </w:rPr>
            </w:pPr>
            <w:r>
              <w:rPr>
                <w:rFonts w:ascii="Tahoma" w:hAnsi="Tahoma" w:cs="Tahoma"/>
              </w:rPr>
              <w:t>Χ</w:t>
            </w:r>
          </w:p>
        </w:tc>
        <w:tc>
          <w:tcPr>
            <w:tcW w:w="1842" w:type="dxa"/>
            <w:shd w:val="clear" w:color="auto" w:fill="auto"/>
          </w:tcPr>
          <w:p w:rsidR="006C1442" w:rsidRDefault="0010464A">
            <w:pPr>
              <w:tabs>
                <w:tab w:val="left" w:pos="273"/>
              </w:tabs>
              <w:spacing w:before="0" w:beforeAutospacing="0"/>
              <w:jc w:val="center"/>
              <w:rPr>
                <w:rFonts w:ascii="Tahoma" w:hAnsi="Tahoma" w:cs="Tahoma"/>
              </w:rPr>
            </w:pPr>
            <w:r>
              <w:rPr>
                <w:rFonts w:ascii="Tahoma" w:hAnsi="Tahoma" w:cs="Tahoma"/>
              </w:rPr>
              <w:t>Χ</w:t>
            </w:r>
          </w:p>
        </w:tc>
        <w:tc>
          <w:tcPr>
            <w:tcW w:w="1843" w:type="dxa"/>
            <w:shd w:val="clear" w:color="auto" w:fill="auto"/>
            <w:vAlign w:val="center"/>
          </w:tcPr>
          <w:p w:rsidR="006C1442" w:rsidRDefault="0010464A">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rsidR="006C1442" w:rsidRDefault="006C1442">
            <w:pPr>
              <w:tabs>
                <w:tab w:val="left" w:pos="273"/>
              </w:tabs>
              <w:spacing w:before="0" w:beforeAutospacing="0"/>
              <w:ind w:hanging="69"/>
              <w:jc w:val="center"/>
              <w:rPr>
                <w:rFonts w:ascii="Tahoma" w:hAnsi="Tahoma" w:cs="Tahoma"/>
              </w:rPr>
            </w:pPr>
          </w:p>
        </w:tc>
      </w:tr>
      <w:tr w:rsidR="006C1442">
        <w:trPr>
          <w:trHeight w:val="706"/>
        </w:trPr>
        <w:tc>
          <w:tcPr>
            <w:tcW w:w="738" w:type="dxa"/>
            <w:vMerge/>
            <w:textDirection w:val="btLr"/>
            <w:vAlign w:val="center"/>
          </w:tcPr>
          <w:p w:rsidR="006C1442" w:rsidRDefault="006C1442">
            <w:pPr>
              <w:tabs>
                <w:tab w:val="left" w:pos="273"/>
              </w:tabs>
              <w:spacing w:before="0" w:beforeAutospacing="0"/>
              <w:jc w:val="center"/>
              <w:rPr>
                <w:rFonts w:ascii="Tahoma" w:hAnsi="Tahoma" w:cs="Tahoma"/>
                <w:b/>
              </w:rPr>
            </w:pPr>
          </w:p>
        </w:tc>
        <w:tc>
          <w:tcPr>
            <w:tcW w:w="2268" w:type="dxa"/>
            <w:vAlign w:val="center"/>
          </w:tcPr>
          <w:p w:rsidR="006C1442" w:rsidRDefault="0010464A">
            <w:pPr>
              <w:pStyle w:val="ad"/>
              <w:numPr>
                <w:ilvl w:val="0"/>
                <w:numId w:val="14"/>
              </w:numPr>
              <w:spacing w:before="0" w:beforeAutospacing="0"/>
              <w:ind w:hanging="181"/>
              <w:contextualSpacing w:val="0"/>
              <w:jc w:val="left"/>
              <w:rPr>
                <w:rFonts w:ascii="Tahoma" w:hAnsi="Tahoma" w:cs="Tahoma"/>
                <w:sz w:val="15"/>
                <w:szCs w:val="15"/>
              </w:rPr>
            </w:pPr>
            <w:r>
              <w:rPr>
                <w:rFonts w:ascii="Tahoma" w:hAnsi="Tahoma" w:cs="Tahoma"/>
                <w:sz w:val="15"/>
                <w:szCs w:val="15"/>
              </w:rPr>
              <w:t>ΔΑΠΑΝΕΣ βάσει ΚΑΤ’ ΑΠΟΚΟΠΗ ΠΟΣΟΥ (</w:t>
            </w:r>
            <w:proofErr w:type="spellStart"/>
            <w:r>
              <w:rPr>
                <w:rFonts w:ascii="Tahoma" w:hAnsi="Tahoma" w:cs="Tahoma"/>
                <w:sz w:val="15"/>
                <w:szCs w:val="15"/>
              </w:rPr>
              <w:t>Lump</w:t>
            </w:r>
            <w:proofErr w:type="spellEnd"/>
            <w:r>
              <w:rPr>
                <w:rFonts w:ascii="Tahoma" w:hAnsi="Tahoma" w:cs="Tahoma"/>
                <w:sz w:val="15"/>
                <w:szCs w:val="15"/>
              </w:rPr>
              <w:t xml:space="preserve"> Sum)</w:t>
            </w:r>
          </w:p>
        </w:tc>
        <w:tc>
          <w:tcPr>
            <w:tcW w:w="1843" w:type="dxa"/>
          </w:tcPr>
          <w:p w:rsidR="006C1442" w:rsidRDefault="0010464A">
            <w:pPr>
              <w:tabs>
                <w:tab w:val="left" w:pos="273"/>
              </w:tabs>
              <w:spacing w:before="0" w:beforeAutospacing="0"/>
              <w:jc w:val="center"/>
              <w:rPr>
                <w:rFonts w:ascii="Tahoma" w:hAnsi="Tahoma" w:cs="Tahoma"/>
              </w:rPr>
            </w:pPr>
            <w:r>
              <w:rPr>
                <w:rFonts w:ascii="Tahoma" w:hAnsi="Tahoma" w:cs="Tahoma"/>
              </w:rPr>
              <w:t>Χ</w:t>
            </w:r>
          </w:p>
        </w:tc>
        <w:tc>
          <w:tcPr>
            <w:tcW w:w="1842" w:type="dxa"/>
            <w:shd w:val="clear" w:color="auto" w:fill="auto"/>
          </w:tcPr>
          <w:p w:rsidR="006C1442" w:rsidRDefault="0010464A">
            <w:pPr>
              <w:tabs>
                <w:tab w:val="left" w:pos="273"/>
              </w:tabs>
              <w:spacing w:before="0" w:beforeAutospacing="0"/>
              <w:jc w:val="center"/>
              <w:rPr>
                <w:rFonts w:ascii="Tahoma" w:hAnsi="Tahoma" w:cs="Tahoma"/>
              </w:rPr>
            </w:pPr>
            <w:r>
              <w:rPr>
                <w:rFonts w:ascii="Tahoma" w:hAnsi="Tahoma" w:cs="Tahoma"/>
              </w:rPr>
              <w:t>Χ</w:t>
            </w:r>
          </w:p>
        </w:tc>
        <w:tc>
          <w:tcPr>
            <w:tcW w:w="1843" w:type="dxa"/>
            <w:shd w:val="clear" w:color="auto" w:fill="auto"/>
            <w:vAlign w:val="center"/>
          </w:tcPr>
          <w:p w:rsidR="006C1442" w:rsidRDefault="0010464A">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rsidR="006C1442" w:rsidRDefault="006C1442">
            <w:pPr>
              <w:tabs>
                <w:tab w:val="left" w:pos="273"/>
              </w:tabs>
              <w:spacing w:before="0" w:beforeAutospacing="0"/>
              <w:ind w:hanging="69"/>
              <w:jc w:val="center"/>
              <w:rPr>
                <w:rFonts w:ascii="Tahoma" w:hAnsi="Tahoma" w:cs="Tahoma"/>
              </w:rPr>
            </w:pPr>
          </w:p>
        </w:tc>
      </w:tr>
      <w:tr w:rsidR="006C1442">
        <w:trPr>
          <w:trHeight w:val="688"/>
        </w:trPr>
        <w:tc>
          <w:tcPr>
            <w:tcW w:w="738" w:type="dxa"/>
            <w:vMerge/>
            <w:vAlign w:val="center"/>
          </w:tcPr>
          <w:p w:rsidR="006C1442" w:rsidRDefault="006C1442">
            <w:pPr>
              <w:tabs>
                <w:tab w:val="left" w:pos="273"/>
              </w:tabs>
              <w:spacing w:before="0" w:beforeAutospacing="0"/>
              <w:jc w:val="left"/>
              <w:rPr>
                <w:rFonts w:ascii="Tahoma" w:hAnsi="Tahoma" w:cs="Tahoma"/>
              </w:rPr>
            </w:pPr>
          </w:p>
        </w:tc>
        <w:tc>
          <w:tcPr>
            <w:tcW w:w="2268" w:type="dxa"/>
            <w:vAlign w:val="center"/>
          </w:tcPr>
          <w:p w:rsidR="006C1442" w:rsidRDefault="0010464A">
            <w:pPr>
              <w:pStyle w:val="ad"/>
              <w:numPr>
                <w:ilvl w:val="0"/>
                <w:numId w:val="14"/>
              </w:numPr>
              <w:spacing w:before="0" w:beforeAutospacing="0"/>
              <w:ind w:hanging="181"/>
              <w:contextualSpacing w:val="0"/>
              <w:jc w:val="left"/>
              <w:rPr>
                <w:rFonts w:ascii="Tahoma" w:hAnsi="Tahoma" w:cs="Tahoma"/>
                <w:sz w:val="15"/>
                <w:szCs w:val="15"/>
              </w:rPr>
            </w:pPr>
            <w:r>
              <w:rPr>
                <w:rFonts w:ascii="Tahoma" w:hAnsi="Tahoma" w:cs="Tahoma"/>
                <w:sz w:val="15"/>
                <w:szCs w:val="15"/>
              </w:rPr>
              <w:t>ΚΑΤ’ ΑΠΟΚΟΠΗ ΧΡΗΜΑΤΟΔΟΤΗΣΗ (</w:t>
            </w:r>
            <w:r>
              <w:rPr>
                <w:rFonts w:ascii="Tahoma" w:hAnsi="Tahoma" w:cs="Tahoma"/>
                <w:sz w:val="15"/>
                <w:szCs w:val="15"/>
                <w:lang w:val="en-US"/>
              </w:rPr>
              <w:t>Flat</w:t>
            </w:r>
            <w:r>
              <w:rPr>
                <w:rFonts w:ascii="Tahoma" w:hAnsi="Tahoma" w:cs="Tahoma"/>
                <w:sz w:val="15"/>
                <w:szCs w:val="15"/>
              </w:rPr>
              <w:t xml:space="preserve"> </w:t>
            </w:r>
            <w:r>
              <w:rPr>
                <w:rFonts w:ascii="Tahoma" w:hAnsi="Tahoma" w:cs="Tahoma"/>
                <w:sz w:val="15"/>
                <w:szCs w:val="15"/>
                <w:lang w:val="en-US"/>
              </w:rPr>
              <w:t>Rate</w:t>
            </w:r>
            <w:r>
              <w:rPr>
                <w:rFonts w:ascii="Tahoma" w:hAnsi="Tahoma" w:cs="Tahoma"/>
                <w:sz w:val="15"/>
                <w:szCs w:val="15"/>
              </w:rPr>
              <w:t xml:space="preserve"> </w:t>
            </w:r>
            <w:r>
              <w:rPr>
                <w:rFonts w:ascii="Tahoma" w:hAnsi="Tahoma" w:cs="Tahoma"/>
                <w:sz w:val="15"/>
                <w:szCs w:val="15"/>
                <w:lang w:val="en-US"/>
              </w:rPr>
              <w:t>Financing</w:t>
            </w:r>
            <w:r>
              <w:rPr>
                <w:rFonts w:ascii="Tahoma" w:hAnsi="Tahoma" w:cs="Tahoma"/>
                <w:sz w:val="15"/>
                <w:szCs w:val="15"/>
              </w:rPr>
              <w:t xml:space="preserve">) </w:t>
            </w:r>
          </w:p>
        </w:tc>
        <w:tc>
          <w:tcPr>
            <w:tcW w:w="1843" w:type="dxa"/>
            <w:vAlign w:val="center"/>
          </w:tcPr>
          <w:p w:rsidR="001F218C" w:rsidRPr="001F218C" w:rsidRDefault="001F218C" w:rsidP="001F218C">
            <w:pPr>
              <w:tabs>
                <w:tab w:val="left" w:pos="273"/>
              </w:tabs>
              <w:spacing w:before="0" w:beforeAutospacing="0"/>
              <w:jc w:val="center"/>
              <w:rPr>
                <w:rFonts w:ascii="Tahoma" w:hAnsi="Tahoma" w:cs="Tahoma"/>
                <w:b/>
                <w:color w:val="00B050"/>
              </w:rPr>
            </w:pPr>
            <w:r w:rsidRPr="001F218C">
              <w:rPr>
                <w:rFonts w:ascii="Tahoma" w:hAnsi="Tahoma" w:cs="Tahoma"/>
                <w:b/>
                <w:color w:val="00B050"/>
              </w:rPr>
              <w:t>ΣΥΜΠΛΗΡΩΣΗ ΣΥΝΟΛΙΚΟΥ ΠΟΣΟΥ</w:t>
            </w:r>
          </w:p>
          <w:p w:rsidR="006C1442" w:rsidRDefault="001F218C" w:rsidP="001F218C">
            <w:pPr>
              <w:tabs>
                <w:tab w:val="left" w:pos="273"/>
              </w:tabs>
              <w:spacing w:before="0" w:beforeAutospacing="0"/>
              <w:jc w:val="center"/>
              <w:rPr>
                <w:rFonts w:ascii="Tahoma" w:hAnsi="Tahoma" w:cs="Tahoma"/>
              </w:rPr>
            </w:pP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ΤΕΧΝΙΚΟ ΠΑΡΑΡΤΗΜΑ ΥΛΟΠΟΙΗΣΗΣ</w:t>
            </w:r>
            <w:r>
              <w:rPr>
                <w:rFonts w:ascii="Tahoma" w:hAnsi="Tahoma" w:cs="Tahoma"/>
                <w:bCs/>
                <w:highlight w:val="yellow"/>
              </w:rPr>
              <w:t xml:space="preserve"> </w:t>
            </w:r>
            <w:r w:rsidRPr="001F218C">
              <w:rPr>
                <w:rFonts w:ascii="Tahoma" w:hAnsi="Tahoma" w:cs="Tahoma"/>
                <w:bCs/>
                <w:highlight w:val="yellow"/>
              </w:rPr>
              <w:t>ΥΠΟΕΡΓΟΥ ΙΔΙΑ ΜΕΣΑ</w:t>
            </w:r>
          </w:p>
        </w:tc>
        <w:tc>
          <w:tcPr>
            <w:tcW w:w="1842" w:type="dxa"/>
            <w:vAlign w:val="center"/>
          </w:tcPr>
          <w:p w:rsidR="001F218C" w:rsidRPr="001F218C" w:rsidRDefault="001F218C" w:rsidP="001F218C">
            <w:pPr>
              <w:tabs>
                <w:tab w:val="left" w:pos="273"/>
              </w:tabs>
              <w:spacing w:before="0" w:beforeAutospacing="0"/>
              <w:jc w:val="center"/>
              <w:rPr>
                <w:rFonts w:ascii="Tahoma" w:hAnsi="Tahoma" w:cs="Tahoma"/>
                <w:b/>
                <w:color w:val="00B050"/>
              </w:rPr>
            </w:pPr>
            <w:r w:rsidRPr="001F218C">
              <w:rPr>
                <w:rFonts w:ascii="Tahoma" w:hAnsi="Tahoma" w:cs="Tahoma"/>
                <w:b/>
                <w:color w:val="00B050"/>
              </w:rPr>
              <w:t>ΣΥΜΠΛΗΡΩΣΗ ΣΥΝΟΛΙΚΟΥ ΠΟΣΟΥ</w:t>
            </w:r>
          </w:p>
          <w:p w:rsidR="006C1442" w:rsidRDefault="001F218C" w:rsidP="001F218C">
            <w:pPr>
              <w:tabs>
                <w:tab w:val="left" w:pos="273"/>
              </w:tabs>
              <w:spacing w:before="0" w:beforeAutospacing="0"/>
              <w:jc w:val="center"/>
              <w:rPr>
                <w:rFonts w:ascii="Tahoma" w:hAnsi="Tahoma" w:cs="Tahoma"/>
              </w:rPr>
            </w:pP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ΤΕΧΝΙΚΟ ΠΑΡΑΡΤΗΜΑ ΥΛΟΠΟΙΗΣΗΣ</w:t>
            </w:r>
            <w:r>
              <w:rPr>
                <w:rFonts w:ascii="Tahoma" w:hAnsi="Tahoma" w:cs="Tahoma"/>
                <w:bCs/>
                <w:highlight w:val="yellow"/>
              </w:rPr>
              <w:t xml:space="preserve"> </w:t>
            </w:r>
            <w:r w:rsidRPr="001F218C">
              <w:rPr>
                <w:rFonts w:ascii="Tahoma" w:hAnsi="Tahoma" w:cs="Tahoma"/>
                <w:bCs/>
                <w:highlight w:val="yellow"/>
              </w:rPr>
              <w:t>ΥΠΟΕΡΓΟΥ ΙΔΙΑ ΜΕΣΑ</w:t>
            </w:r>
          </w:p>
        </w:tc>
        <w:tc>
          <w:tcPr>
            <w:tcW w:w="1843" w:type="dxa"/>
            <w:shd w:val="clear" w:color="auto" w:fill="auto"/>
            <w:vAlign w:val="center"/>
          </w:tcPr>
          <w:p w:rsidR="006C1442" w:rsidRDefault="0010464A">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rsidR="006C1442" w:rsidRDefault="006C1442">
            <w:pPr>
              <w:tabs>
                <w:tab w:val="left" w:pos="273"/>
              </w:tabs>
              <w:spacing w:before="0" w:beforeAutospacing="0"/>
              <w:ind w:hanging="69"/>
              <w:jc w:val="center"/>
              <w:rPr>
                <w:rFonts w:ascii="Tahoma" w:hAnsi="Tahoma" w:cs="Tahoma"/>
              </w:rPr>
            </w:pPr>
          </w:p>
        </w:tc>
      </w:tr>
      <w:tr w:rsidR="006C1442">
        <w:trPr>
          <w:trHeight w:val="545"/>
        </w:trPr>
        <w:tc>
          <w:tcPr>
            <w:tcW w:w="738" w:type="dxa"/>
            <w:vMerge/>
            <w:vAlign w:val="center"/>
          </w:tcPr>
          <w:p w:rsidR="006C1442" w:rsidRDefault="006C1442">
            <w:pPr>
              <w:tabs>
                <w:tab w:val="left" w:pos="273"/>
              </w:tabs>
              <w:spacing w:before="0" w:beforeAutospacing="0"/>
              <w:jc w:val="left"/>
              <w:rPr>
                <w:rFonts w:ascii="Tahoma" w:hAnsi="Tahoma" w:cs="Tahoma"/>
              </w:rPr>
            </w:pPr>
          </w:p>
        </w:tc>
        <w:tc>
          <w:tcPr>
            <w:tcW w:w="2268" w:type="dxa"/>
            <w:vAlign w:val="center"/>
          </w:tcPr>
          <w:p w:rsidR="006C1442" w:rsidRDefault="0010464A">
            <w:pPr>
              <w:pStyle w:val="ad"/>
              <w:numPr>
                <w:ilvl w:val="0"/>
                <w:numId w:val="14"/>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ΕΜΜΕΣΕΣ ΔΑΠΑΝΕΣ βάσει ποσοστού  </w:t>
            </w:r>
          </w:p>
        </w:tc>
        <w:tc>
          <w:tcPr>
            <w:tcW w:w="1843" w:type="dxa"/>
            <w:vAlign w:val="center"/>
          </w:tcPr>
          <w:p w:rsidR="006C1442" w:rsidRDefault="006C1442">
            <w:pPr>
              <w:tabs>
                <w:tab w:val="left" w:pos="273"/>
              </w:tabs>
              <w:spacing w:before="0" w:beforeAutospacing="0"/>
              <w:jc w:val="center"/>
              <w:rPr>
                <w:rFonts w:ascii="Tahoma" w:hAnsi="Tahoma" w:cs="Tahoma"/>
              </w:rPr>
            </w:pPr>
          </w:p>
        </w:tc>
        <w:tc>
          <w:tcPr>
            <w:tcW w:w="1842" w:type="dxa"/>
            <w:vAlign w:val="center"/>
          </w:tcPr>
          <w:p w:rsidR="006C1442" w:rsidRDefault="006C1442">
            <w:pPr>
              <w:tabs>
                <w:tab w:val="left" w:pos="273"/>
              </w:tabs>
              <w:spacing w:before="0" w:beforeAutospacing="0"/>
              <w:jc w:val="center"/>
              <w:rPr>
                <w:rFonts w:ascii="Tahoma" w:hAnsi="Tahoma" w:cs="Tahoma"/>
              </w:rPr>
            </w:pPr>
          </w:p>
        </w:tc>
        <w:tc>
          <w:tcPr>
            <w:tcW w:w="1843" w:type="dxa"/>
            <w:shd w:val="clear" w:color="auto" w:fill="auto"/>
            <w:vAlign w:val="center"/>
          </w:tcPr>
          <w:p w:rsidR="006C1442" w:rsidRDefault="006C1442">
            <w:pPr>
              <w:tabs>
                <w:tab w:val="left" w:pos="273"/>
              </w:tabs>
              <w:spacing w:before="0" w:beforeAutospacing="0"/>
              <w:ind w:hanging="69"/>
              <w:jc w:val="center"/>
              <w:rPr>
                <w:rFonts w:ascii="Tahoma" w:hAnsi="Tahoma" w:cs="Tahoma"/>
              </w:rPr>
            </w:pPr>
          </w:p>
        </w:tc>
        <w:tc>
          <w:tcPr>
            <w:tcW w:w="1276" w:type="dxa"/>
            <w:shd w:val="clear" w:color="auto" w:fill="auto"/>
            <w:vAlign w:val="center"/>
          </w:tcPr>
          <w:p w:rsidR="006C1442" w:rsidRDefault="006C1442">
            <w:pPr>
              <w:tabs>
                <w:tab w:val="left" w:pos="273"/>
              </w:tabs>
              <w:spacing w:before="0" w:beforeAutospacing="0"/>
              <w:ind w:hanging="69"/>
              <w:jc w:val="center"/>
              <w:rPr>
                <w:rFonts w:ascii="Tahoma" w:hAnsi="Tahoma" w:cs="Tahoma"/>
              </w:rPr>
            </w:pPr>
          </w:p>
        </w:tc>
      </w:tr>
      <w:tr w:rsidR="006C1442">
        <w:trPr>
          <w:trHeight w:val="399"/>
        </w:trPr>
        <w:tc>
          <w:tcPr>
            <w:tcW w:w="738" w:type="dxa"/>
            <w:vMerge/>
            <w:vAlign w:val="center"/>
          </w:tcPr>
          <w:p w:rsidR="006C1442" w:rsidRDefault="006C1442">
            <w:pPr>
              <w:tabs>
                <w:tab w:val="left" w:pos="273"/>
              </w:tabs>
              <w:spacing w:before="0" w:beforeAutospacing="0"/>
              <w:jc w:val="left"/>
              <w:rPr>
                <w:rFonts w:ascii="Tahoma" w:hAnsi="Tahoma" w:cs="Tahoma"/>
              </w:rPr>
            </w:pPr>
          </w:p>
        </w:tc>
        <w:tc>
          <w:tcPr>
            <w:tcW w:w="2268" w:type="dxa"/>
            <w:vAlign w:val="center"/>
          </w:tcPr>
          <w:p w:rsidR="006C1442" w:rsidRDefault="0010464A">
            <w:pPr>
              <w:tabs>
                <w:tab w:val="left" w:pos="273"/>
              </w:tabs>
              <w:spacing w:before="0" w:beforeAutospacing="0"/>
              <w:jc w:val="right"/>
              <w:rPr>
                <w:rFonts w:ascii="Tahoma" w:hAnsi="Tahoma" w:cs="Tahoma"/>
                <w:i/>
                <w:color w:val="FF0000"/>
                <w:lang w:val="en-US"/>
              </w:rPr>
            </w:pPr>
            <w:r>
              <w:rPr>
                <w:rFonts w:ascii="Tahoma" w:hAnsi="Tahoma" w:cs="Tahoma"/>
                <w:i/>
              </w:rPr>
              <w:t xml:space="preserve">ΣΥΝΟΛΟ </w:t>
            </w:r>
            <w:r>
              <w:rPr>
                <w:rFonts w:ascii="Tahoma" w:hAnsi="Tahoma" w:cs="Tahoma"/>
                <w:i/>
                <w:lang w:val="en-US"/>
              </w:rPr>
              <w:t>B</w:t>
            </w:r>
          </w:p>
        </w:tc>
        <w:tc>
          <w:tcPr>
            <w:tcW w:w="1843" w:type="dxa"/>
            <w:vAlign w:val="center"/>
          </w:tcPr>
          <w:p w:rsidR="001F218C" w:rsidRPr="001F218C" w:rsidRDefault="001F218C" w:rsidP="001F218C">
            <w:pPr>
              <w:tabs>
                <w:tab w:val="left" w:pos="273"/>
              </w:tabs>
              <w:spacing w:before="0" w:beforeAutospacing="0"/>
              <w:jc w:val="center"/>
              <w:rPr>
                <w:rFonts w:ascii="Tahoma" w:hAnsi="Tahoma" w:cs="Tahoma"/>
                <w:b/>
                <w:color w:val="00B050"/>
              </w:rPr>
            </w:pPr>
            <w:r w:rsidRPr="001F218C">
              <w:rPr>
                <w:rFonts w:ascii="Tahoma" w:hAnsi="Tahoma" w:cs="Tahoma"/>
                <w:b/>
                <w:color w:val="00B050"/>
              </w:rPr>
              <w:t>ΣΥΜΠΛΗΡΩΣΗ ΣΥΝΟΛΙΚΟΥ ΠΟΣΟΥ</w:t>
            </w:r>
          </w:p>
          <w:p w:rsidR="006C1442" w:rsidRDefault="001F218C" w:rsidP="001F218C">
            <w:pPr>
              <w:tabs>
                <w:tab w:val="left" w:pos="273"/>
              </w:tabs>
              <w:spacing w:before="0" w:beforeAutospacing="0"/>
              <w:jc w:val="center"/>
              <w:rPr>
                <w:rFonts w:ascii="Tahoma" w:hAnsi="Tahoma" w:cs="Tahoma"/>
              </w:rPr>
            </w:pP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ΤΕΧΝΙΚΟ ΠΑΡΑΡΤΗΜΑ ΥΛΟΠΟΙΗΣΗΣ</w:t>
            </w:r>
            <w:r>
              <w:rPr>
                <w:rFonts w:ascii="Tahoma" w:hAnsi="Tahoma" w:cs="Tahoma"/>
                <w:bCs/>
                <w:highlight w:val="yellow"/>
              </w:rPr>
              <w:t xml:space="preserve"> </w:t>
            </w:r>
            <w:r w:rsidRPr="001F218C">
              <w:rPr>
                <w:rFonts w:ascii="Tahoma" w:hAnsi="Tahoma" w:cs="Tahoma"/>
                <w:bCs/>
                <w:highlight w:val="yellow"/>
              </w:rPr>
              <w:t>ΥΠΟΕΡΓΟΥ ΙΔΙΑ ΜΕΣΑ</w:t>
            </w:r>
          </w:p>
        </w:tc>
        <w:tc>
          <w:tcPr>
            <w:tcW w:w="1842" w:type="dxa"/>
            <w:shd w:val="clear" w:color="auto" w:fill="auto"/>
            <w:vAlign w:val="center"/>
          </w:tcPr>
          <w:p w:rsidR="001F218C" w:rsidRPr="001F218C" w:rsidRDefault="001F218C" w:rsidP="001F218C">
            <w:pPr>
              <w:tabs>
                <w:tab w:val="left" w:pos="273"/>
              </w:tabs>
              <w:spacing w:before="0" w:beforeAutospacing="0"/>
              <w:jc w:val="center"/>
              <w:rPr>
                <w:rFonts w:ascii="Tahoma" w:hAnsi="Tahoma" w:cs="Tahoma"/>
                <w:b/>
                <w:color w:val="00B050"/>
              </w:rPr>
            </w:pPr>
            <w:r w:rsidRPr="001F218C">
              <w:rPr>
                <w:rFonts w:ascii="Tahoma" w:hAnsi="Tahoma" w:cs="Tahoma"/>
                <w:b/>
                <w:color w:val="00B050"/>
              </w:rPr>
              <w:t>ΣΥΜΠΛΗΡΩΣΗ ΣΥΝΟΛΙΚΟΥ ΠΟΣΟΥ</w:t>
            </w:r>
          </w:p>
          <w:p w:rsidR="006C1442" w:rsidRDefault="001F218C" w:rsidP="001F218C">
            <w:pPr>
              <w:tabs>
                <w:tab w:val="left" w:pos="273"/>
              </w:tabs>
              <w:spacing w:before="0" w:beforeAutospacing="0"/>
              <w:jc w:val="center"/>
              <w:rPr>
                <w:rFonts w:ascii="Tahoma" w:hAnsi="Tahoma" w:cs="Tahoma"/>
              </w:rPr>
            </w:pP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ΤΕΧΝΙΚΟ ΠΑΡΑΡΤΗΜΑ ΥΛΟΠΟΙΗΣΗΣ</w:t>
            </w:r>
            <w:r>
              <w:rPr>
                <w:rFonts w:ascii="Tahoma" w:hAnsi="Tahoma" w:cs="Tahoma"/>
                <w:bCs/>
                <w:highlight w:val="yellow"/>
              </w:rPr>
              <w:t xml:space="preserve"> </w:t>
            </w:r>
            <w:r w:rsidRPr="001F218C">
              <w:rPr>
                <w:rFonts w:ascii="Tahoma" w:hAnsi="Tahoma" w:cs="Tahoma"/>
                <w:bCs/>
                <w:highlight w:val="yellow"/>
              </w:rPr>
              <w:t>ΥΠΟΕΡΓΟΥ ΙΔΙΑ ΜΕΣΑ</w:t>
            </w:r>
          </w:p>
        </w:tc>
        <w:tc>
          <w:tcPr>
            <w:tcW w:w="1843" w:type="dxa"/>
            <w:shd w:val="clear" w:color="auto" w:fill="auto"/>
            <w:vAlign w:val="center"/>
          </w:tcPr>
          <w:p w:rsidR="006C1442" w:rsidRDefault="0010464A">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rsidR="006C1442" w:rsidRDefault="006C1442">
            <w:pPr>
              <w:tabs>
                <w:tab w:val="left" w:pos="273"/>
              </w:tabs>
              <w:spacing w:before="0" w:beforeAutospacing="0"/>
              <w:jc w:val="center"/>
              <w:rPr>
                <w:rFonts w:ascii="Tahoma" w:hAnsi="Tahoma" w:cs="Tahoma"/>
              </w:rPr>
            </w:pPr>
          </w:p>
        </w:tc>
      </w:tr>
      <w:tr w:rsidR="006C1442">
        <w:trPr>
          <w:trHeight w:val="408"/>
        </w:trPr>
        <w:tc>
          <w:tcPr>
            <w:tcW w:w="3006" w:type="dxa"/>
            <w:gridSpan w:val="2"/>
            <w:tcBorders>
              <w:bottom w:val="dotted" w:sz="4" w:space="0" w:color="auto"/>
            </w:tcBorders>
            <w:vAlign w:val="center"/>
          </w:tcPr>
          <w:p w:rsidR="006C1442" w:rsidRDefault="0010464A">
            <w:pPr>
              <w:pStyle w:val="ad"/>
              <w:numPr>
                <w:ilvl w:val="0"/>
                <w:numId w:val="13"/>
              </w:numPr>
              <w:tabs>
                <w:tab w:val="left" w:pos="317"/>
              </w:tabs>
              <w:spacing w:before="0" w:beforeAutospacing="0"/>
              <w:contextualSpacing w:val="0"/>
              <w:jc w:val="right"/>
              <w:rPr>
                <w:rFonts w:ascii="Tahoma" w:hAnsi="Tahoma" w:cs="Tahoma"/>
                <w:b/>
              </w:rPr>
            </w:pPr>
            <w:r>
              <w:rPr>
                <w:rFonts w:ascii="Tahoma" w:hAnsi="Tahoma" w:cs="Tahoma"/>
                <w:b/>
              </w:rPr>
              <w:t xml:space="preserve">ΣΥΝΟΛΑ </w:t>
            </w:r>
          </w:p>
        </w:tc>
        <w:tc>
          <w:tcPr>
            <w:tcW w:w="1843" w:type="dxa"/>
            <w:tcBorders>
              <w:bottom w:val="dotted" w:sz="4" w:space="0" w:color="auto"/>
            </w:tcBorders>
            <w:shd w:val="clear" w:color="auto" w:fill="FFFF00"/>
            <w:vAlign w:val="center"/>
          </w:tcPr>
          <w:p w:rsidR="006C1442" w:rsidRDefault="0010464A">
            <w:pPr>
              <w:tabs>
                <w:tab w:val="left" w:pos="273"/>
              </w:tabs>
              <w:spacing w:before="0" w:beforeAutospacing="0"/>
              <w:jc w:val="center"/>
              <w:rPr>
                <w:rFonts w:ascii="Tahoma" w:hAnsi="Tahoma" w:cs="Tahoma"/>
                <w:b/>
                <w:highlight w:val="yellow"/>
              </w:rPr>
            </w:pPr>
            <w:r>
              <w:rPr>
                <w:rFonts w:ascii="Tahoma" w:hAnsi="Tahoma" w:cs="Tahoma"/>
                <w:highlight w:val="yellow"/>
              </w:rPr>
              <w:t>ΣΥΜΠΛΗΡΩΣΗ ΣΥΝΟΛΙΚΟΥ ΠΟΣΟΥ</w:t>
            </w:r>
          </w:p>
        </w:tc>
        <w:tc>
          <w:tcPr>
            <w:tcW w:w="1842" w:type="dxa"/>
            <w:tcBorders>
              <w:bottom w:val="dotted" w:sz="4" w:space="0" w:color="auto"/>
            </w:tcBorders>
            <w:shd w:val="clear" w:color="auto" w:fill="92D050"/>
            <w:vAlign w:val="center"/>
          </w:tcPr>
          <w:p w:rsidR="006C1442" w:rsidRDefault="0010464A">
            <w:pPr>
              <w:tabs>
                <w:tab w:val="left" w:pos="273"/>
              </w:tabs>
              <w:spacing w:before="0" w:beforeAutospacing="0"/>
              <w:jc w:val="center"/>
              <w:rPr>
                <w:rFonts w:ascii="Tahoma" w:hAnsi="Tahoma" w:cs="Tahoma"/>
              </w:rPr>
            </w:pPr>
            <w:r>
              <w:rPr>
                <w:rFonts w:ascii="Tahoma" w:hAnsi="Tahoma" w:cs="Tahoma"/>
                <w:highlight w:val="yellow"/>
              </w:rPr>
              <w:t>ΣΥΜΠΛΗΡΩΣΗ ΣΥΝΟΛΙΚΟΥ ΠΟΣΟΥ</w:t>
            </w:r>
          </w:p>
        </w:tc>
        <w:tc>
          <w:tcPr>
            <w:tcW w:w="1843" w:type="dxa"/>
            <w:tcBorders>
              <w:bottom w:val="dotted" w:sz="4" w:space="0" w:color="auto"/>
            </w:tcBorders>
            <w:shd w:val="clear" w:color="auto" w:fill="FABF8F" w:themeFill="accent6" w:themeFillTint="99"/>
            <w:vAlign w:val="center"/>
          </w:tcPr>
          <w:p w:rsidR="006C1442" w:rsidRDefault="006C1442">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rsidR="006C1442" w:rsidRDefault="006C1442">
            <w:pPr>
              <w:tabs>
                <w:tab w:val="left" w:pos="273"/>
              </w:tabs>
              <w:spacing w:before="0" w:beforeAutospacing="0"/>
              <w:jc w:val="center"/>
              <w:rPr>
                <w:rFonts w:ascii="Tahoma" w:hAnsi="Tahoma" w:cs="Tahoma"/>
                <w:b/>
              </w:rPr>
            </w:pPr>
          </w:p>
        </w:tc>
      </w:tr>
    </w:tbl>
    <w:p w:rsidR="006C1442" w:rsidRDefault="006C1442">
      <w:pPr>
        <w:spacing w:before="0" w:beforeAutospacing="0"/>
        <w:rPr>
          <w:rFonts w:ascii="Tahoma" w:hAnsi="Tahoma" w:cs="Tahoma"/>
        </w:rPr>
      </w:pPr>
    </w:p>
    <w:p w:rsidR="006C1442" w:rsidRDefault="006C1442">
      <w:pPr>
        <w:spacing w:before="0" w:beforeAutospacing="0"/>
        <w:rPr>
          <w:rFonts w:ascii="Tahoma" w:hAnsi="Tahoma" w:cs="Tahoma"/>
        </w:rPr>
      </w:pPr>
    </w:p>
    <w:tbl>
      <w:tblPr>
        <w:tblStyle w:val="ac"/>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6C1442">
        <w:trPr>
          <w:trHeight w:val="381"/>
        </w:trPr>
        <w:tc>
          <w:tcPr>
            <w:tcW w:w="5000" w:type="pct"/>
            <w:gridSpan w:val="6"/>
            <w:shd w:val="clear" w:color="auto" w:fill="F2F2F2" w:themeFill="background1" w:themeFillShade="F2"/>
            <w:vAlign w:val="center"/>
          </w:tcPr>
          <w:p w:rsidR="006C1442" w:rsidRDefault="0010464A">
            <w:pPr>
              <w:tabs>
                <w:tab w:val="left" w:pos="273"/>
              </w:tabs>
              <w:spacing w:before="0" w:beforeAutospacing="0"/>
              <w:jc w:val="center"/>
              <w:rPr>
                <w:rFonts w:ascii="Tahoma" w:hAnsi="Tahoma" w:cs="Tahoma"/>
                <w:b/>
              </w:rPr>
            </w:pPr>
            <w:r>
              <w:rPr>
                <w:rFonts w:ascii="Tahoma" w:hAnsi="Tahoma" w:cs="Tahoma"/>
                <w:b/>
              </w:rPr>
              <w:t>ΧΡΗΜΑΤΟΔΟΤΗΣΗ ΠΡΑΞΗΣ</w:t>
            </w:r>
          </w:p>
        </w:tc>
      </w:tr>
      <w:tr w:rsidR="006C1442">
        <w:trPr>
          <w:trHeight w:val="621"/>
        </w:trPr>
        <w:tc>
          <w:tcPr>
            <w:tcW w:w="1542" w:type="pct"/>
          </w:tcPr>
          <w:p w:rsidR="006C1442" w:rsidRDefault="0010464A">
            <w:pPr>
              <w:pStyle w:val="ad"/>
              <w:numPr>
                <w:ilvl w:val="0"/>
                <w:numId w:val="13"/>
              </w:numPr>
              <w:tabs>
                <w:tab w:val="left" w:pos="296"/>
              </w:tabs>
              <w:spacing w:before="0" w:beforeAutospacing="0"/>
              <w:contextualSpacing w:val="0"/>
              <w:jc w:val="left"/>
              <w:rPr>
                <w:rFonts w:ascii="Tahoma" w:hAnsi="Tahoma" w:cs="Tahoma"/>
                <w:sz w:val="15"/>
                <w:szCs w:val="15"/>
              </w:rPr>
            </w:pPr>
            <w:r>
              <w:rPr>
                <w:rFonts w:ascii="Tahoma" w:hAnsi="Tahoma" w:cs="Tahoma"/>
                <w:sz w:val="15"/>
                <w:szCs w:val="15"/>
              </w:rPr>
              <w:t>ΠΗΓΗ ΧΡΗΜΑΤΟΔΟΤΗΣΗΣ</w:t>
            </w:r>
          </w:p>
        </w:tc>
        <w:tc>
          <w:tcPr>
            <w:tcW w:w="930" w:type="pct"/>
          </w:tcPr>
          <w:p w:rsidR="006C1442" w:rsidRDefault="0010464A">
            <w:pPr>
              <w:pStyle w:val="ad"/>
              <w:numPr>
                <w:ilvl w:val="0"/>
                <w:numId w:val="13"/>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ΠΟΣΟ</w:t>
            </w:r>
          </w:p>
        </w:tc>
        <w:tc>
          <w:tcPr>
            <w:tcW w:w="938" w:type="pct"/>
            <w:gridSpan w:val="2"/>
            <w:tcBorders>
              <w:bottom w:val="dotted" w:sz="4" w:space="0" w:color="auto"/>
            </w:tcBorders>
          </w:tcPr>
          <w:p w:rsidR="006C1442" w:rsidRDefault="0010464A">
            <w:pPr>
              <w:pStyle w:val="ad"/>
              <w:numPr>
                <w:ilvl w:val="0"/>
                <w:numId w:val="13"/>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ΣΥΓΧΡΗΜΑΤΟΔΟ-ΤΟΥΜΕΝΗ    ΔΗΜΟΣΙΑ ΔΑΠΑΝΗ</w:t>
            </w:r>
          </w:p>
        </w:tc>
        <w:tc>
          <w:tcPr>
            <w:tcW w:w="940" w:type="pct"/>
            <w:tcBorders>
              <w:bottom w:val="dotted" w:sz="4" w:space="0" w:color="auto"/>
            </w:tcBorders>
          </w:tcPr>
          <w:p w:rsidR="006C1442" w:rsidRDefault="0010464A">
            <w:pPr>
              <w:pStyle w:val="ad"/>
              <w:numPr>
                <w:ilvl w:val="0"/>
                <w:numId w:val="13"/>
              </w:numPr>
              <w:tabs>
                <w:tab w:val="left" w:pos="318"/>
              </w:tabs>
              <w:spacing w:before="0" w:beforeAutospacing="0"/>
              <w:ind w:left="318" w:right="-107" w:hanging="300"/>
              <w:contextualSpacing w:val="0"/>
              <w:jc w:val="left"/>
              <w:rPr>
                <w:rFonts w:ascii="Tahoma" w:hAnsi="Tahoma" w:cs="Tahoma"/>
                <w:sz w:val="15"/>
                <w:szCs w:val="15"/>
              </w:rPr>
            </w:pPr>
            <w:r>
              <w:rPr>
                <w:rFonts w:ascii="Tahoma" w:hAnsi="Tahoma" w:cs="Tahoma"/>
                <w:sz w:val="15"/>
                <w:szCs w:val="15"/>
              </w:rPr>
              <w:t>ΜΗ ΕΠΙΛΕΞΙΜΗ ΔΗΜΟΣΙΑ ΔΑΠΑΝΗ</w:t>
            </w:r>
          </w:p>
          <w:p w:rsidR="006C1442" w:rsidRDefault="0010464A">
            <w:pPr>
              <w:pStyle w:val="ad"/>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Pr>
                <w:rFonts w:ascii="Tahoma" w:hAnsi="Tahoma" w:cs="Tahoma"/>
                <w:sz w:val="15"/>
                <w:szCs w:val="15"/>
                <w:lang w:val="en-US"/>
              </w:rPr>
              <w:t>=</w:t>
            </w:r>
            <w:r>
              <w:rPr>
                <w:rFonts w:ascii="Tahoma" w:hAnsi="Tahoma" w:cs="Tahoma"/>
                <w:sz w:val="15"/>
                <w:szCs w:val="15"/>
              </w:rPr>
              <w:t>16-17)</w:t>
            </w:r>
          </w:p>
        </w:tc>
        <w:tc>
          <w:tcPr>
            <w:tcW w:w="650" w:type="pct"/>
          </w:tcPr>
          <w:p w:rsidR="006C1442" w:rsidRDefault="0010464A">
            <w:pPr>
              <w:pStyle w:val="ad"/>
              <w:numPr>
                <w:ilvl w:val="0"/>
                <w:numId w:val="13"/>
              </w:numPr>
              <w:tabs>
                <w:tab w:val="left" w:pos="273"/>
              </w:tabs>
              <w:spacing w:before="0" w:beforeAutospacing="0"/>
              <w:ind w:left="343" w:hanging="325"/>
              <w:contextualSpacing w:val="0"/>
              <w:jc w:val="left"/>
              <w:rPr>
                <w:rFonts w:ascii="Tahoma" w:hAnsi="Tahoma" w:cs="Tahoma"/>
                <w:sz w:val="15"/>
                <w:szCs w:val="15"/>
              </w:rPr>
            </w:pPr>
            <w:r>
              <w:rPr>
                <w:rFonts w:ascii="Tahoma" w:hAnsi="Tahoma" w:cs="Tahoma"/>
                <w:sz w:val="15"/>
                <w:szCs w:val="15"/>
              </w:rPr>
              <w:t>ΣΧΟΛΙΑ</w:t>
            </w:r>
          </w:p>
        </w:tc>
      </w:tr>
      <w:tr w:rsidR="006C1442">
        <w:trPr>
          <w:trHeight w:val="397"/>
        </w:trPr>
        <w:tc>
          <w:tcPr>
            <w:tcW w:w="1542" w:type="pct"/>
            <w:vAlign w:val="center"/>
          </w:tcPr>
          <w:p w:rsidR="006C1442" w:rsidRDefault="0010464A">
            <w:pPr>
              <w:pStyle w:val="ad"/>
              <w:numPr>
                <w:ilvl w:val="0"/>
                <w:numId w:val="15"/>
              </w:numPr>
              <w:tabs>
                <w:tab w:val="left" w:pos="459"/>
              </w:tabs>
              <w:spacing w:before="60" w:beforeAutospacing="0"/>
              <w:ind w:left="459" w:hanging="425"/>
              <w:contextualSpacing w:val="0"/>
              <w:jc w:val="left"/>
              <w:rPr>
                <w:rFonts w:ascii="Tahoma" w:hAnsi="Tahoma" w:cs="Tahoma"/>
                <w:sz w:val="15"/>
                <w:szCs w:val="15"/>
              </w:rPr>
            </w:pPr>
            <w:r>
              <w:rPr>
                <w:rFonts w:ascii="Tahoma" w:hAnsi="Tahoma" w:cs="Tahoma"/>
                <w:sz w:val="15"/>
                <w:szCs w:val="15"/>
              </w:rPr>
              <w:t>Πρόγραμμα Δημοσίων Επενδύσεων (ΠΔΕ)</w:t>
            </w:r>
          </w:p>
        </w:tc>
        <w:tc>
          <w:tcPr>
            <w:tcW w:w="930" w:type="pct"/>
          </w:tcPr>
          <w:p w:rsidR="001F218C" w:rsidRPr="001F218C" w:rsidRDefault="001F218C" w:rsidP="001F218C">
            <w:pPr>
              <w:tabs>
                <w:tab w:val="left" w:pos="273"/>
              </w:tabs>
              <w:spacing w:before="0" w:beforeAutospacing="0"/>
              <w:jc w:val="center"/>
              <w:rPr>
                <w:rFonts w:ascii="Tahoma" w:hAnsi="Tahoma" w:cs="Tahoma"/>
                <w:b/>
                <w:color w:val="00B050"/>
              </w:rPr>
            </w:pPr>
            <w:r w:rsidRPr="001F218C">
              <w:rPr>
                <w:rFonts w:ascii="Tahoma" w:hAnsi="Tahoma" w:cs="Tahoma"/>
                <w:b/>
                <w:color w:val="00B050"/>
              </w:rPr>
              <w:t>ΣΥΜΠΛΗΡΩΣΗ ΣΥΝΟΛΙΚΟΥ ΠΟΣΟΥ</w:t>
            </w:r>
          </w:p>
          <w:p w:rsidR="006C1442" w:rsidRDefault="001F218C" w:rsidP="001F218C">
            <w:pPr>
              <w:tabs>
                <w:tab w:val="left" w:pos="273"/>
              </w:tabs>
              <w:spacing w:before="60" w:beforeAutospacing="0"/>
              <w:jc w:val="center"/>
              <w:rPr>
                <w:rFonts w:ascii="Tahoma" w:hAnsi="Tahoma" w:cs="Tahoma"/>
                <w:sz w:val="15"/>
                <w:szCs w:val="15"/>
              </w:rPr>
            </w:pP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ΤΕΧΝΙΚΟ ΠΑΡΑΡΤΗΜΑ ΥΛΟΠΟΙΗΣΗΣ</w:t>
            </w:r>
            <w:r>
              <w:rPr>
                <w:rFonts w:ascii="Tahoma" w:hAnsi="Tahoma" w:cs="Tahoma"/>
                <w:bCs/>
                <w:highlight w:val="yellow"/>
              </w:rPr>
              <w:t xml:space="preserve"> </w:t>
            </w:r>
            <w:r w:rsidRPr="001F218C">
              <w:rPr>
                <w:rFonts w:ascii="Tahoma" w:hAnsi="Tahoma" w:cs="Tahoma"/>
                <w:bCs/>
                <w:highlight w:val="yellow"/>
              </w:rPr>
              <w:t>ΥΠΟΕΡΓΟΥ ΙΔΙΑ ΜΕΣΑ</w:t>
            </w:r>
          </w:p>
        </w:tc>
        <w:tc>
          <w:tcPr>
            <w:tcW w:w="938" w:type="pct"/>
            <w:gridSpan w:val="2"/>
            <w:shd w:val="clear" w:color="auto" w:fill="auto"/>
          </w:tcPr>
          <w:p w:rsidR="001F218C" w:rsidRPr="001F218C" w:rsidRDefault="001F218C" w:rsidP="001F218C">
            <w:pPr>
              <w:tabs>
                <w:tab w:val="left" w:pos="273"/>
              </w:tabs>
              <w:spacing w:before="0" w:beforeAutospacing="0"/>
              <w:jc w:val="center"/>
              <w:rPr>
                <w:rFonts w:ascii="Tahoma" w:hAnsi="Tahoma" w:cs="Tahoma"/>
                <w:b/>
                <w:color w:val="00B050"/>
              </w:rPr>
            </w:pPr>
            <w:r w:rsidRPr="001F218C">
              <w:rPr>
                <w:rFonts w:ascii="Tahoma" w:hAnsi="Tahoma" w:cs="Tahoma"/>
                <w:b/>
                <w:color w:val="00B050"/>
              </w:rPr>
              <w:t>ΣΥΜΠΛΗΡΩΣΗ ΣΥΝΟΛΙΚΟΥ ΠΟΣΟΥ</w:t>
            </w:r>
          </w:p>
          <w:p w:rsidR="006C1442" w:rsidRDefault="001F218C" w:rsidP="001F218C">
            <w:pPr>
              <w:tabs>
                <w:tab w:val="left" w:pos="273"/>
              </w:tabs>
              <w:spacing w:before="60" w:beforeAutospacing="0"/>
              <w:jc w:val="center"/>
              <w:rPr>
                <w:rFonts w:ascii="Tahoma" w:hAnsi="Tahoma" w:cs="Tahoma"/>
                <w:sz w:val="15"/>
                <w:szCs w:val="15"/>
              </w:rPr>
            </w:pP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ΤΕΧΝΙΚΟ ΠΑΡΑΡΤΗΜΑ ΥΛΟΠΟΙΗΣΗΣ</w:t>
            </w:r>
            <w:r>
              <w:rPr>
                <w:rFonts w:ascii="Tahoma" w:hAnsi="Tahoma" w:cs="Tahoma"/>
                <w:bCs/>
                <w:highlight w:val="yellow"/>
              </w:rPr>
              <w:t xml:space="preserve"> </w:t>
            </w:r>
            <w:r w:rsidRPr="001F218C">
              <w:rPr>
                <w:rFonts w:ascii="Tahoma" w:hAnsi="Tahoma" w:cs="Tahoma"/>
                <w:bCs/>
                <w:highlight w:val="yellow"/>
              </w:rPr>
              <w:t>ΥΠΟΕΡΓΟΥ ΙΔΙΑ ΜΕΣΑ</w:t>
            </w:r>
          </w:p>
        </w:tc>
        <w:tc>
          <w:tcPr>
            <w:tcW w:w="940" w:type="pct"/>
            <w:tcBorders>
              <w:bottom w:val="dotted" w:sz="4" w:space="0" w:color="auto"/>
            </w:tcBorders>
            <w:shd w:val="clear" w:color="auto" w:fill="auto"/>
          </w:tcPr>
          <w:p w:rsidR="006C1442" w:rsidRDefault="0010464A">
            <w:pPr>
              <w:tabs>
                <w:tab w:val="left" w:pos="273"/>
              </w:tabs>
              <w:spacing w:before="60" w:beforeAutospacing="0"/>
              <w:jc w:val="center"/>
              <w:rPr>
                <w:rFonts w:ascii="Tahoma" w:hAnsi="Tahoma" w:cs="Tahoma"/>
                <w:sz w:val="15"/>
                <w:szCs w:val="15"/>
              </w:rPr>
            </w:pPr>
            <w:r>
              <w:rPr>
                <w:rFonts w:ascii="Tahoma" w:hAnsi="Tahoma" w:cs="Tahoma"/>
                <w:sz w:val="15"/>
                <w:szCs w:val="15"/>
              </w:rPr>
              <w:t>Χ</w:t>
            </w:r>
          </w:p>
        </w:tc>
        <w:tc>
          <w:tcPr>
            <w:tcW w:w="650" w:type="pct"/>
            <w:vAlign w:val="center"/>
          </w:tcPr>
          <w:p w:rsidR="006C1442" w:rsidRDefault="006C1442">
            <w:pPr>
              <w:tabs>
                <w:tab w:val="left" w:pos="273"/>
              </w:tabs>
              <w:spacing w:before="60" w:beforeAutospacing="0"/>
              <w:jc w:val="left"/>
              <w:rPr>
                <w:rFonts w:ascii="Tahoma" w:hAnsi="Tahoma" w:cs="Tahoma"/>
                <w:sz w:val="15"/>
                <w:szCs w:val="15"/>
              </w:rPr>
            </w:pPr>
          </w:p>
        </w:tc>
      </w:tr>
      <w:tr w:rsidR="006C1442">
        <w:trPr>
          <w:trHeight w:val="397"/>
        </w:trPr>
        <w:tc>
          <w:tcPr>
            <w:tcW w:w="1542" w:type="pct"/>
            <w:vAlign w:val="center"/>
          </w:tcPr>
          <w:p w:rsidR="006C1442" w:rsidRDefault="0010464A">
            <w:pPr>
              <w:pStyle w:val="ad"/>
              <w:numPr>
                <w:ilvl w:val="0"/>
                <w:numId w:val="15"/>
              </w:numPr>
              <w:tabs>
                <w:tab w:val="left" w:pos="459"/>
              </w:tabs>
              <w:spacing w:before="60" w:beforeAutospacing="0"/>
              <w:ind w:left="459" w:hanging="425"/>
              <w:contextualSpacing w:val="0"/>
              <w:jc w:val="left"/>
              <w:rPr>
                <w:rFonts w:ascii="Tahoma" w:hAnsi="Tahoma" w:cs="Tahoma"/>
                <w:sz w:val="15"/>
                <w:szCs w:val="15"/>
              </w:rPr>
            </w:pPr>
            <w:r>
              <w:rPr>
                <w:rFonts w:ascii="Tahoma" w:hAnsi="Tahoma" w:cs="Tahoma"/>
                <w:sz w:val="15"/>
                <w:szCs w:val="15"/>
              </w:rPr>
              <w:t>Τακτικός Π/Υ</w:t>
            </w:r>
          </w:p>
        </w:tc>
        <w:tc>
          <w:tcPr>
            <w:tcW w:w="930" w:type="pct"/>
          </w:tcPr>
          <w:p w:rsidR="006C1442" w:rsidRDefault="0010464A">
            <w:pPr>
              <w:tabs>
                <w:tab w:val="left" w:pos="273"/>
              </w:tabs>
              <w:spacing w:before="60" w:beforeAutospacing="0"/>
              <w:jc w:val="center"/>
              <w:rPr>
                <w:rFonts w:ascii="Tahoma" w:hAnsi="Tahoma" w:cs="Tahoma"/>
                <w:sz w:val="15"/>
                <w:szCs w:val="15"/>
              </w:rPr>
            </w:pPr>
            <w:r>
              <w:rPr>
                <w:rFonts w:ascii="Tahoma" w:hAnsi="Tahoma" w:cs="Tahoma"/>
                <w:sz w:val="15"/>
                <w:szCs w:val="15"/>
              </w:rPr>
              <w:t>Χ</w:t>
            </w:r>
          </w:p>
        </w:tc>
        <w:tc>
          <w:tcPr>
            <w:tcW w:w="938" w:type="pct"/>
            <w:gridSpan w:val="2"/>
            <w:shd w:val="clear" w:color="auto" w:fill="auto"/>
          </w:tcPr>
          <w:p w:rsidR="006C1442" w:rsidRDefault="0010464A">
            <w:pPr>
              <w:tabs>
                <w:tab w:val="left" w:pos="273"/>
              </w:tabs>
              <w:spacing w:before="60" w:beforeAutospacing="0"/>
              <w:jc w:val="center"/>
              <w:rPr>
                <w:rFonts w:ascii="Tahoma" w:hAnsi="Tahoma" w:cs="Tahoma"/>
                <w:sz w:val="15"/>
                <w:szCs w:val="15"/>
              </w:rPr>
            </w:pPr>
            <w:r>
              <w:rPr>
                <w:rFonts w:ascii="Tahoma" w:hAnsi="Tahoma" w:cs="Tahoma"/>
                <w:sz w:val="15"/>
                <w:szCs w:val="15"/>
              </w:rPr>
              <w:t>Χ</w:t>
            </w:r>
          </w:p>
        </w:tc>
        <w:tc>
          <w:tcPr>
            <w:tcW w:w="940" w:type="pct"/>
            <w:shd w:val="clear" w:color="auto" w:fill="auto"/>
          </w:tcPr>
          <w:p w:rsidR="006C1442" w:rsidRDefault="0010464A">
            <w:pPr>
              <w:tabs>
                <w:tab w:val="left" w:pos="273"/>
              </w:tabs>
              <w:spacing w:before="60" w:beforeAutospacing="0"/>
              <w:jc w:val="center"/>
              <w:rPr>
                <w:rFonts w:ascii="Tahoma" w:hAnsi="Tahoma" w:cs="Tahoma"/>
                <w:sz w:val="15"/>
                <w:szCs w:val="15"/>
              </w:rPr>
            </w:pPr>
            <w:r>
              <w:rPr>
                <w:rFonts w:ascii="Tahoma" w:hAnsi="Tahoma" w:cs="Tahoma"/>
                <w:sz w:val="15"/>
                <w:szCs w:val="15"/>
              </w:rPr>
              <w:t>Χ</w:t>
            </w:r>
          </w:p>
        </w:tc>
        <w:tc>
          <w:tcPr>
            <w:tcW w:w="650" w:type="pct"/>
            <w:vAlign w:val="center"/>
          </w:tcPr>
          <w:p w:rsidR="006C1442" w:rsidRDefault="006C1442">
            <w:pPr>
              <w:tabs>
                <w:tab w:val="left" w:pos="273"/>
              </w:tabs>
              <w:spacing w:before="60" w:beforeAutospacing="0"/>
              <w:jc w:val="left"/>
              <w:rPr>
                <w:rFonts w:ascii="Tahoma" w:hAnsi="Tahoma" w:cs="Tahoma"/>
                <w:sz w:val="15"/>
                <w:szCs w:val="15"/>
              </w:rPr>
            </w:pPr>
          </w:p>
        </w:tc>
      </w:tr>
      <w:tr w:rsidR="006C1442">
        <w:trPr>
          <w:trHeight w:val="397"/>
        </w:trPr>
        <w:tc>
          <w:tcPr>
            <w:tcW w:w="1542" w:type="pct"/>
            <w:vAlign w:val="center"/>
          </w:tcPr>
          <w:p w:rsidR="006C1442" w:rsidRDefault="0010464A">
            <w:pPr>
              <w:pStyle w:val="ad"/>
              <w:numPr>
                <w:ilvl w:val="0"/>
                <w:numId w:val="15"/>
              </w:numPr>
              <w:tabs>
                <w:tab w:val="left" w:pos="459"/>
              </w:tabs>
              <w:spacing w:before="60" w:beforeAutospacing="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rsidR="006C1442" w:rsidRDefault="0010464A">
            <w:pPr>
              <w:tabs>
                <w:tab w:val="left" w:pos="273"/>
              </w:tabs>
              <w:spacing w:before="60" w:beforeAutospacing="0"/>
              <w:jc w:val="center"/>
              <w:rPr>
                <w:rFonts w:ascii="Tahoma" w:hAnsi="Tahoma" w:cs="Tahoma"/>
                <w:sz w:val="15"/>
                <w:szCs w:val="15"/>
              </w:rPr>
            </w:pPr>
            <w:r>
              <w:rPr>
                <w:rFonts w:ascii="Tahoma" w:hAnsi="Tahoma" w:cs="Tahoma"/>
                <w:sz w:val="15"/>
                <w:szCs w:val="15"/>
              </w:rPr>
              <w:t>Χ</w:t>
            </w:r>
          </w:p>
        </w:tc>
        <w:tc>
          <w:tcPr>
            <w:tcW w:w="938" w:type="pct"/>
            <w:gridSpan w:val="2"/>
            <w:tcBorders>
              <w:bottom w:val="dotted" w:sz="4" w:space="0" w:color="auto"/>
            </w:tcBorders>
            <w:shd w:val="clear" w:color="auto" w:fill="auto"/>
          </w:tcPr>
          <w:p w:rsidR="006C1442" w:rsidRDefault="0010464A">
            <w:pPr>
              <w:tabs>
                <w:tab w:val="left" w:pos="273"/>
              </w:tabs>
              <w:spacing w:before="60" w:beforeAutospacing="0"/>
              <w:jc w:val="center"/>
              <w:rPr>
                <w:rFonts w:ascii="Tahoma" w:hAnsi="Tahoma" w:cs="Tahoma"/>
                <w:sz w:val="15"/>
                <w:szCs w:val="15"/>
              </w:rPr>
            </w:pPr>
            <w:r>
              <w:rPr>
                <w:rFonts w:ascii="Tahoma" w:hAnsi="Tahoma" w:cs="Tahoma"/>
                <w:sz w:val="15"/>
                <w:szCs w:val="15"/>
              </w:rPr>
              <w:t>Χ</w:t>
            </w:r>
          </w:p>
        </w:tc>
        <w:tc>
          <w:tcPr>
            <w:tcW w:w="940" w:type="pct"/>
            <w:tcBorders>
              <w:bottom w:val="dotted" w:sz="4" w:space="0" w:color="auto"/>
            </w:tcBorders>
            <w:shd w:val="clear" w:color="auto" w:fill="auto"/>
          </w:tcPr>
          <w:p w:rsidR="006C1442" w:rsidRDefault="0010464A">
            <w:pPr>
              <w:tabs>
                <w:tab w:val="left" w:pos="273"/>
              </w:tabs>
              <w:spacing w:before="60" w:beforeAutospacing="0"/>
              <w:jc w:val="center"/>
              <w:rPr>
                <w:rFonts w:ascii="Tahoma" w:hAnsi="Tahoma" w:cs="Tahoma"/>
                <w:sz w:val="15"/>
                <w:szCs w:val="15"/>
              </w:rPr>
            </w:pPr>
            <w:r>
              <w:rPr>
                <w:rFonts w:ascii="Tahoma" w:hAnsi="Tahoma" w:cs="Tahoma"/>
                <w:sz w:val="15"/>
                <w:szCs w:val="15"/>
              </w:rPr>
              <w:t>Χ</w:t>
            </w:r>
          </w:p>
        </w:tc>
        <w:tc>
          <w:tcPr>
            <w:tcW w:w="650" w:type="pct"/>
            <w:tcBorders>
              <w:bottom w:val="dotted" w:sz="4" w:space="0" w:color="auto"/>
            </w:tcBorders>
            <w:vAlign w:val="center"/>
          </w:tcPr>
          <w:p w:rsidR="006C1442" w:rsidRDefault="006C1442">
            <w:pPr>
              <w:tabs>
                <w:tab w:val="left" w:pos="273"/>
              </w:tabs>
              <w:spacing w:before="60" w:beforeAutospacing="0"/>
              <w:jc w:val="left"/>
              <w:rPr>
                <w:rFonts w:ascii="Tahoma" w:hAnsi="Tahoma" w:cs="Tahoma"/>
                <w:sz w:val="15"/>
                <w:szCs w:val="15"/>
              </w:rPr>
            </w:pPr>
          </w:p>
        </w:tc>
      </w:tr>
      <w:tr w:rsidR="006C1442">
        <w:trPr>
          <w:trHeight w:val="397"/>
        </w:trPr>
        <w:tc>
          <w:tcPr>
            <w:tcW w:w="1542" w:type="pct"/>
            <w:vAlign w:val="center"/>
          </w:tcPr>
          <w:p w:rsidR="006C1442" w:rsidRDefault="0010464A">
            <w:pPr>
              <w:pStyle w:val="ad"/>
              <w:numPr>
                <w:ilvl w:val="0"/>
                <w:numId w:val="15"/>
              </w:numPr>
              <w:tabs>
                <w:tab w:val="left" w:pos="459"/>
              </w:tabs>
              <w:spacing w:before="60" w:beforeAutospacing="0"/>
              <w:ind w:left="459" w:hanging="425"/>
              <w:contextualSpacing w:val="0"/>
              <w:jc w:val="left"/>
              <w:rPr>
                <w:rFonts w:ascii="Tahoma" w:hAnsi="Tahoma" w:cs="Tahoma"/>
                <w:b/>
                <w:sz w:val="15"/>
                <w:szCs w:val="15"/>
              </w:rPr>
            </w:pPr>
            <w:r>
              <w:rPr>
                <w:rFonts w:ascii="Tahoma" w:hAnsi="Tahoma" w:cs="Tahoma"/>
                <w:b/>
                <w:sz w:val="15"/>
                <w:szCs w:val="15"/>
              </w:rPr>
              <w:t>ΣΥΝΟΛΙΚΗ ΔΗΜΟΣΙΑ ΔΑΠΑΝΗ</w:t>
            </w:r>
          </w:p>
        </w:tc>
        <w:tc>
          <w:tcPr>
            <w:tcW w:w="930" w:type="pct"/>
            <w:shd w:val="clear" w:color="auto" w:fill="FFFF00"/>
          </w:tcPr>
          <w:p w:rsidR="006C1442" w:rsidRDefault="006C1442">
            <w:pPr>
              <w:tabs>
                <w:tab w:val="left" w:pos="273"/>
              </w:tabs>
              <w:spacing w:before="60" w:beforeAutospacing="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rsidR="006C1442" w:rsidRDefault="006C1442">
            <w:pPr>
              <w:tabs>
                <w:tab w:val="left" w:pos="273"/>
              </w:tabs>
              <w:spacing w:before="60" w:beforeAutospacing="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rsidR="006C1442" w:rsidRDefault="006C1442">
            <w:pPr>
              <w:tabs>
                <w:tab w:val="left" w:pos="273"/>
              </w:tabs>
              <w:spacing w:before="60" w:beforeAutospacing="0"/>
              <w:jc w:val="left"/>
              <w:rPr>
                <w:rFonts w:ascii="Tahoma" w:hAnsi="Tahoma" w:cs="Tahoma"/>
                <w:sz w:val="15"/>
                <w:szCs w:val="15"/>
              </w:rPr>
            </w:pPr>
          </w:p>
        </w:tc>
        <w:tc>
          <w:tcPr>
            <w:tcW w:w="650" w:type="pct"/>
            <w:tcBorders>
              <w:bottom w:val="dotted" w:sz="4" w:space="0" w:color="auto"/>
            </w:tcBorders>
            <w:shd w:val="clear" w:color="auto" w:fill="auto"/>
            <w:vAlign w:val="center"/>
          </w:tcPr>
          <w:p w:rsidR="006C1442" w:rsidRDefault="006C1442">
            <w:pPr>
              <w:tabs>
                <w:tab w:val="left" w:pos="273"/>
              </w:tabs>
              <w:spacing w:before="60" w:beforeAutospacing="0"/>
              <w:jc w:val="left"/>
              <w:rPr>
                <w:rFonts w:ascii="Tahoma" w:hAnsi="Tahoma" w:cs="Tahoma"/>
                <w:sz w:val="15"/>
                <w:szCs w:val="15"/>
              </w:rPr>
            </w:pPr>
          </w:p>
        </w:tc>
      </w:tr>
      <w:tr w:rsidR="006C1442">
        <w:trPr>
          <w:trHeight w:val="397"/>
        </w:trPr>
        <w:tc>
          <w:tcPr>
            <w:tcW w:w="1542" w:type="pct"/>
            <w:tcBorders>
              <w:bottom w:val="dotted" w:sz="4" w:space="0" w:color="auto"/>
            </w:tcBorders>
            <w:vAlign w:val="center"/>
          </w:tcPr>
          <w:p w:rsidR="006C1442" w:rsidRDefault="0010464A">
            <w:pPr>
              <w:pStyle w:val="ad"/>
              <w:numPr>
                <w:ilvl w:val="0"/>
                <w:numId w:val="15"/>
              </w:numPr>
              <w:tabs>
                <w:tab w:val="left" w:pos="459"/>
              </w:tabs>
              <w:spacing w:before="60" w:beforeAutospacing="0"/>
              <w:ind w:left="459" w:hanging="425"/>
              <w:contextualSpacing w:val="0"/>
              <w:jc w:val="left"/>
              <w:rPr>
                <w:rFonts w:ascii="Tahoma" w:hAnsi="Tahoma" w:cs="Tahoma"/>
                <w:b/>
                <w:sz w:val="15"/>
                <w:szCs w:val="15"/>
              </w:rPr>
            </w:pPr>
            <w:r>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rsidR="006C1442" w:rsidRDefault="006C1442">
            <w:pPr>
              <w:tabs>
                <w:tab w:val="left" w:pos="273"/>
              </w:tabs>
              <w:spacing w:before="60" w:beforeAutospacing="0"/>
              <w:jc w:val="left"/>
              <w:rPr>
                <w:rFonts w:ascii="Tahoma" w:hAnsi="Tahoma" w:cs="Tahoma"/>
                <w:sz w:val="15"/>
                <w:szCs w:val="15"/>
              </w:rPr>
            </w:pPr>
          </w:p>
        </w:tc>
        <w:tc>
          <w:tcPr>
            <w:tcW w:w="938" w:type="pct"/>
            <w:gridSpan w:val="2"/>
            <w:tcBorders>
              <w:bottom w:val="nil"/>
              <w:right w:val="nil"/>
            </w:tcBorders>
            <w:shd w:val="clear" w:color="auto" w:fill="auto"/>
            <w:vAlign w:val="center"/>
          </w:tcPr>
          <w:p w:rsidR="006C1442" w:rsidRDefault="006C1442">
            <w:pPr>
              <w:tabs>
                <w:tab w:val="left" w:pos="273"/>
              </w:tabs>
              <w:spacing w:before="60" w:beforeAutospacing="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rsidR="006C1442" w:rsidRDefault="006C1442">
            <w:pPr>
              <w:tabs>
                <w:tab w:val="left" w:pos="273"/>
              </w:tabs>
              <w:spacing w:before="60" w:beforeAutospacing="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rsidR="006C1442" w:rsidRDefault="006C1442">
            <w:pPr>
              <w:tabs>
                <w:tab w:val="left" w:pos="273"/>
              </w:tabs>
              <w:spacing w:before="60" w:beforeAutospacing="0"/>
              <w:jc w:val="left"/>
              <w:rPr>
                <w:rFonts w:ascii="Tahoma" w:hAnsi="Tahoma" w:cs="Tahoma"/>
                <w:sz w:val="15"/>
                <w:szCs w:val="15"/>
              </w:rPr>
            </w:pPr>
          </w:p>
        </w:tc>
      </w:tr>
      <w:tr w:rsidR="006C1442">
        <w:trPr>
          <w:trHeight w:val="397"/>
        </w:trPr>
        <w:tc>
          <w:tcPr>
            <w:tcW w:w="1542" w:type="pct"/>
            <w:tcBorders>
              <w:top w:val="dotted" w:sz="4" w:space="0" w:color="auto"/>
              <w:bottom w:val="dotted" w:sz="4" w:space="0" w:color="auto"/>
            </w:tcBorders>
            <w:vAlign w:val="center"/>
          </w:tcPr>
          <w:p w:rsidR="006C1442" w:rsidRDefault="0010464A">
            <w:pPr>
              <w:pStyle w:val="ad"/>
              <w:numPr>
                <w:ilvl w:val="0"/>
                <w:numId w:val="15"/>
              </w:numPr>
              <w:tabs>
                <w:tab w:val="left" w:pos="459"/>
              </w:tabs>
              <w:spacing w:before="60" w:beforeAutospacing="0"/>
              <w:ind w:left="459" w:hanging="425"/>
              <w:contextualSpacing w:val="0"/>
              <w:jc w:val="left"/>
              <w:rPr>
                <w:rFonts w:ascii="Tahoma" w:hAnsi="Tahoma" w:cs="Tahoma"/>
                <w:b/>
                <w:sz w:val="15"/>
                <w:szCs w:val="15"/>
              </w:rPr>
            </w:pPr>
            <w:r>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rsidR="006C1442" w:rsidRDefault="0010464A">
            <w:pPr>
              <w:tabs>
                <w:tab w:val="left" w:pos="273"/>
              </w:tabs>
              <w:spacing w:before="60" w:beforeAutospacing="0"/>
              <w:jc w:val="center"/>
              <w:rPr>
                <w:rFonts w:ascii="Tahoma" w:hAnsi="Tahoma" w:cs="Tahoma"/>
                <w:sz w:val="15"/>
                <w:szCs w:val="15"/>
              </w:rPr>
            </w:pPr>
            <w:r>
              <w:rPr>
                <w:rFonts w:ascii="Tahoma" w:hAnsi="Tahoma" w:cs="Tahoma"/>
                <w:sz w:val="15"/>
                <w:szCs w:val="15"/>
              </w:rPr>
              <w:t>Χ</w:t>
            </w:r>
          </w:p>
        </w:tc>
        <w:tc>
          <w:tcPr>
            <w:tcW w:w="864" w:type="pct"/>
            <w:tcBorders>
              <w:top w:val="nil"/>
              <w:bottom w:val="nil"/>
              <w:right w:val="nil"/>
            </w:tcBorders>
            <w:shd w:val="clear" w:color="auto" w:fill="auto"/>
            <w:vAlign w:val="center"/>
          </w:tcPr>
          <w:p w:rsidR="006C1442" w:rsidRDefault="006C1442">
            <w:pPr>
              <w:tabs>
                <w:tab w:val="left" w:pos="273"/>
              </w:tabs>
              <w:spacing w:before="60" w:beforeAutospacing="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rsidR="006C1442" w:rsidRDefault="006C1442">
            <w:pPr>
              <w:tabs>
                <w:tab w:val="left" w:pos="273"/>
              </w:tabs>
              <w:spacing w:before="60" w:beforeAutospacing="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6C1442" w:rsidRDefault="006C1442">
            <w:pPr>
              <w:tabs>
                <w:tab w:val="left" w:pos="273"/>
              </w:tabs>
              <w:spacing w:before="60" w:beforeAutospacing="0"/>
              <w:jc w:val="left"/>
              <w:rPr>
                <w:rFonts w:ascii="Tahoma" w:hAnsi="Tahoma" w:cs="Tahoma"/>
                <w:sz w:val="15"/>
                <w:szCs w:val="15"/>
              </w:rPr>
            </w:pPr>
          </w:p>
        </w:tc>
      </w:tr>
      <w:tr w:rsidR="006C1442">
        <w:trPr>
          <w:trHeight w:val="397"/>
        </w:trPr>
        <w:tc>
          <w:tcPr>
            <w:tcW w:w="1542" w:type="pct"/>
            <w:tcBorders>
              <w:top w:val="dotted" w:sz="4" w:space="0" w:color="auto"/>
              <w:bottom w:val="dotted" w:sz="4" w:space="0" w:color="auto"/>
            </w:tcBorders>
            <w:vAlign w:val="center"/>
          </w:tcPr>
          <w:p w:rsidR="006C1442" w:rsidRDefault="0010464A">
            <w:pPr>
              <w:pStyle w:val="ad"/>
              <w:numPr>
                <w:ilvl w:val="0"/>
                <w:numId w:val="13"/>
              </w:numPr>
              <w:tabs>
                <w:tab w:val="left" w:pos="273"/>
              </w:tabs>
              <w:spacing w:before="0" w:beforeAutospacing="0"/>
              <w:ind w:left="343" w:hanging="325"/>
              <w:contextualSpacing w:val="0"/>
              <w:jc w:val="right"/>
              <w:rPr>
                <w:rFonts w:ascii="Tahoma" w:hAnsi="Tahoma" w:cs="Tahoma"/>
                <w:b/>
                <w:sz w:val="15"/>
                <w:szCs w:val="15"/>
              </w:rPr>
            </w:pPr>
            <w:r>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rsidR="006C1442" w:rsidRDefault="0010464A">
            <w:pPr>
              <w:tabs>
                <w:tab w:val="left" w:pos="273"/>
              </w:tabs>
              <w:spacing w:before="60" w:beforeAutospacing="0"/>
              <w:jc w:val="center"/>
              <w:rPr>
                <w:rFonts w:ascii="Tahoma" w:hAnsi="Tahoma" w:cs="Tahoma"/>
                <w:sz w:val="15"/>
                <w:szCs w:val="15"/>
              </w:rPr>
            </w:pPr>
            <w:r>
              <w:rPr>
                <w:rFonts w:ascii="Tahoma" w:hAnsi="Tahoma" w:cs="Tahoma"/>
                <w:highlight w:val="yellow"/>
              </w:rPr>
              <w:t>ΣΥΜΠΛΗΡΩΣΗ ΣΥΝΟΛΙΚΟΥ ΠΟΣΟΥ</w:t>
            </w:r>
          </w:p>
        </w:tc>
        <w:tc>
          <w:tcPr>
            <w:tcW w:w="938" w:type="pct"/>
            <w:gridSpan w:val="2"/>
            <w:tcBorders>
              <w:top w:val="nil"/>
              <w:bottom w:val="nil"/>
              <w:right w:val="nil"/>
            </w:tcBorders>
            <w:vAlign w:val="center"/>
          </w:tcPr>
          <w:p w:rsidR="006C1442" w:rsidRDefault="006C1442">
            <w:pPr>
              <w:tabs>
                <w:tab w:val="left" w:pos="273"/>
              </w:tabs>
              <w:spacing w:before="60" w:beforeAutospacing="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rsidR="006C1442" w:rsidRDefault="006C1442">
            <w:pPr>
              <w:tabs>
                <w:tab w:val="left" w:pos="273"/>
              </w:tabs>
              <w:spacing w:before="60" w:beforeAutospacing="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6C1442" w:rsidRDefault="006C1442">
            <w:pPr>
              <w:tabs>
                <w:tab w:val="left" w:pos="273"/>
              </w:tabs>
              <w:spacing w:before="60" w:beforeAutospacing="0"/>
              <w:jc w:val="left"/>
              <w:rPr>
                <w:rFonts w:ascii="Tahoma" w:hAnsi="Tahoma" w:cs="Tahoma"/>
                <w:sz w:val="15"/>
                <w:szCs w:val="15"/>
              </w:rPr>
            </w:pPr>
          </w:p>
        </w:tc>
      </w:tr>
    </w:tbl>
    <w:p w:rsidR="006C1442" w:rsidRDefault="006C1442">
      <w:pPr>
        <w:spacing w:before="0" w:beforeAutospacing="0"/>
        <w:rPr>
          <w:rFonts w:ascii="Tahoma" w:hAnsi="Tahoma" w:cs="Tahoma"/>
        </w:rPr>
      </w:pPr>
    </w:p>
    <w:tbl>
      <w:tblPr>
        <w:tblStyle w:val="ac"/>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6C1442">
        <w:trPr>
          <w:trHeight w:val="381"/>
        </w:trPr>
        <w:tc>
          <w:tcPr>
            <w:tcW w:w="1985" w:type="dxa"/>
            <w:vAlign w:val="center"/>
          </w:tcPr>
          <w:p w:rsidR="006C1442" w:rsidRDefault="0010464A">
            <w:pPr>
              <w:pStyle w:val="ad"/>
              <w:numPr>
                <w:ilvl w:val="0"/>
                <w:numId w:val="13"/>
              </w:numPr>
              <w:tabs>
                <w:tab w:val="left" w:pos="296"/>
              </w:tabs>
              <w:spacing w:before="0" w:beforeAutospacing="0"/>
              <w:contextualSpacing w:val="0"/>
              <w:jc w:val="left"/>
              <w:rPr>
                <w:rFonts w:ascii="Tahoma" w:hAnsi="Tahoma" w:cs="Tahoma"/>
                <w:sz w:val="15"/>
                <w:szCs w:val="15"/>
              </w:rPr>
            </w:pPr>
            <w:r>
              <w:rPr>
                <w:rFonts w:ascii="Tahoma" w:hAnsi="Tahoma" w:cs="Tahoma"/>
                <w:sz w:val="15"/>
                <w:szCs w:val="15"/>
              </w:rPr>
              <w:t>ΠΟΣΟ ΔΑΝΕΙΟΥ:</w:t>
            </w:r>
          </w:p>
        </w:tc>
        <w:tc>
          <w:tcPr>
            <w:tcW w:w="2580" w:type="dxa"/>
            <w:vAlign w:val="center"/>
          </w:tcPr>
          <w:p w:rsidR="006C1442" w:rsidRDefault="0010464A">
            <w:pPr>
              <w:tabs>
                <w:tab w:val="left" w:pos="273"/>
              </w:tabs>
              <w:jc w:val="center"/>
              <w:rPr>
                <w:rFonts w:ascii="Tahoma" w:hAnsi="Tahoma" w:cs="Tahoma"/>
                <w:b/>
                <w:sz w:val="15"/>
                <w:szCs w:val="15"/>
              </w:rPr>
            </w:pPr>
            <w:r>
              <w:rPr>
                <w:rFonts w:ascii="Tahoma" w:hAnsi="Tahoma" w:cs="Tahoma"/>
                <w:b/>
                <w:sz w:val="15"/>
                <w:szCs w:val="15"/>
              </w:rPr>
              <w:t>Χ</w:t>
            </w:r>
          </w:p>
        </w:tc>
        <w:tc>
          <w:tcPr>
            <w:tcW w:w="2835" w:type="dxa"/>
            <w:shd w:val="clear" w:color="auto" w:fill="auto"/>
            <w:vAlign w:val="center"/>
          </w:tcPr>
          <w:p w:rsidR="006C1442" w:rsidRDefault="0010464A">
            <w:pPr>
              <w:pStyle w:val="ad"/>
              <w:numPr>
                <w:ilvl w:val="0"/>
                <w:numId w:val="13"/>
              </w:numPr>
              <w:tabs>
                <w:tab w:val="left" w:pos="273"/>
              </w:tabs>
              <w:spacing w:before="0" w:beforeAutospacing="0"/>
              <w:contextualSpacing w:val="0"/>
              <w:jc w:val="left"/>
              <w:rPr>
                <w:rFonts w:ascii="Tahoma" w:hAnsi="Tahoma" w:cs="Tahoma"/>
                <w:sz w:val="15"/>
                <w:szCs w:val="15"/>
              </w:rPr>
            </w:pPr>
            <w:r>
              <w:rPr>
                <w:rFonts w:ascii="Tahoma" w:hAnsi="Tahoma" w:cs="Tahoma"/>
                <w:sz w:val="15"/>
                <w:szCs w:val="15"/>
              </w:rPr>
              <w:t xml:space="preserve"> ΦΟΡΕΑΣ ΧΟΡΗΓΗΣΗΣ ΔΑΝΕΙΟΥ:</w:t>
            </w:r>
          </w:p>
        </w:tc>
        <w:tc>
          <w:tcPr>
            <w:tcW w:w="2126" w:type="dxa"/>
            <w:shd w:val="clear" w:color="auto" w:fill="auto"/>
            <w:vAlign w:val="center"/>
          </w:tcPr>
          <w:p w:rsidR="006C1442" w:rsidRDefault="0010464A">
            <w:pPr>
              <w:tabs>
                <w:tab w:val="left" w:pos="273"/>
              </w:tabs>
              <w:jc w:val="center"/>
              <w:rPr>
                <w:rFonts w:ascii="Tahoma" w:hAnsi="Tahoma" w:cs="Tahoma"/>
                <w:b/>
                <w:sz w:val="15"/>
                <w:szCs w:val="15"/>
              </w:rPr>
            </w:pPr>
            <w:r>
              <w:rPr>
                <w:rFonts w:ascii="Tahoma" w:hAnsi="Tahoma" w:cs="Tahoma"/>
                <w:b/>
                <w:sz w:val="15"/>
                <w:szCs w:val="15"/>
              </w:rPr>
              <w:t>Χ</w:t>
            </w:r>
          </w:p>
        </w:tc>
      </w:tr>
    </w:tbl>
    <w:p w:rsidR="006C1442" w:rsidRDefault="006C1442">
      <w:pPr>
        <w:spacing w:before="0" w:beforeAutospacing="0"/>
        <w:rPr>
          <w:rFonts w:ascii="Tahoma" w:hAnsi="Tahoma" w:cs="Tahoma"/>
        </w:rPr>
      </w:pPr>
    </w:p>
    <w:p w:rsidR="006C1442" w:rsidRDefault="006C1442">
      <w:pPr>
        <w:spacing w:before="0" w:beforeAutospacing="0"/>
        <w:jc w:val="left"/>
        <w:rPr>
          <w:rFonts w:ascii="Tahoma" w:hAnsi="Tahoma" w:cs="Tahoma"/>
          <w:sz w:val="15"/>
          <w:szCs w:val="15"/>
        </w:rPr>
      </w:pPr>
    </w:p>
    <w:tbl>
      <w:tblPr>
        <w:tblStyle w:val="ac"/>
        <w:tblW w:w="9526" w:type="dxa"/>
        <w:tblInd w:w="108" w:type="dxa"/>
        <w:tblLook w:val="04A0" w:firstRow="1" w:lastRow="0" w:firstColumn="1" w:lastColumn="0" w:noHBand="0" w:noVBand="1"/>
      </w:tblPr>
      <w:tblGrid>
        <w:gridCol w:w="7230"/>
        <w:gridCol w:w="2296"/>
      </w:tblGrid>
      <w:tr w:rsidR="006C1442">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rsidR="006C1442" w:rsidRDefault="0010464A">
            <w:pPr>
              <w:pStyle w:val="a5"/>
              <w:jc w:val="center"/>
              <w:rPr>
                <w:rFonts w:ascii="Tahoma" w:hAnsi="Tahoma" w:cs="Tahoma"/>
                <w:b/>
                <w:sz w:val="15"/>
                <w:szCs w:val="15"/>
              </w:rPr>
            </w:pPr>
            <w:r>
              <w:rPr>
                <w:rFonts w:ascii="Tahoma" w:hAnsi="Tahoma" w:cs="Tahoma"/>
                <w:b/>
                <w:sz w:val="15"/>
                <w:szCs w:val="15"/>
              </w:rPr>
              <w:t>ΕΓΓΡΑΦΗ ΤΗΣ ΠΡΑΞΗΣ Ή ΜΕΡΟΥΣ ΑΥΤΗΣ ΣΤΟ ΠΔΕ (ΠΡΙΝ ΤΗΝ ΕΝΤΑΞΗ ΤΗΣ ΣΤΟ ΠΡΟΓΡΑΜΜΑ)</w:t>
            </w:r>
          </w:p>
        </w:tc>
      </w:tr>
      <w:tr w:rsidR="006C1442">
        <w:trPr>
          <w:trHeight w:val="459"/>
        </w:trPr>
        <w:tc>
          <w:tcPr>
            <w:tcW w:w="7230" w:type="dxa"/>
            <w:tcBorders>
              <w:top w:val="dotted" w:sz="4" w:space="0" w:color="auto"/>
              <w:left w:val="dotted" w:sz="4" w:space="0" w:color="auto"/>
              <w:bottom w:val="dotted" w:sz="4" w:space="0" w:color="auto"/>
              <w:right w:val="dotted" w:sz="4" w:space="0" w:color="auto"/>
            </w:tcBorders>
            <w:vAlign w:val="center"/>
          </w:tcPr>
          <w:p w:rsidR="006C1442" w:rsidRDefault="0010464A">
            <w:pPr>
              <w:pStyle w:val="ad"/>
              <w:numPr>
                <w:ilvl w:val="0"/>
                <w:numId w:val="13"/>
              </w:numPr>
              <w:spacing w:before="60" w:beforeAutospacing="0"/>
              <w:ind w:left="318" w:hanging="284"/>
              <w:contextualSpacing w:val="0"/>
              <w:jc w:val="left"/>
              <w:rPr>
                <w:rFonts w:ascii="Tahoma" w:hAnsi="Tahoma" w:cs="Tahoma"/>
                <w:sz w:val="15"/>
                <w:szCs w:val="15"/>
              </w:rPr>
            </w:pPr>
            <w:r>
              <w:rPr>
                <w:rFonts w:ascii="Tahoma" w:hAnsi="Tahoma" w:cs="Tahoma"/>
                <w:sz w:val="15"/>
                <w:szCs w:val="15"/>
              </w:rPr>
              <w:t>ΕΧΕΙ ΕΓΓΡΑΦΕΙ Η ΠΡΑΞΗ Ή ΜΕΡΟΣ ΑΥΤΗΣ ΣΤΟ ΠΔΕ ΠΡΙΝ ΤΗΝ ΕΝΤΑΞΗ ΤΗΣ ΣΤΟ ΠΡΟΓΡΑΜΜΑ;</w:t>
            </w:r>
          </w:p>
        </w:tc>
        <w:tc>
          <w:tcPr>
            <w:tcW w:w="2296" w:type="dxa"/>
            <w:tcBorders>
              <w:top w:val="dotted" w:sz="4" w:space="0" w:color="auto"/>
              <w:left w:val="dotted" w:sz="4" w:space="0" w:color="auto"/>
              <w:bottom w:val="dotted" w:sz="4" w:space="0" w:color="auto"/>
              <w:right w:val="dotted" w:sz="4" w:space="0" w:color="auto"/>
            </w:tcBorders>
            <w:vAlign w:val="center"/>
          </w:tcPr>
          <w:p w:rsidR="006C1442" w:rsidRDefault="0010464A">
            <w:pPr>
              <w:spacing w:before="60" w:beforeAutospacing="0"/>
              <w:ind w:left="141" w:hanging="141"/>
              <w:jc w:val="left"/>
              <w:rPr>
                <w:rFonts w:ascii="Tahoma" w:hAnsi="Tahoma" w:cs="Tahoma"/>
                <w:sz w:val="18"/>
                <w:szCs w:val="18"/>
              </w:rPr>
            </w:pPr>
            <w:r>
              <w:rPr>
                <w:rFonts w:ascii="Tahoma" w:hAnsi="Tahoma" w:cs="Tahoma"/>
                <w:sz w:val="18"/>
                <w:szCs w:val="18"/>
                <w:highlight w:val="yellow"/>
              </w:rPr>
              <w:t>ΝΑΙ</w:t>
            </w:r>
          </w:p>
        </w:tc>
      </w:tr>
      <w:tr w:rsidR="006C1442">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rsidR="006C1442" w:rsidRDefault="0010464A">
            <w:pPr>
              <w:spacing w:before="60" w:beforeAutospacing="0"/>
              <w:jc w:val="left"/>
              <w:rPr>
                <w:rFonts w:ascii="Tahoma" w:hAnsi="Tahoma" w:cs="Tahoma"/>
                <w:i/>
                <w:sz w:val="15"/>
                <w:szCs w:val="15"/>
              </w:rPr>
            </w:pPr>
            <w:r>
              <w:rPr>
                <w:rFonts w:ascii="Tahoma" w:hAnsi="Tahoma" w:cs="Tahoma"/>
                <w:i/>
                <w:sz w:val="15"/>
                <w:szCs w:val="15"/>
              </w:rPr>
              <w:lastRenderedPageBreak/>
              <w:t>ΕΑΝ ΝΑΙ, ΑΝΑΦΕΡΑΤΕ:</w:t>
            </w:r>
          </w:p>
        </w:tc>
      </w:tr>
      <w:tr w:rsidR="006C1442">
        <w:tc>
          <w:tcPr>
            <w:tcW w:w="9526" w:type="dxa"/>
            <w:gridSpan w:val="2"/>
            <w:tcBorders>
              <w:top w:val="dotted" w:sz="4" w:space="0" w:color="auto"/>
              <w:left w:val="dotted" w:sz="4" w:space="0" w:color="auto"/>
              <w:bottom w:val="dotted" w:sz="4" w:space="0" w:color="auto"/>
              <w:right w:val="dotted" w:sz="4" w:space="0" w:color="auto"/>
            </w:tcBorders>
            <w:vAlign w:val="center"/>
          </w:tcPr>
          <w:p w:rsidR="006C1442" w:rsidRDefault="0010464A">
            <w:pPr>
              <w:pStyle w:val="ad"/>
              <w:numPr>
                <w:ilvl w:val="0"/>
                <w:numId w:val="13"/>
              </w:numPr>
              <w:spacing w:before="60" w:beforeAutospacing="0"/>
              <w:ind w:left="318" w:hanging="284"/>
              <w:contextualSpacing w:val="0"/>
              <w:jc w:val="left"/>
              <w:rPr>
                <w:rFonts w:ascii="Tahoma" w:hAnsi="Tahoma" w:cs="Tahoma"/>
                <w:sz w:val="15"/>
                <w:szCs w:val="15"/>
              </w:rPr>
            </w:pPr>
            <w:r>
              <w:rPr>
                <w:rFonts w:ascii="Tahoma" w:hAnsi="Tahoma" w:cs="Tahoma"/>
                <w:sz w:val="15"/>
                <w:szCs w:val="15"/>
              </w:rPr>
              <w:t xml:space="preserve">ΠΡΟΗΓΟΥΜΕΝΟΥΣ ΚΩΔΙΚΟΥΣ ΟΠΣ ΑΠΟ ΤΟΥΣ ΟΠΟΙΟΥΣ ΧΡΗΜΑΤΟΔΟΤΗΘΗΚΕ Η ΠΡΑΞΗ: </w:t>
            </w:r>
            <w:r>
              <w:rPr>
                <w:rFonts w:ascii="Tahoma" w:hAnsi="Tahoma" w:cs="Tahoma"/>
                <w:sz w:val="18"/>
                <w:szCs w:val="18"/>
                <w:highlight w:val="yellow"/>
              </w:rPr>
              <w:t>ΣΥΜΠΛΗΡΩΣΗ ΚΩΔΙΚΟΥ ΟΠΣ</w:t>
            </w:r>
          </w:p>
        </w:tc>
      </w:tr>
      <w:tr w:rsidR="006C1442">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rsidR="006C1442" w:rsidRDefault="0010464A">
            <w:pPr>
              <w:pStyle w:val="ad"/>
              <w:numPr>
                <w:ilvl w:val="0"/>
                <w:numId w:val="13"/>
              </w:numPr>
              <w:spacing w:before="60" w:beforeAutospacing="0"/>
              <w:ind w:left="318" w:hanging="284"/>
              <w:contextualSpacing w:val="0"/>
              <w:jc w:val="left"/>
              <w:rPr>
                <w:rFonts w:ascii="Tahoma" w:hAnsi="Tahoma" w:cs="Tahoma"/>
                <w:sz w:val="15"/>
                <w:szCs w:val="15"/>
              </w:rPr>
            </w:pPr>
            <w:r>
              <w:rPr>
                <w:rFonts w:ascii="Tahoma" w:hAnsi="Tahoma" w:cs="Tahoma"/>
                <w:sz w:val="15"/>
                <w:szCs w:val="15"/>
              </w:rPr>
              <w:t xml:space="preserve">ΤΟΥΣ ΕΝΑΡΙΘΜΟΥΣ ΚΑΙ ΤΑ ΠΟΣΑ ΠΛΗΡΩΜΗΣ ΤΗΣ ΠΡΑΞΗΣ: </w:t>
            </w:r>
            <w:r>
              <w:rPr>
                <w:rFonts w:ascii="Tahoma" w:hAnsi="Tahoma" w:cs="Tahoma"/>
                <w:highlight w:val="yellow"/>
              </w:rPr>
              <w:t>Χ</w:t>
            </w:r>
          </w:p>
        </w:tc>
      </w:tr>
    </w:tbl>
    <w:p w:rsidR="006C1442" w:rsidRDefault="006C1442">
      <w:pPr>
        <w:spacing w:before="0" w:beforeAutospacing="0"/>
        <w:jc w:val="left"/>
      </w:pPr>
    </w:p>
    <w:p w:rsidR="006C1442" w:rsidRDefault="006C1442">
      <w:pPr>
        <w:spacing w:before="0" w:beforeAutospacing="0"/>
        <w:jc w:val="left"/>
      </w:pPr>
    </w:p>
    <w:p w:rsidR="006C1442" w:rsidRDefault="006C1442">
      <w:pPr>
        <w:spacing w:before="0" w:beforeAutospacing="0"/>
        <w:jc w:val="left"/>
      </w:pPr>
    </w:p>
    <w:p w:rsidR="006C1442" w:rsidRDefault="006C1442">
      <w:pPr>
        <w:spacing w:before="0" w:beforeAutospacing="0"/>
        <w:jc w:val="left"/>
        <w:sectPr w:rsidR="006C1442">
          <w:pgSz w:w="11906" w:h="16838"/>
          <w:pgMar w:top="993" w:right="1133" w:bottom="567" w:left="1418" w:header="709" w:footer="197" w:gutter="0"/>
          <w:cols w:space="708"/>
          <w:docGrid w:linePitch="360"/>
        </w:sectPr>
      </w:pP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6C1442">
        <w:trPr>
          <w:trHeight w:val="381"/>
        </w:trPr>
        <w:tc>
          <w:tcPr>
            <w:tcW w:w="15309" w:type="dxa"/>
            <w:gridSpan w:val="10"/>
            <w:shd w:val="pct10" w:color="auto" w:fill="auto"/>
            <w:vAlign w:val="center"/>
          </w:tcPr>
          <w:p w:rsidR="006C1442" w:rsidRDefault="0010464A">
            <w:pPr>
              <w:tabs>
                <w:tab w:val="left" w:pos="273"/>
              </w:tabs>
              <w:jc w:val="center"/>
              <w:rPr>
                <w:rFonts w:ascii="Tahoma" w:hAnsi="Tahoma" w:cs="Tahoma"/>
                <w:b/>
                <w:lang w:val="en-US"/>
              </w:rPr>
            </w:pPr>
            <w:r>
              <w:rPr>
                <w:rFonts w:ascii="Tahoma" w:hAnsi="Tahoma" w:cs="Tahoma"/>
                <w:b/>
              </w:rPr>
              <w:lastRenderedPageBreak/>
              <w:t>ΕΠΙΛΟΓΕΣ ΑΠΛΟΠΟΙΗΜΕΝΟΥ ΚΟΣΤΟΥΣ</w:t>
            </w:r>
            <w:r>
              <w:rPr>
                <w:rFonts w:ascii="Tahoma" w:hAnsi="Tahoma" w:cs="Tahoma"/>
                <w:b/>
                <w:lang w:val="en-US"/>
              </w:rPr>
              <w:t xml:space="preserve"> (EAK)</w:t>
            </w:r>
          </w:p>
        </w:tc>
      </w:tr>
      <w:tr w:rsidR="006C144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shd w:val="clear" w:color="auto" w:fill="auto"/>
            <w:vAlign w:val="center"/>
          </w:tcPr>
          <w:p w:rsidR="006C1442" w:rsidRDefault="0010464A">
            <w:pPr>
              <w:spacing w:before="0" w:beforeAutospacing="0" w:after="120"/>
              <w:jc w:val="left"/>
              <w:rPr>
                <w:rFonts w:ascii="Tahoma" w:hAnsi="Tahoma" w:cs="Tahoma"/>
                <w:b/>
                <w:bCs/>
                <w:sz w:val="15"/>
                <w:szCs w:val="15"/>
              </w:rPr>
            </w:pPr>
            <w:r>
              <w:rPr>
                <w:rFonts w:ascii="Tahoma" w:hAnsi="Tahoma" w:cs="Tahoma"/>
                <w:b/>
                <w:bCs/>
                <w:sz w:val="15"/>
                <w:szCs w:val="15"/>
              </w:rPr>
              <w:t>Β</w:t>
            </w:r>
          </w:p>
        </w:tc>
        <w:tc>
          <w:tcPr>
            <w:tcW w:w="3549" w:type="dxa"/>
            <w:shd w:val="clear" w:color="auto" w:fill="auto"/>
            <w:vAlign w:val="center"/>
          </w:tcPr>
          <w:p w:rsidR="006C1442" w:rsidRDefault="0010464A">
            <w:pPr>
              <w:spacing w:before="0" w:beforeAutospacing="0" w:after="120"/>
              <w:jc w:val="left"/>
              <w:rPr>
                <w:rFonts w:ascii="Tahoma" w:hAnsi="Tahoma" w:cs="Tahoma"/>
                <w:b/>
                <w:bCs/>
                <w:sz w:val="15"/>
                <w:szCs w:val="15"/>
              </w:rPr>
            </w:pPr>
            <w:r>
              <w:rPr>
                <w:rFonts w:ascii="Tahoma" w:hAnsi="Tahoma" w:cs="Tahoma"/>
                <w:b/>
                <w:bCs/>
                <w:sz w:val="15"/>
                <w:szCs w:val="15"/>
              </w:rPr>
              <w:t>ΔΑΠΑΝΕΣ βάσει απλοποιημένου κόστους</w:t>
            </w:r>
          </w:p>
        </w:tc>
        <w:tc>
          <w:tcPr>
            <w:tcW w:w="1418" w:type="dxa"/>
            <w:shd w:val="clear" w:color="auto" w:fill="auto"/>
            <w:vAlign w:val="center"/>
          </w:tcPr>
          <w:p w:rsidR="006C1442" w:rsidRDefault="0010464A">
            <w:pPr>
              <w:spacing w:before="0" w:beforeAutospacing="0" w:after="120"/>
              <w:ind w:left="-113" w:right="-106"/>
              <w:jc w:val="center"/>
              <w:rPr>
                <w:rFonts w:ascii="Tahoma" w:hAnsi="Tahoma" w:cs="Tahoma"/>
                <w:b/>
                <w:sz w:val="15"/>
                <w:szCs w:val="15"/>
              </w:rPr>
            </w:pPr>
            <w:r>
              <w:rPr>
                <w:rFonts w:ascii="Tahoma" w:hAnsi="Tahoma" w:cs="Tahoma"/>
                <w:b/>
                <w:sz w:val="15"/>
                <w:szCs w:val="15"/>
              </w:rPr>
              <w:t xml:space="preserve">Συνολική </w:t>
            </w:r>
            <w:r>
              <w:rPr>
                <w:rFonts w:ascii="Tahoma" w:hAnsi="Tahoma" w:cs="Tahoma"/>
                <w:b/>
                <w:sz w:val="15"/>
                <w:szCs w:val="15"/>
                <w:lang w:val="en-US"/>
              </w:rPr>
              <w:t xml:space="preserve">  </w:t>
            </w:r>
            <w:r>
              <w:rPr>
                <w:rFonts w:ascii="Tahoma" w:hAnsi="Tahoma" w:cs="Tahoma"/>
                <w:b/>
                <w:sz w:val="15"/>
                <w:szCs w:val="15"/>
              </w:rPr>
              <w:t xml:space="preserve">Δημόσια Δαπάνη </w:t>
            </w:r>
          </w:p>
        </w:tc>
        <w:tc>
          <w:tcPr>
            <w:tcW w:w="1937" w:type="dxa"/>
            <w:shd w:val="clear" w:color="auto" w:fill="auto"/>
            <w:vAlign w:val="center"/>
          </w:tcPr>
          <w:p w:rsidR="006C1442" w:rsidRDefault="0010464A">
            <w:pPr>
              <w:spacing w:before="0" w:beforeAutospacing="0" w:after="120"/>
              <w:jc w:val="center"/>
              <w:rPr>
                <w:rFonts w:ascii="Tahoma" w:hAnsi="Tahoma" w:cs="Tahoma"/>
                <w:b/>
                <w:sz w:val="15"/>
                <w:szCs w:val="15"/>
              </w:rPr>
            </w:pPr>
            <w:r>
              <w:rPr>
                <w:rFonts w:ascii="Tahoma" w:hAnsi="Tahoma" w:cs="Tahoma"/>
                <w:b/>
                <w:sz w:val="15"/>
                <w:szCs w:val="15"/>
              </w:rPr>
              <w:t>Συγχρηματοδοτούμενη Δημόσια Δαπάνη</w:t>
            </w:r>
          </w:p>
        </w:tc>
        <w:tc>
          <w:tcPr>
            <w:tcW w:w="4308" w:type="dxa"/>
            <w:gridSpan w:val="4"/>
            <w:shd w:val="clear" w:color="auto" w:fill="auto"/>
            <w:noWrap/>
            <w:vAlign w:val="center"/>
          </w:tcPr>
          <w:p w:rsidR="006C1442" w:rsidRDefault="0010464A">
            <w:pPr>
              <w:spacing w:before="0" w:beforeAutospacing="0" w:after="120"/>
              <w:jc w:val="center"/>
              <w:rPr>
                <w:rFonts w:ascii="Tahoma" w:hAnsi="Tahoma" w:cs="Tahoma"/>
                <w:b/>
                <w:bCs/>
                <w:sz w:val="15"/>
                <w:szCs w:val="15"/>
              </w:rPr>
            </w:pPr>
            <w:r>
              <w:rPr>
                <w:rFonts w:ascii="Tahoma" w:hAnsi="Tahoma" w:cs="Tahoma"/>
                <w:b/>
                <w:bCs/>
                <w:sz w:val="15"/>
                <w:szCs w:val="15"/>
              </w:rPr>
              <w:t>Παράμετροι Εφαρμογής</w:t>
            </w:r>
          </w:p>
        </w:tc>
        <w:tc>
          <w:tcPr>
            <w:tcW w:w="1815" w:type="dxa"/>
            <w:shd w:val="clear" w:color="auto" w:fill="auto"/>
            <w:vAlign w:val="center"/>
          </w:tcPr>
          <w:p w:rsidR="006C1442" w:rsidRDefault="0010464A">
            <w:pPr>
              <w:spacing w:before="0" w:beforeAutospacing="0" w:after="120"/>
              <w:jc w:val="center"/>
              <w:rPr>
                <w:rFonts w:ascii="Tahoma" w:hAnsi="Tahoma" w:cs="Tahoma"/>
                <w:b/>
                <w:bCs/>
                <w:sz w:val="15"/>
                <w:szCs w:val="15"/>
              </w:rPr>
            </w:pPr>
            <w:r>
              <w:rPr>
                <w:rFonts w:ascii="Tahoma" w:hAnsi="Tahoma" w:cs="Tahoma"/>
                <w:b/>
                <w:sz w:val="15"/>
                <w:szCs w:val="15"/>
              </w:rPr>
              <w:t>Επιλέξιμες δαπάνες που καλύπτονται από την ΕΑΚ</w:t>
            </w:r>
          </w:p>
        </w:tc>
        <w:tc>
          <w:tcPr>
            <w:tcW w:w="1578" w:type="dxa"/>
            <w:shd w:val="clear" w:color="auto" w:fill="auto"/>
            <w:vAlign w:val="center"/>
          </w:tcPr>
          <w:p w:rsidR="006C1442" w:rsidRDefault="0010464A">
            <w:pPr>
              <w:spacing w:before="0" w:beforeAutospacing="0" w:after="120"/>
              <w:jc w:val="center"/>
              <w:rPr>
                <w:rFonts w:ascii="Tahoma" w:hAnsi="Tahoma" w:cs="Tahoma"/>
                <w:b/>
                <w:bCs/>
                <w:sz w:val="15"/>
                <w:szCs w:val="15"/>
              </w:rPr>
            </w:pPr>
            <w:r>
              <w:rPr>
                <w:rFonts w:ascii="Tahoma" w:hAnsi="Tahoma" w:cs="Tahoma"/>
                <w:b/>
                <w:sz w:val="15"/>
                <w:szCs w:val="15"/>
              </w:rPr>
              <w:t>Προϋποθέσεις πληρωμής           για Β1 και Β2</w:t>
            </w:r>
          </w:p>
        </w:tc>
      </w:tr>
      <w:tr w:rsidR="006C144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shd w:val="clear" w:color="auto" w:fill="auto"/>
            <w:vAlign w:val="center"/>
          </w:tcPr>
          <w:p w:rsidR="006C1442" w:rsidRDefault="0010464A">
            <w:pPr>
              <w:spacing w:before="60" w:beforeAutospacing="0"/>
              <w:jc w:val="left"/>
              <w:rPr>
                <w:rFonts w:ascii="Tahoma" w:hAnsi="Tahoma" w:cs="Tahoma"/>
                <w:b/>
                <w:bCs/>
                <w:sz w:val="15"/>
                <w:szCs w:val="15"/>
              </w:rPr>
            </w:pPr>
            <w:r>
              <w:rPr>
                <w:rFonts w:ascii="Tahoma" w:hAnsi="Tahoma" w:cs="Tahoma"/>
                <w:b/>
                <w:bCs/>
                <w:sz w:val="15"/>
                <w:szCs w:val="15"/>
              </w:rPr>
              <w:t>Β.1</w:t>
            </w:r>
          </w:p>
        </w:tc>
        <w:tc>
          <w:tcPr>
            <w:tcW w:w="3549" w:type="dxa"/>
            <w:shd w:val="clear" w:color="auto" w:fill="auto"/>
            <w:vAlign w:val="center"/>
          </w:tcPr>
          <w:p w:rsidR="006C1442" w:rsidRDefault="0010464A">
            <w:pPr>
              <w:spacing w:before="60" w:beforeAutospacing="0"/>
              <w:jc w:val="left"/>
              <w:rPr>
                <w:rFonts w:ascii="Tahoma" w:hAnsi="Tahoma" w:cs="Tahoma"/>
                <w:b/>
                <w:bCs/>
                <w:sz w:val="15"/>
                <w:szCs w:val="15"/>
              </w:rPr>
            </w:pPr>
            <w:r>
              <w:rPr>
                <w:rFonts w:ascii="Tahoma" w:hAnsi="Tahoma" w:cs="Tahoma"/>
                <w:b/>
                <w:bCs/>
                <w:sz w:val="15"/>
                <w:szCs w:val="15"/>
              </w:rPr>
              <w:t>ΔΑΠΑΝΕΣ βάσει ΜΟΝΑΔΙΑΙΟΥ ΚΟΣΤΟΥΣ (</w:t>
            </w:r>
            <w:proofErr w:type="spellStart"/>
            <w:r>
              <w:rPr>
                <w:rFonts w:ascii="Tahoma" w:hAnsi="Tahoma" w:cs="Tahoma"/>
                <w:b/>
                <w:bCs/>
                <w:sz w:val="15"/>
                <w:szCs w:val="15"/>
              </w:rPr>
              <w:t>Unit</w:t>
            </w:r>
            <w:proofErr w:type="spellEnd"/>
            <w:r>
              <w:rPr>
                <w:rFonts w:ascii="Tahoma" w:hAnsi="Tahoma" w:cs="Tahoma"/>
                <w:b/>
                <w:bCs/>
                <w:sz w:val="15"/>
                <w:szCs w:val="15"/>
              </w:rPr>
              <w:t xml:space="preserve"> </w:t>
            </w:r>
            <w:proofErr w:type="spellStart"/>
            <w:r>
              <w:rPr>
                <w:rFonts w:ascii="Tahoma" w:hAnsi="Tahoma" w:cs="Tahoma"/>
                <w:b/>
                <w:bCs/>
                <w:sz w:val="15"/>
                <w:szCs w:val="15"/>
              </w:rPr>
              <w:t>Cost</w:t>
            </w:r>
            <w:proofErr w:type="spellEnd"/>
            <w:r>
              <w:rPr>
                <w:rFonts w:ascii="Tahoma" w:hAnsi="Tahoma" w:cs="Tahoma"/>
                <w:b/>
                <w:bCs/>
                <w:sz w:val="15"/>
                <w:szCs w:val="15"/>
              </w:rPr>
              <w:t>)</w:t>
            </w:r>
          </w:p>
        </w:tc>
        <w:tc>
          <w:tcPr>
            <w:tcW w:w="1418" w:type="dxa"/>
            <w:shd w:val="clear" w:color="auto" w:fill="auto"/>
            <w:noWrap/>
            <w:vAlign w:val="center"/>
          </w:tcPr>
          <w:p w:rsidR="006C1442" w:rsidRDefault="006C1442">
            <w:pPr>
              <w:spacing w:before="60" w:beforeAutospacing="0"/>
              <w:jc w:val="center"/>
              <w:rPr>
                <w:rFonts w:ascii="Tahoma" w:hAnsi="Tahoma" w:cs="Tahoma"/>
                <w:b/>
                <w:bCs/>
                <w:sz w:val="15"/>
                <w:szCs w:val="15"/>
              </w:rPr>
            </w:pPr>
          </w:p>
        </w:tc>
        <w:tc>
          <w:tcPr>
            <w:tcW w:w="1937" w:type="dxa"/>
            <w:shd w:val="clear" w:color="auto" w:fill="auto"/>
            <w:noWrap/>
            <w:vAlign w:val="center"/>
          </w:tcPr>
          <w:p w:rsidR="006C1442" w:rsidRDefault="006C1442">
            <w:pPr>
              <w:spacing w:before="60" w:beforeAutospacing="0"/>
              <w:jc w:val="center"/>
              <w:rPr>
                <w:rFonts w:ascii="Tahoma" w:hAnsi="Tahoma" w:cs="Tahoma"/>
                <w:b/>
                <w:bCs/>
                <w:sz w:val="15"/>
                <w:szCs w:val="15"/>
              </w:rPr>
            </w:pPr>
          </w:p>
        </w:tc>
        <w:tc>
          <w:tcPr>
            <w:tcW w:w="1013" w:type="dxa"/>
            <w:shd w:val="clear" w:color="auto" w:fill="auto"/>
            <w:vAlign w:val="center"/>
          </w:tcPr>
          <w:p w:rsidR="006C1442" w:rsidRDefault="0010464A">
            <w:pPr>
              <w:spacing w:before="60" w:beforeAutospacing="0"/>
              <w:jc w:val="center"/>
              <w:rPr>
                <w:rFonts w:ascii="Tahoma" w:hAnsi="Tahoma" w:cs="Tahoma"/>
                <w:sz w:val="15"/>
                <w:szCs w:val="15"/>
              </w:rPr>
            </w:pPr>
            <w:proofErr w:type="spellStart"/>
            <w:r>
              <w:rPr>
                <w:rFonts w:ascii="Tahoma" w:hAnsi="Tahoma" w:cs="Tahoma"/>
                <w:sz w:val="15"/>
                <w:szCs w:val="15"/>
              </w:rPr>
              <w:t>Μοναδιαίο</w:t>
            </w:r>
            <w:proofErr w:type="spellEnd"/>
            <w:r>
              <w:rPr>
                <w:rFonts w:ascii="Tahoma" w:hAnsi="Tahoma" w:cs="Tahoma"/>
                <w:sz w:val="15"/>
                <w:szCs w:val="15"/>
              </w:rPr>
              <w:t xml:space="preserve"> Κόστος</w:t>
            </w:r>
          </w:p>
        </w:tc>
        <w:tc>
          <w:tcPr>
            <w:tcW w:w="872" w:type="dxa"/>
            <w:shd w:val="clear" w:color="auto" w:fill="auto"/>
            <w:vAlign w:val="center"/>
          </w:tcPr>
          <w:p w:rsidR="006C1442" w:rsidRDefault="0010464A">
            <w:pPr>
              <w:spacing w:before="60" w:beforeAutospacing="0"/>
              <w:jc w:val="center"/>
              <w:rPr>
                <w:rFonts w:ascii="Tahoma" w:hAnsi="Tahoma" w:cs="Tahoma"/>
                <w:sz w:val="15"/>
                <w:szCs w:val="15"/>
              </w:rPr>
            </w:pPr>
            <w:r>
              <w:rPr>
                <w:rFonts w:ascii="Tahoma" w:hAnsi="Tahoma" w:cs="Tahoma"/>
                <w:sz w:val="15"/>
                <w:szCs w:val="15"/>
              </w:rPr>
              <w:t>Μονάδα Μέτρησης</w:t>
            </w:r>
          </w:p>
        </w:tc>
        <w:tc>
          <w:tcPr>
            <w:tcW w:w="1219" w:type="dxa"/>
            <w:shd w:val="clear" w:color="auto" w:fill="auto"/>
            <w:vAlign w:val="center"/>
          </w:tcPr>
          <w:p w:rsidR="006C1442" w:rsidRDefault="0010464A">
            <w:pPr>
              <w:spacing w:before="60" w:beforeAutospacing="0"/>
              <w:jc w:val="center"/>
              <w:rPr>
                <w:rFonts w:ascii="Tahoma" w:hAnsi="Tahoma" w:cs="Tahoma"/>
                <w:sz w:val="15"/>
                <w:szCs w:val="15"/>
              </w:rPr>
            </w:pPr>
            <w:r>
              <w:rPr>
                <w:rFonts w:ascii="Tahoma" w:hAnsi="Tahoma" w:cs="Tahoma"/>
                <w:sz w:val="15"/>
                <w:szCs w:val="15"/>
              </w:rPr>
              <w:t>Συνολικός  Αριθμός Μονάδων</w:t>
            </w:r>
          </w:p>
        </w:tc>
        <w:tc>
          <w:tcPr>
            <w:tcW w:w="1204" w:type="dxa"/>
            <w:shd w:val="clear" w:color="auto" w:fill="auto"/>
            <w:vAlign w:val="center"/>
          </w:tcPr>
          <w:p w:rsidR="006C1442" w:rsidRDefault="0010464A">
            <w:pPr>
              <w:spacing w:before="60" w:beforeAutospacing="0"/>
              <w:ind w:left="-45" w:right="-99"/>
              <w:jc w:val="center"/>
              <w:rPr>
                <w:rFonts w:ascii="Tahoma" w:hAnsi="Tahoma" w:cs="Tahoma"/>
                <w:sz w:val="15"/>
                <w:szCs w:val="15"/>
              </w:rPr>
            </w:pPr>
            <w:r>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rsidR="006C1442" w:rsidRDefault="006C1442">
            <w:pPr>
              <w:spacing w:before="60" w:beforeAutospacing="0"/>
              <w:jc w:val="center"/>
              <w:rPr>
                <w:rFonts w:ascii="Tahoma" w:hAnsi="Tahoma" w:cs="Tahoma"/>
                <w:sz w:val="15"/>
                <w:szCs w:val="15"/>
              </w:rPr>
            </w:pPr>
          </w:p>
        </w:tc>
        <w:tc>
          <w:tcPr>
            <w:tcW w:w="1578" w:type="dxa"/>
            <w:shd w:val="clear" w:color="auto" w:fill="BFBFBF" w:themeFill="background1" w:themeFillShade="BF"/>
            <w:vAlign w:val="center"/>
          </w:tcPr>
          <w:p w:rsidR="006C1442" w:rsidRDefault="006C1442">
            <w:pPr>
              <w:spacing w:before="60" w:beforeAutospacing="0"/>
              <w:jc w:val="center"/>
              <w:rPr>
                <w:rFonts w:ascii="Tahoma" w:hAnsi="Tahoma" w:cs="Tahoma"/>
                <w:sz w:val="15"/>
                <w:szCs w:val="15"/>
              </w:rPr>
            </w:pPr>
          </w:p>
        </w:tc>
      </w:tr>
      <w:tr w:rsidR="006C144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shd w:val="clear" w:color="auto" w:fill="auto"/>
            <w:vAlign w:val="center"/>
          </w:tcPr>
          <w:p w:rsidR="006C1442" w:rsidRDefault="006C1442">
            <w:pPr>
              <w:spacing w:before="60" w:beforeAutospacing="0"/>
              <w:jc w:val="left"/>
              <w:rPr>
                <w:rFonts w:ascii="Tahoma" w:hAnsi="Tahoma" w:cs="Tahoma"/>
                <w:b/>
                <w:bCs/>
                <w:sz w:val="15"/>
                <w:szCs w:val="15"/>
              </w:rPr>
            </w:pPr>
          </w:p>
        </w:tc>
        <w:tc>
          <w:tcPr>
            <w:tcW w:w="3549" w:type="dxa"/>
            <w:shd w:val="clear" w:color="auto" w:fill="auto"/>
            <w:vAlign w:val="center"/>
          </w:tcPr>
          <w:p w:rsidR="006C1442" w:rsidRDefault="0010464A">
            <w:pPr>
              <w:spacing w:before="60" w:beforeAutospacing="0"/>
              <w:jc w:val="left"/>
              <w:rPr>
                <w:rFonts w:ascii="Tahoma" w:hAnsi="Tahoma" w:cs="Tahoma"/>
                <w:sz w:val="15"/>
                <w:szCs w:val="15"/>
              </w:rPr>
            </w:pPr>
            <w:r>
              <w:rPr>
                <w:rFonts w:ascii="Tahoma" w:hAnsi="Tahoma" w:cs="Tahoma"/>
                <w:sz w:val="15"/>
                <w:szCs w:val="15"/>
              </w:rPr>
              <w:t>(+)</w:t>
            </w:r>
          </w:p>
        </w:tc>
        <w:tc>
          <w:tcPr>
            <w:tcW w:w="1418" w:type="dxa"/>
            <w:shd w:val="clear" w:color="auto" w:fill="auto"/>
            <w:noWrap/>
            <w:vAlign w:val="center"/>
          </w:tcPr>
          <w:p w:rsidR="006C1442" w:rsidRDefault="006C1442">
            <w:pPr>
              <w:spacing w:before="60" w:beforeAutospacing="0"/>
              <w:jc w:val="center"/>
              <w:rPr>
                <w:rFonts w:ascii="Tahoma" w:hAnsi="Tahoma" w:cs="Tahoma"/>
                <w:sz w:val="15"/>
                <w:szCs w:val="15"/>
              </w:rPr>
            </w:pPr>
          </w:p>
        </w:tc>
        <w:tc>
          <w:tcPr>
            <w:tcW w:w="1937" w:type="dxa"/>
            <w:shd w:val="clear" w:color="auto" w:fill="auto"/>
            <w:noWrap/>
            <w:vAlign w:val="center"/>
          </w:tcPr>
          <w:p w:rsidR="006C1442" w:rsidRDefault="006C1442">
            <w:pPr>
              <w:spacing w:before="60" w:beforeAutospacing="0"/>
              <w:jc w:val="center"/>
              <w:rPr>
                <w:rFonts w:ascii="Tahoma" w:hAnsi="Tahoma" w:cs="Tahoma"/>
                <w:sz w:val="15"/>
                <w:szCs w:val="15"/>
              </w:rPr>
            </w:pPr>
          </w:p>
        </w:tc>
        <w:tc>
          <w:tcPr>
            <w:tcW w:w="1013" w:type="dxa"/>
            <w:shd w:val="clear" w:color="auto" w:fill="auto"/>
            <w:vAlign w:val="center"/>
          </w:tcPr>
          <w:p w:rsidR="006C1442" w:rsidRDefault="006C1442">
            <w:pPr>
              <w:spacing w:before="60" w:beforeAutospacing="0"/>
              <w:jc w:val="center"/>
              <w:rPr>
                <w:rFonts w:ascii="Tahoma" w:hAnsi="Tahoma" w:cs="Tahoma"/>
                <w:sz w:val="15"/>
                <w:szCs w:val="15"/>
                <w:highlight w:val="yellow"/>
              </w:rPr>
            </w:pPr>
          </w:p>
        </w:tc>
        <w:tc>
          <w:tcPr>
            <w:tcW w:w="872" w:type="dxa"/>
            <w:shd w:val="clear" w:color="auto" w:fill="auto"/>
            <w:vAlign w:val="center"/>
          </w:tcPr>
          <w:p w:rsidR="006C1442" w:rsidRDefault="006C1442">
            <w:pPr>
              <w:spacing w:before="60" w:beforeAutospacing="0"/>
              <w:jc w:val="center"/>
              <w:rPr>
                <w:rFonts w:ascii="Tahoma" w:hAnsi="Tahoma" w:cs="Tahoma"/>
                <w:sz w:val="15"/>
                <w:szCs w:val="15"/>
                <w:highlight w:val="yellow"/>
              </w:rPr>
            </w:pPr>
          </w:p>
        </w:tc>
        <w:tc>
          <w:tcPr>
            <w:tcW w:w="1219" w:type="dxa"/>
            <w:shd w:val="clear" w:color="auto" w:fill="auto"/>
            <w:vAlign w:val="center"/>
          </w:tcPr>
          <w:p w:rsidR="006C1442" w:rsidRDefault="006C1442">
            <w:pPr>
              <w:spacing w:before="60" w:beforeAutospacing="0"/>
              <w:jc w:val="center"/>
              <w:rPr>
                <w:rFonts w:ascii="Tahoma" w:hAnsi="Tahoma" w:cs="Tahoma"/>
                <w:sz w:val="15"/>
                <w:szCs w:val="15"/>
                <w:highlight w:val="yellow"/>
              </w:rPr>
            </w:pPr>
          </w:p>
        </w:tc>
        <w:tc>
          <w:tcPr>
            <w:tcW w:w="1204" w:type="dxa"/>
            <w:shd w:val="clear" w:color="auto" w:fill="auto"/>
            <w:vAlign w:val="center"/>
          </w:tcPr>
          <w:p w:rsidR="006C1442" w:rsidRDefault="006C1442">
            <w:pPr>
              <w:spacing w:before="60" w:beforeAutospacing="0"/>
              <w:jc w:val="center"/>
              <w:rPr>
                <w:rFonts w:ascii="Tahoma" w:hAnsi="Tahoma" w:cs="Tahoma"/>
                <w:sz w:val="15"/>
                <w:szCs w:val="15"/>
                <w:highlight w:val="yellow"/>
              </w:rPr>
            </w:pPr>
          </w:p>
        </w:tc>
        <w:tc>
          <w:tcPr>
            <w:tcW w:w="1815" w:type="dxa"/>
            <w:shd w:val="clear" w:color="auto" w:fill="auto"/>
            <w:vAlign w:val="center"/>
          </w:tcPr>
          <w:p w:rsidR="006C1442" w:rsidRDefault="006C1442">
            <w:pPr>
              <w:spacing w:before="60" w:beforeAutospacing="0"/>
              <w:jc w:val="center"/>
              <w:rPr>
                <w:rFonts w:ascii="Tahoma" w:hAnsi="Tahoma" w:cs="Tahoma"/>
                <w:sz w:val="15"/>
                <w:szCs w:val="15"/>
              </w:rPr>
            </w:pPr>
          </w:p>
        </w:tc>
        <w:tc>
          <w:tcPr>
            <w:tcW w:w="1578" w:type="dxa"/>
            <w:shd w:val="clear" w:color="auto" w:fill="auto"/>
            <w:vAlign w:val="center"/>
          </w:tcPr>
          <w:p w:rsidR="006C1442" w:rsidRDefault="006C1442">
            <w:pPr>
              <w:spacing w:before="60" w:beforeAutospacing="0"/>
              <w:jc w:val="center"/>
              <w:rPr>
                <w:rFonts w:ascii="Tahoma" w:hAnsi="Tahoma" w:cs="Tahoma"/>
                <w:sz w:val="15"/>
                <w:szCs w:val="15"/>
              </w:rPr>
            </w:pPr>
          </w:p>
        </w:tc>
      </w:tr>
      <w:tr w:rsidR="006C144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shd w:val="clear" w:color="auto" w:fill="auto"/>
            <w:vAlign w:val="center"/>
          </w:tcPr>
          <w:p w:rsidR="006C1442" w:rsidRDefault="0010464A">
            <w:pPr>
              <w:spacing w:before="60" w:beforeAutospacing="0"/>
              <w:jc w:val="left"/>
              <w:rPr>
                <w:rFonts w:ascii="Tahoma" w:hAnsi="Tahoma" w:cs="Tahoma"/>
                <w:bCs/>
                <w:sz w:val="15"/>
                <w:szCs w:val="15"/>
              </w:rPr>
            </w:pPr>
            <w:r>
              <w:rPr>
                <w:rFonts w:ascii="Tahoma" w:hAnsi="Tahoma" w:cs="Tahoma"/>
                <w:bCs/>
                <w:sz w:val="15"/>
                <w:szCs w:val="15"/>
              </w:rPr>
              <w:t>Β.1.1</w:t>
            </w:r>
          </w:p>
        </w:tc>
        <w:tc>
          <w:tcPr>
            <w:tcW w:w="3549" w:type="dxa"/>
            <w:shd w:val="clear" w:color="auto" w:fill="auto"/>
            <w:vAlign w:val="center"/>
          </w:tcPr>
          <w:p w:rsidR="006C1442" w:rsidRDefault="0010464A">
            <w:pPr>
              <w:spacing w:before="60" w:beforeAutospacing="0"/>
              <w:ind w:right="178"/>
              <w:jc w:val="left"/>
              <w:rPr>
                <w:rFonts w:ascii="Tahoma" w:hAnsi="Tahoma" w:cs="Tahoma"/>
                <w:bCs/>
                <w:sz w:val="15"/>
                <w:szCs w:val="15"/>
              </w:rPr>
            </w:pPr>
            <w:r>
              <w:rPr>
                <w:rFonts w:ascii="Tahoma" w:hAnsi="Tahoma" w:cs="Tahoma"/>
                <w:bCs/>
                <w:sz w:val="15"/>
                <w:szCs w:val="15"/>
              </w:rPr>
              <w:t>ΔΑΠΑΝΕΣ βάσει ΜΟΝΑΔΙΑΙΟΥ ΚΟΣΤΟΥΣ -Άμεσες Δαπάνες προσωπικού</w:t>
            </w:r>
          </w:p>
        </w:tc>
        <w:tc>
          <w:tcPr>
            <w:tcW w:w="1418" w:type="dxa"/>
            <w:shd w:val="clear" w:color="auto" w:fill="auto"/>
            <w:noWrap/>
            <w:vAlign w:val="center"/>
          </w:tcPr>
          <w:p w:rsidR="006C1442" w:rsidRDefault="006C1442">
            <w:pPr>
              <w:spacing w:before="60" w:beforeAutospacing="0"/>
              <w:jc w:val="center"/>
              <w:rPr>
                <w:rFonts w:ascii="Tahoma" w:hAnsi="Tahoma" w:cs="Tahoma"/>
                <w:sz w:val="15"/>
                <w:szCs w:val="15"/>
              </w:rPr>
            </w:pPr>
          </w:p>
        </w:tc>
        <w:tc>
          <w:tcPr>
            <w:tcW w:w="1937" w:type="dxa"/>
            <w:shd w:val="clear" w:color="auto" w:fill="auto"/>
            <w:noWrap/>
            <w:vAlign w:val="center"/>
          </w:tcPr>
          <w:p w:rsidR="006C1442" w:rsidRDefault="006C1442">
            <w:pPr>
              <w:spacing w:before="60" w:beforeAutospacing="0"/>
              <w:jc w:val="center"/>
              <w:rPr>
                <w:rFonts w:ascii="Tahoma" w:hAnsi="Tahoma" w:cs="Tahoma"/>
                <w:sz w:val="15"/>
                <w:szCs w:val="15"/>
              </w:rPr>
            </w:pPr>
          </w:p>
        </w:tc>
        <w:tc>
          <w:tcPr>
            <w:tcW w:w="1013" w:type="dxa"/>
            <w:shd w:val="clear" w:color="auto" w:fill="BFBFBF" w:themeFill="background1" w:themeFillShade="BF"/>
            <w:vAlign w:val="center"/>
          </w:tcPr>
          <w:p w:rsidR="006C1442" w:rsidRDefault="006C1442">
            <w:pPr>
              <w:spacing w:before="60" w:beforeAutospacing="0"/>
              <w:jc w:val="center"/>
              <w:rPr>
                <w:rFonts w:ascii="Tahoma" w:hAnsi="Tahoma" w:cs="Tahoma"/>
                <w:sz w:val="15"/>
                <w:szCs w:val="15"/>
              </w:rPr>
            </w:pPr>
          </w:p>
        </w:tc>
        <w:tc>
          <w:tcPr>
            <w:tcW w:w="872" w:type="dxa"/>
            <w:shd w:val="clear" w:color="auto" w:fill="BFBFBF" w:themeFill="background1" w:themeFillShade="BF"/>
            <w:vAlign w:val="center"/>
          </w:tcPr>
          <w:p w:rsidR="006C1442" w:rsidRDefault="006C1442">
            <w:pPr>
              <w:spacing w:before="60" w:beforeAutospacing="0"/>
              <w:jc w:val="center"/>
              <w:rPr>
                <w:rFonts w:ascii="Tahoma" w:hAnsi="Tahoma" w:cs="Tahoma"/>
                <w:sz w:val="15"/>
                <w:szCs w:val="15"/>
              </w:rPr>
            </w:pPr>
          </w:p>
        </w:tc>
        <w:tc>
          <w:tcPr>
            <w:tcW w:w="1219" w:type="dxa"/>
            <w:shd w:val="clear" w:color="auto" w:fill="BFBFBF" w:themeFill="background1" w:themeFillShade="BF"/>
            <w:vAlign w:val="center"/>
          </w:tcPr>
          <w:p w:rsidR="006C1442" w:rsidRDefault="006C1442">
            <w:pPr>
              <w:spacing w:before="60" w:beforeAutospacing="0"/>
              <w:jc w:val="center"/>
              <w:rPr>
                <w:rFonts w:ascii="Tahoma" w:hAnsi="Tahoma" w:cs="Tahoma"/>
                <w:sz w:val="15"/>
                <w:szCs w:val="15"/>
              </w:rPr>
            </w:pPr>
          </w:p>
        </w:tc>
        <w:tc>
          <w:tcPr>
            <w:tcW w:w="1204" w:type="dxa"/>
            <w:shd w:val="clear" w:color="auto" w:fill="BFBFBF" w:themeFill="background1" w:themeFillShade="BF"/>
            <w:vAlign w:val="center"/>
          </w:tcPr>
          <w:p w:rsidR="006C1442" w:rsidRDefault="006C1442">
            <w:pPr>
              <w:spacing w:before="60" w:beforeAutospacing="0"/>
              <w:jc w:val="center"/>
              <w:rPr>
                <w:rFonts w:ascii="Tahoma" w:hAnsi="Tahoma" w:cs="Tahoma"/>
                <w:sz w:val="15"/>
                <w:szCs w:val="15"/>
              </w:rPr>
            </w:pPr>
          </w:p>
        </w:tc>
        <w:tc>
          <w:tcPr>
            <w:tcW w:w="1815" w:type="dxa"/>
            <w:shd w:val="clear" w:color="auto" w:fill="BFBFBF" w:themeFill="background1" w:themeFillShade="BF"/>
            <w:vAlign w:val="center"/>
          </w:tcPr>
          <w:p w:rsidR="006C1442" w:rsidRDefault="006C1442">
            <w:pPr>
              <w:spacing w:before="60" w:beforeAutospacing="0"/>
              <w:jc w:val="center"/>
              <w:rPr>
                <w:rFonts w:ascii="Tahoma" w:hAnsi="Tahoma" w:cs="Tahoma"/>
                <w:sz w:val="15"/>
                <w:szCs w:val="15"/>
              </w:rPr>
            </w:pPr>
          </w:p>
        </w:tc>
        <w:tc>
          <w:tcPr>
            <w:tcW w:w="1578" w:type="dxa"/>
            <w:shd w:val="clear" w:color="auto" w:fill="BFBFBF" w:themeFill="background1" w:themeFillShade="BF"/>
            <w:vAlign w:val="center"/>
          </w:tcPr>
          <w:p w:rsidR="006C1442" w:rsidRDefault="006C1442">
            <w:pPr>
              <w:spacing w:before="60" w:beforeAutospacing="0"/>
              <w:jc w:val="center"/>
              <w:rPr>
                <w:rFonts w:ascii="Tahoma" w:hAnsi="Tahoma" w:cs="Tahoma"/>
                <w:sz w:val="15"/>
                <w:szCs w:val="15"/>
              </w:rPr>
            </w:pPr>
          </w:p>
        </w:tc>
      </w:tr>
      <w:tr w:rsidR="006C144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shd w:val="clear" w:color="auto" w:fill="auto"/>
            <w:vAlign w:val="center"/>
          </w:tcPr>
          <w:p w:rsidR="006C1442" w:rsidRDefault="006C1442">
            <w:pPr>
              <w:spacing w:before="60" w:beforeAutospacing="0"/>
              <w:jc w:val="left"/>
              <w:rPr>
                <w:rFonts w:ascii="Tahoma" w:hAnsi="Tahoma" w:cs="Tahoma"/>
                <w:b/>
                <w:bCs/>
                <w:sz w:val="15"/>
                <w:szCs w:val="15"/>
              </w:rPr>
            </w:pPr>
          </w:p>
        </w:tc>
        <w:tc>
          <w:tcPr>
            <w:tcW w:w="3549" w:type="dxa"/>
            <w:shd w:val="clear" w:color="auto" w:fill="auto"/>
            <w:vAlign w:val="center"/>
          </w:tcPr>
          <w:p w:rsidR="006C1442" w:rsidRDefault="0010464A">
            <w:pPr>
              <w:spacing w:before="60" w:beforeAutospacing="0"/>
              <w:jc w:val="left"/>
              <w:rPr>
                <w:rFonts w:ascii="Tahoma" w:hAnsi="Tahoma" w:cs="Tahoma"/>
                <w:sz w:val="15"/>
                <w:szCs w:val="15"/>
              </w:rPr>
            </w:pPr>
            <w:r>
              <w:rPr>
                <w:rFonts w:ascii="Tahoma" w:hAnsi="Tahoma" w:cs="Tahoma"/>
                <w:sz w:val="15"/>
                <w:szCs w:val="15"/>
              </w:rPr>
              <w:t>(+)</w:t>
            </w:r>
          </w:p>
        </w:tc>
        <w:tc>
          <w:tcPr>
            <w:tcW w:w="1418" w:type="dxa"/>
            <w:shd w:val="clear" w:color="auto" w:fill="auto"/>
            <w:noWrap/>
            <w:vAlign w:val="center"/>
          </w:tcPr>
          <w:p w:rsidR="006C1442" w:rsidRDefault="006C1442">
            <w:pPr>
              <w:spacing w:before="60" w:beforeAutospacing="0"/>
              <w:jc w:val="center"/>
              <w:rPr>
                <w:rFonts w:ascii="Tahoma" w:hAnsi="Tahoma" w:cs="Tahoma"/>
                <w:sz w:val="15"/>
                <w:szCs w:val="15"/>
              </w:rPr>
            </w:pPr>
          </w:p>
        </w:tc>
        <w:tc>
          <w:tcPr>
            <w:tcW w:w="1937" w:type="dxa"/>
            <w:shd w:val="clear" w:color="auto" w:fill="auto"/>
            <w:noWrap/>
            <w:vAlign w:val="center"/>
          </w:tcPr>
          <w:p w:rsidR="006C1442" w:rsidRDefault="006C1442">
            <w:pPr>
              <w:spacing w:before="60" w:beforeAutospacing="0"/>
              <w:jc w:val="center"/>
              <w:rPr>
                <w:rFonts w:ascii="Tahoma" w:hAnsi="Tahoma" w:cs="Tahoma"/>
                <w:sz w:val="15"/>
                <w:szCs w:val="15"/>
              </w:rPr>
            </w:pPr>
          </w:p>
        </w:tc>
        <w:tc>
          <w:tcPr>
            <w:tcW w:w="1013" w:type="dxa"/>
            <w:shd w:val="clear" w:color="auto" w:fill="auto"/>
            <w:vAlign w:val="center"/>
          </w:tcPr>
          <w:p w:rsidR="006C1442" w:rsidRDefault="006C1442">
            <w:pPr>
              <w:spacing w:before="60" w:beforeAutospacing="0"/>
              <w:jc w:val="center"/>
              <w:rPr>
                <w:rFonts w:ascii="Tahoma" w:hAnsi="Tahoma" w:cs="Tahoma"/>
                <w:sz w:val="15"/>
                <w:szCs w:val="15"/>
              </w:rPr>
            </w:pPr>
          </w:p>
        </w:tc>
        <w:tc>
          <w:tcPr>
            <w:tcW w:w="872" w:type="dxa"/>
            <w:shd w:val="clear" w:color="auto" w:fill="auto"/>
            <w:vAlign w:val="center"/>
          </w:tcPr>
          <w:p w:rsidR="006C1442" w:rsidRDefault="006C1442">
            <w:pPr>
              <w:spacing w:before="60" w:beforeAutospacing="0"/>
              <w:jc w:val="center"/>
              <w:rPr>
                <w:rFonts w:ascii="Tahoma" w:hAnsi="Tahoma" w:cs="Tahoma"/>
                <w:sz w:val="15"/>
                <w:szCs w:val="15"/>
              </w:rPr>
            </w:pPr>
          </w:p>
        </w:tc>
        <w:tc>
          <w:tcPr>
            <w:tcW w:w="1219" w:type="dxa"/>
            <w:shd w:val="clear" w:color="auto" w:fill="auto"/>
            <w:vAlign w:val="center"/>
          </w:tcPr>
          <w:p w:rsidR="006C1442" w:rsidRDefault="006C1442">
            <w:pPr>
              <w:spacing w:before="60" w:beforeAutospacing="0"/>
              <w:jc w:val="center"/>
              <w:rPr>
                <w:rFonts w:ascii="Tahoma" w:hAnsi="Tahoma" w:cs="Tahoma"/>
                <w:sz w:val="15"/>
                <w:szCs w:val="15"/>
              </w:rPr>
            </w:pPr>
          </w:p>
        </w:tc>
        <w:tc>
          <w:tcPr>
            <w:tcW w:w="1204" w:type="dxa"/>
            <w:shd w:val="clear" w:color="auto" w:fill="auto"/>
            <w:vAlign w:val="center"/>
          </w:tcPr>
          <w:p w:rsidR="006C1442" w:rsidRDefault="006C1442">
            <w:pPr>
              <w:spacing w:before="60" w:beforeAutospacing="0"/>
              <w:jc w:val="center"/>
              <w:rPr>
                <w:rFonts w:ascii="Tahoma" w:hAnsi="Tahoma" w:cs="Tahoma"/>
                <w:sz w:val="15"/>
                <w:szCs w:val="15"/>
              </w:rPr>
            </w:pPr>
          </w:p>
        </w:tc>
        <w:tc>
          <w:tcPr>
            <w:tcW w:w="1815" w:type="dxa"/>
            <w:shd w:val="clear" w:color="auto" w:fill="auto"/>
            <w:vAlign w:val="center"/>
          </w:tcPr>
          <w:p w:rsidR="006C1442" w:rsidRDefault="006C1442">
            <w:pPr>
              <w:spacing w:before="60" w:beforeAutospacing="0"/>
              <w:jc w:val="center"/>
              <w:rPr>
                <w:rFonts w:ascii="Tahoma" w:hAnsi="Tahoma" w:cs="Tahoma"/>
                <w:sz w:val="15"/>
                <w:szCs w:val="15"/>
              </w:rPr>
            </w:pPr>
          </w:p>
        </w:tc>
        <w:tc>
          <w:tcPr>
            <w:tcW w:w="1578" w:type="dxa"/>
            <w:shd w:val="clear" w:color="auto" w:fill="auto"/>
            <w:vAlign w:val="center"/>
          </w:tcPr>
          <w:p w:rsidR="006C1442" w:rsidRDefault="0010464A">
            <w:pPr>
              <w:spacing w:before="60" w:beforeAutospacing="0"/>
              <w:jc w:val="left"/>
              <w:rPr>
                <w:rFonts w:ascii="Tahoma" w:hAnsi="Tahoma" w:cs="Tahoma"/>
                <w:sz w:val="15"/>
                <w:szCs w:val="15"/>
              </w:rPr>
            </w:pPr>
            <w:r>
              <w:rPr>
                <w:rFonts w:ascii="Tahoma" w:hAnsi="Tahoma" w:cs="Tahoma"/>
                <w:sz w:val="15"/>
                <w:szCs w:val="15"/>
              </w:rPr>
              <w:t xml:space="preserve"> </w:t>
            </w:r>
          </w:p>
        </w:tc>
      </w:tr>
      <w:tr w:rsidR="006C144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shd w:val="clear" w:color="auto" w:fill="auto"/>
            <w:vAlign w:val="center"/>
          </w:tcPr>
          <w:p w:rsidR="006C1442" w:rsidRDefault="0010464A">
            <w:pPr>
              <w:spacing w:before="60" w:beforeAutospacing="0"/>
              <w:jc w:val="left"/>
              <w:rPr>
                <w:rFonts w:ascii="Tahoma" w:hAnsi="Tahoma" w:cs="Tahoma"/>
                <w:b/>
                <w:bCs/>
                <w:sz w:val="15"/>
                <w:szCs w:val="15"/>
              </w:rPr>
            </w:pPr>
            <w:r>
              <w:rPr>
                <w:rFonts w:ascii="Tahoma" w:hAnsi="Tahoma" w:cs="Tahoma"/>
                <w:b/>
                <w:bCs/>
                <w:sz w:val="15"/>
                <w:szCs w:val="15"/>
              </w:rPr>
              <w:t>Β.2</w:t>
            </w:r>
          </w:p>
        </w:tc>
        <w:tc>
          <w:tcPr>
            <w:tcW w:w="3549" w:type="dxa"/>
            <w:shd w:val="clear" w:color="auto" w:fill="auto"/>
            <w:vAlign w:val="center"/>
          </w:tcPr>
          <w:p w:rsidR="006C1442" w:rsidRDefault="0010464A">
            <w:pPr>
              <w:spacing w:before="60" w:beforeAutospacing="0"/>
              <w:jc w:val="left"/>
              <w:rPr>
                <w:rFonts w:ascii="Tahoma" w:hAnsi="Tahoma" w:cs="Tahoma"/>
                <w:b/>
                <w:bCs/>
                <w:sz w:val="15"/>
                <w:szCs w:val="15"/>
              </w:rPr>
            </w:pPr>
            <w:r>
              <w:rPr>
                <w:rFonts w:ascii="Tahoma" w:hAnsi="Tahoma" w:cs="Tahoma"/>
                <w:b/>
                <w:bCs/>
                <w:sz w:val="15"/>
                <w:szCs w:val="15"/>
              </w:rPr>
              <w:t>ΔΑΠΑΝΕΣ βάσει  ΚΑΤ’ ΑΠΟΚΟΠΗ ΠΟΣΟΥ (</w:t>
            </w:r>
            <w:proofErr w:type="spellStart"/>
            <w:r>
              <w:rPr>
                <w:rFonts w:ascii="Tahoma" w:hAnsi="Tahoma" w:cs="Tahoma"/>
                <w:b/>
                <w:bCs/>
                <w:sz w:val="15"/>
                <w:szCs w:val="15"/>
              </w:rPr>
              <w:t>Lump</w:t>
            </w:r>
            <w:proofErr w:type="spellEnd"/>
            <w:r>
              <w:rPr>
                <w:rFonts w:ascii="Tahoma" w:hAnsi="Tahoma" w:cs="Tahoma"/>
                <w:b/>
                <w:bCs/>
                <w:sz w:val="15"/>
                <w:szCs w:val="15"/>
              </w:rPr>
              <w:t xml:space="preserve"> Sum)</w:t>
            </w:r>
          </w:p>
        </w:tc>
        <w:tc>
          <w:tcPr>
            <w:tcW w:w="1418" w:type="dxa"/>
            <w:shd w:val="clear" w:color="auto" w:fill="auto"/>
            <w:noWrap/>
            <w:vAlign w:val="center"/>
          </w:tcPr>
          <w:p w:rsidR="006C1442" w:rsidRDefault="006C1442">
            <w:pPr>
              <w:spacing w:before="60" w:beforeAutospacing="0"/>
              <w:jc w:val="center"/>
              <w:rPr>
                <w:rFonts w:ascii="Tahoma" w:hAnsi="Tahoma" w:cs="Tahoma"/>
                <w:b/>
                <w:bCs/>
                <w:sz w:val="15"/>
                <w:szCs w:val="15"/>
              </w:rPr>
            </w:pPr>
          </w:p>
        </w:tc>
        <w:tc>
          <w:tcPr>
            <w:tcW w:w="1937" w:type="dxa"/>
            <w:shd w:val="clear" w:color="auto" w:fill="auto"/>
            <w:noWrap/>
            <w:vAlign w:val="center"/>
          </w:tcPr>
          <w:p w:rsidR="006C1442" w:rsidRDefault="006C1442">
            <w:pPr>
              <w:spacing w:before="60" w:beforeAutospacing="0"/>
              <w:jc w:val="center"/>
              <w:rPr>
                <w:rFonts w:ascii="Tahoma" w:hAnsi="Tahoma" w:cs="Tahoma"/>
                <w:b/>
                <w:bCs/>
                <w:sz w:val="15"/>
                <w:szCs w:val="15"/>
              </w:rPr>
            </w:pPr>
          </w:p>
        </w:tc>
        <w:tc>
          <w:tcPr>
            <w:tcW w:w="4308" w:type="dxa"/>
            <w:gridSpan w:val="4"/>
            <w:shd w:val="clear" w:color="auto" w:fill="auto"/>
            <w:noWrap/>
            <w:vAlign w:val="center"/>
          </w:tcPr>
          <w:p w:rsidR="006C1442" w:rsidRDefault="0010464A">
            <w:pPr>
              <w:spacing w:before="60" w:beforeAutospacing="0"/>
              <w:jc w:val="center"/>
              <w:rPr>
                <w:rFonts w:ascii="Tahoma" w:hAnsi="Tahoma" w:cs="Tahoma"/>
                <w:sz w:val="15"/>
                <w:szCs w:val="15"/>
              </w:rPr>
            </w:pPr>
            <w:r>
              <w:rPr>
                <w:rFonts w:ascii="Tahoma" w:hAnsi="Tahoma" w:cs="Tahoma"/>
                <w:sz w:val="15"/>
                <w:szCs w:val="15"/>
              </w:rPr>
              <w:t>Σταθερό Ποσό</w:t>
            </w:r>
          </w:p>
        </w:tc>
        <w:tc>
          <w:tcPr>
            <w:tcW w:w="1815" w:type="dxa"/>
            <w:shd w:val="clear" w:color="auto" w:fill="BFBFBF" w:themeFill="background1" w:themeFillShade="BF"/>
            <w:vAlign w:val="center"/>
          </w:tcPr>
          <w:p w:rsidR="006C1442" w:rsidRDefault="006C1442">
            <w:pPr>
              <w:spacing w:before="60" w:beforeAutospacing="0"/>
              <w:jc w:val="center"/>
              <w:rPr>
                <w:rFonts w:ascii="Tahoma" w:hAnsi="Tahoma" w:cs="Tahoma"/>
                <w:sz w:val="15"/>
                <w:szCs w:val="15"/>
              </w:rPr>
            </w:pPr>
          </w:p>
        </w:tc>
        <w:tc>
          <w:tcPr>
            <w:tcW w:w="1578" w:type="dxa"/>
            <w:shd w:val="clear" w:color="auto" w:fill="BFBFBF" w:themeFill="background1" w:themeFillShade="BF"/>
            <w:vAlign w:val="center"/>
          </w:tcPr>
          <w:p w:rsidR="006C1442" w:rsidRDefault="006C1442">
            <w:pPr>
              <w:spacing w:before="60" w:beforeAutospacing="0"/>
              <w:jc w:val="center"/>
              <w:rPr>
                <w:rFonts w:ascii="Tahoma" w:hAnsi="Tahoma" w:cs="Tahoma"/>
                <w:sz w:val="15"/>
                <w:szCs w:val="15"/>
              </w:rPr>
            </w:pPr>
          </w:p>
        </w:tc>
      </w:tr>
      <w:tr w:rsidR="006C144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shd w:val="clear" w:color="auto" w:fill="auto"/>
            <w:vAlign w:val="center"/>
          </w:tcPr>
          <w:p w:rsidR="006C1442" w:rsidRDefault="006C1442">
            <w:pPr>
              <w:spacing w:before="60" w:beforeAutospacing="0"/>
              <w:jc w:val="left"/>
              <w:rPr>
                <w:rFonts w:ascii="Tahoma" w:hAnsi="Tahoma" w:cs="Tahoma"/>
                <w:b/>
                <w:bCs/>
                <w:sz w:val="15"/>
                <w:szCs w:val="15"/>
              </w:rPr>
            </w:pPr>
          </w:p>
        </w:tc>
        <w:tc>
          <w:tcPr>
            <w:tcW w:w="3549" w:type="dxa"/>
            <w:shd w:val="clear" w:color="auto" w:fill="auto"/>
            <w:vAlign w:val="center"/>
          </w:tcPr>
          <w:p w:rsidR="006C1442" w:rsidRDefault="0010464A">
            <w:pPr>
              <w:spacing w:before="60" w:beforeAutospacing="0"/>
              <w:jc w:val="left"/>
              <w:rPr>
                <w:rFonts w:ascii="Tahoma" w:hAnsi="Tahoma" w:cs="Tahoma"/>
                <w:sz w:val="15"/>
                <w:szCs w:val="15"/>
              </w:rPr>
            </w:pPr>
            <w:r>
              <w:rPr>
                <w:rFonts w:ascii="Tahoma" w:hAnsi="Tahoma" w:cs="Tahoma"/>
                <w:sz w:val="15"/>
                <w:szCs w:val="15"/>
              </w:rPr>
              <w:t>(+)</w:t>
            </w:r>
          </w:p>
        </w:tc>
        <w:tc>
          <w:tcPr>
            <w:tcW w:w="1418" w:type="dxa"/>
            <w:shd w:val="clear" w:color="auto" w:fill="auto"/>
            <w:noWrap/>
            <w:vAlign w:val="center"/>
          </w:tcPr>
          <w:p w:rsidR="006C1442" w:rsidRDefault="006C1442">
            <w:pPr>
              <w:spacing w:before="60" w:beforeAutospacing="0"/>
              <w:jc w:val="center"/>
              <w:rPr>
                <w:rFonts w:ascii="Tahoma" w:hAnsi="Tahoma" w:cs="Tahoma"/>
                <w:sz w:val="15"/>
                <w:szCs w:val="15"/>
              </w:rPr>
            </w:pPr>
          </w:p>
        </w:tc>
        <w:tc>
          <w:tcPr>
            <w:tcW w:w="1937" w:type="dxa"/>
            <w:shd w:val="clear" w:color="auto" w:fill="auto"/>
            <w:noWrap/>
            <w:vAlign w:val="center"/>
          </w:tcPr>
          <w:p w:rsidR="006C1442" w:rsidRDefault="006C1442">
            <w:pPr>
              <w:spacing w:before="60" w:beforeAutospacing="0"/>
              <w:jc w:val="center"/>
              <w:rPr>
                <w:rFonts w:ascii="Tahoma" w:hAnsi="Tahoma" w:cs="Tahoma"/>
                <w:sz w:val="15"/>
                <w:szCs w:val="15"/>
              </w:rPr>
            </w:pPr>
          </w:p>
        </w:tc>
        <w:tc>
          <w:tcPr>
            <w:tcW w:w="4308" w:type="dxa"/>
            <w:gridSpan w:val="4"/>
            <w:shd w:val="clear" w:color="auto" w:fill="auto"/>
            <w:vAlign w:val="center"/>
          </w:tcPr>
          <w:p w:rsidR="006C1442" w:rsidRDefault="006C1442">
            <w:pPr>
              <w:spacing w:before="60" w:beforeAutospacing="0"/>
              <w:jc w:val="center"/>
              <w:rPr>
                <w:rFonts w:ascii="Tahoma" w:hAnsi="Tahoma" w:cs="Tahoma"/>
                <w:sz w:val="15"/>
                <w:szCs w:val="15"/>
              </w:rPr>
            </w:pPr>
          </w:p>
        </w:tc>
        <w:tc>
          <w:tcPr>
            <w:tcW w:w="1815" w:type="dxa"/>
            <w:shd w:val="clear" w:color="auto" w:fill="auto"/>
            <w:vAlign w:val="center"/>
          </w:tcPr>
          <w:p w:rsidR="006C1442" w:rsidRDefault="006C1442">
            <w:pPr>
              <w:spacing w:before="60" w:beforeAutospacing="0"/>
              <w:jc w:val="center"/>
              <w:rPr>
                <w:rFonts w:ascii="Tahoma" w:hAnsi="Tahoma" w:cs="Tahoma"/>
                <w:sz w:val="15"/>
                <w:szCs w:val="15"/>
              </w:rPr>
            </w:pPr>
          </w:p>
        </w:tc>
        <w:tc>
          <w:tcPr>
            <w:tcW w:w="1578" w:type="dxa"/>
            <w:shd w:val="clear" w:color="auto" w:fill="auto"/>
            <w:vAlign w:val="center"/>
          </w:tcPr>
          <w:p w:rsidR="006C1442" w:rsidRDefault="006C1442">
            <w:pPr>
              <w:spacing w:before="60" w:beforeAutospacing="0"/>
              <w:jc w:val="center"/>
              <w:rPr>
                <w:rFonts w:ascii="Tahoma" w:hAnsi="Tahoma" w:cs="Tahoma"/>
                <w:sz w:val="15"/>
                <w:szCs w:val="15"/>
              </w:rPr>
            </w:pPr>
          </w:p>
        </w:tc>
      </w:tr>
      <w:tr w:rsidR="006C144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shd w:val="clear" w:color="auto" w:fill="auto"/>
            <w:vAlign w:val="center"/>
          </w:tcPr>
          <w:p w:rsidR="006C1442" w:rsidRDefault="0010464A">
            <w:pPr>
              <w:spacing w:before="60" w:beforeAutospacing="0"/>
              <w:jc w:val="left"/>
              <w:rPr>
                <w:rFonts w:ascii="Tahoma" w:hAnsi="Tahoma" w:cs="Tahoma"/>
                <w:b/>
                <w:bCs/>
                <w:sz w:val="15"/>
                <w:szCs w:val="15"/>
              </w:rPr>
            </w:pPr>
            <w:r>
              <w:rPr>
                <w:rFonts w:ascii="Tahoma" w:hAnsi="Tahoma" w:cs="Tahoma"/>
                <w:b/>
                <w:bCs/>
                <w:sz w:val="15"/>
                <w:szCs w:val="15"/>
              </w:rPr>
              <w:t>Β.3</w:t>
            </w:r>
          </w:p>
        </w:tc>
        <w:tc>
          <w:tcPr>
            <w:tcW w:w="3549" w:type="dxa"/>
            <w:shd w:val="clear" w:color="auto" w:fill="auto"/>
            <w:vAlign w:val="center"/>
          </w:tcPr>
          <w:p w:rsidR="006C1442" w:rsidRDefault="0010464A">
            <w:pPr>
              <w:spacing w:before="60" w:beforeAutospacing="0"/>
              <w:ind w:right="603"/>
              <w:jc w:val="left"/>
              <w:rPr>
                <w:rFonts w:ascii="Tahoma" w:hAnsi="Tahoma" w:cs="Tahoma"/>
                <w:b/>
                <w:bCs/>
                <w:sz w:val="15"/>
                <w:szCs w:val="15"/>
              </w:rPr>
            </w:pPr>
            <w:r>
              <w:rPr>
                <w:rFonts w:ascii="Tahoma" w:hAnsi="Tahoma" w:cs="Tahoma"/>
                <w:b/>
                <w:bCs/>
                <w:sz w:val="15"/>
                <w:szCs w:val="15"/>
              </w:rPr>
              <w:t>ΚΑΤ’ ΑΠΟΚΟΠΗ ΧΡΗΜΑΤΟΔΟΤΗΣΗ (</w:t>
            </w:r>
            <w:proofErr w:type="spellStart"/>
            <w:r>
              <w:rPr>
                <w:rFonts w:ascii="Tahoma" w:hAnsi="Tahoma" w:cs="Tahoma"/>
                <w:b/>
                <w:bCs/>
                <w:sz w:val="15"/>
                <w:szCs w:val="15"/>
              </w:rPr>
              <w:t>Flat</w:t>
            </w:r>
            <w:proofErr w:type="spellEnd"/>
            <w:r>
              <w:rPr>
                <w:rFonts w:ascii="Tahoma" w:hAnsi="Tahoma" w:cs="Tahoma"/>
                <w:b/>
                <w:bCs/>
                <w:sz w:val="15"/>
                <w:szCs w:val="15"/>
              </w:rPr>
              <w:t xml:space="preserve"> </w:t>
            </w:r>
            <w:proofErr w:type="spellStart"/>
            <w:r>
              <w:rPr>
                <w:rFonts w:ascii="Tahoma" w:hAnsi="Tahoma" w:cs="Tahoma"/>
                <w:b/>
                <w:bCs/>
                <w:sz w:val="15"/>
                <w:szCs w:val="15"/>
              </w:rPr>
              <w:t>Rate</w:t>
            </w:r>
            <w:proofErr w:type="spellEnd"/>
            <w:r>
              <w:rPr>
                <w:rFonts w:ascii="Tahoma" w:hAnsi="Tahoma" w:cs="Tahoma"/>
                <w:b/>
                <w:bCs/>
                <w:sz w:val="15"/>
                <w:szCs w:val="15"/>
              </w:rPr>
              <w:t xml:space="preserve"> </w:t>
            </w:r>
            <w:proofErr w:type="spellStart"/>
            <w:r>
              <w:rPr>
                <w:rFonts w:ascii="Tahoma" w:hAnsi="Tahoma" w:cs="Tahoma"/>
                <w:b/>
                <w:bCs/>
                <w:sz w:val="15"/>
                <w:szCs w:val="15"/>
              </w:rPr>
              <w:t>Financing</w:t>
            </w:r>
            <w:proofErr w:type="spellEnd"/>
            <w:r>
              <w:rPr>
                <w:rFonts w:ascii="Tahoma" w:hAnsi="Tahoma" w:cs="Tahoma"/>
                <w:b/>
                <w:bCs/>
                <w:sz w:val="15"/>
                <w:szCs w:val="15"/>
              </w:rPr>
              <w:t>)</w:t>
            </w:r>
          </w:p>
        </w:tc>
        <w:tc>
          <w:tcPr>
            <w:tcW w:w="1418" w:type="dxa"/>
            <w:shd w:val="clear" w:color="auto" w:fill="auto"/>
            <w:noWrap/>
            <w:vAlign w:val="center"/>
          </w:tcPr>
          <w:p w:rsidR="001F218C" w:rsidRPr="001F218C" w:rsidRDefault="001F218C" w:rsidP="001F218C">
            <w:pPr>
              <w:tabs>
                <w:tab w:val="left" w:pos="273"/>
              </w:tabs>
              <w:spacing w:before="0" w:beforeAutospacing="0"/>
              <w:jc w:val="center"/>
              <w:rPr>
                <w:rFonts w:ascii="Tahoma" w:hAnsi="Tahoma" w:cs="Tahoma"/>
                <w:b/>
                <w:color w:val="00B050"/>
              </w:rPr>
            </w:pPr>
            <w:r w:rsidRPr="001F218C">
              <w:rPr>
                <w:rFonts w:ascii="Tahoma" w:hAnsi="Tahoma" w:cs="Tahoma"/>
                <w:b/>
                <w:color w:val="00B050"/>
              </w:rPr>
              <w:t>ΣΥΜΠΛΗΡΩΣΗ ΣΥΝΟΛΙΚΟΥ ΠΟΣΟΥ</w:t>
            </w:r>
          </w:p>
          <w:p w:rsidR="006C1442" w:rsidRDefault="001F218C" w:rsidP="001F218C">
            <w:pPr>
              <w:spacing w:before="60" w:beforeAutospacing="0"/>
              <w:jc w:val="center"/>
              <w:rPr>
                <w:rFonts w:ascii="Tahoma" w:hAnsi="Tahoma" w:cs="Tahoma"/>
                <w:b/>
                <w:bCs/>
                <w:sz w:val="15"/>
                <w:szCs w:val="15"/>
              </w:rPr>
            </w:pP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ΤΕΧΝΙΚΟ ΠΑΡΑΡΤΗΜΑ ΥΛΟΠΟΙΗΣΗΣ</w:t>
            </w:r>
            <w:r>
              <w:rPr>
                <w:rFonts w:ascii="Tahoma" w:hAnsi="Tahoma" w:cs="Tahoma"/>
                <w:bCs/>
                <w:highlight w:val="yellow"/>
              </w:rPr>
              <w:t xml:space="preserve"> </w:t>
            </w:r>
            <w:r w:rsidRPr="001F218C">
              <w:rPr>
                <w:rFonts w:ascii="Tahoma" w:hAnsi="Tahoma" w:cs="Tahoma"/>
                <w:bCs/>
                <w:highlight w:val="yellow"/>
              </w:rPr>
              <w:t>ΥΠΟΕΡΓΟΥ ΙΔΙΑ ΜΕΣΑ</w:t>
            </w:r>
          </w:p>
        </w:tc>
        <w:tc>
          <w:tcPr>
            <w:tcW w:w="1937" w:type="dxa"/>
            <w:shd w:val="clear" w:color="auto" w:fill="auto"/>
            <w:noWrap/>
            <w:vAlign w:val="center"/>
          </w:tcPr>
          <w:p w:rsidR="001F218C" w:rsidRPr="001F218C" w:rsidRDefault="001F218C" w:rsidP="001F218C">
            <w:pPr>
              <w:tabs>
                <w:tab w:val="left" w:pos="273"/>
              </w:tabs>
              <w:spacing w:before="0" w:beforeAutospacing="0"/>
              <w:jc w:val="center"/>
              <w:rPr>
                <w:rFonts w:ascii="Tahoma" w:hAnsi="Tahoma" w:cs="Tahoma"/>
                <w:b/>
                <w:color w:val="00B050"/>
              </w:rPr>
            </w:pPr>
            <w:r w:rsidRPr="001F218C">
              <w:rPr>
                <w:rFonts w:ascii="Tahoma" w:hAnsi="Tahoma" w:cs="Tahoma"/>
                <w:b/>
                <w:color w:val="00B050"/>
              </w:rPr>
              <w:t>ΣΥΜΠΛΗΡΩΣΗ ΣΥΝΟΛΙΚΟΥ ΠΟΣΟΥ</w:t>
            </w:r>
          </w:p>
          <w:p w:rsidR="006C1442" w:rsidRDefault="001F218C" w:rsidP="001F218C">
            <w:pPr>
              <w:spacing w:before="60" w:beforeAutospacing="0"/>
              <w:jc w:val="center"/>
              <w:rPr>
                <w:rFonts w:ascii="Tahoma" w:hAnsi="Tahoma" w:cs="Tahoma"/>
                <w:b/>
                <w:bCs/>
                <w:sz w:val="15"/>
                <w:szCs w:val="15"/>
              </w:rPr>
            </w:pP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ΤΕΧΝΙΚΟ ΠΑΡΑΡΤΗΜΑ ΥΛΟΠΟΙΗΣΗΣ</w:t>
            </w:r>
            <w:r>
              <w:rPr>
                <w:rFonts w:ascii="Tahoma" w:hAnsi="Tahoma" w:cs="Tahoma"/>
                <w:bCs/>
                <w:highlight w:val="yellow"/>
              </w:rPr>
              <w:t xml:space="preserve"> </w:t>
            </w:r>
            <w:r w:rsidRPr="001F218C">
              <w:rPr>
                <w:rFonts w:ascii="Tahoma" w:hAnsi="Tahoma" w:cs="Tahoma"/>
                <w:bCs/>
                <w:highlight w:val="yellow"/>
              </w:rPr>
              <w:t>ΥΠΟΕΡΓΟΥ ΙΔΙΑ ΜΕΣΑ</w:t>
            </w:r>
          </w:p>
        </w:tc>
        <w:tc>
          <w:tcPr>
            <w:tcW w:w="4308" w:type="dxa"/>
            <w:gridSpan w:val="4"/>
            <w:shd w:val="clear" w:color="auto" w:fill="auto"/>
            <w:noWrap/>
            <w:vAlign w:val="center"/>
          </w:tcPr>
          <w:p w:rsidR="006C1442" w:rsidRDefault="006C1442">
            <w:pPr>
              <w:spacing w:before="60" w:beforeAutospacing="0"/>
              <w:jc w:val="center"/>
              <w:rPr>
                <w:rFonts w:ascii="Tahoma" w:hAnsi="Tahoma" w:cs="Tahoma"/>
                <w:sz w:val="15"/>
                <w:szCs w:val="15"/>
              </w:rPr>
            </w:pPr>
          </w:p>
        </w:tc>
        <w:tc>
          <w:tcPr>
            <w:tcW w:w="1815" w:type="dxa"/>
            <w:shd w:val="clear" w:color="auto" w:fill="BFBFBF" w:themeFill="background1" w:themeFillShade="BF"/>
            <w:vAlign w:val="center"/>
          </w:tcPr>
          <w:p w:rsidR="006C1442" w:rsidRDefault="006C1442">
            <w:pPr>
              <w:spacing w:before="60" w:beforeAutospacing="0"/>
              <w:jc w:val="center"/>
              <w:rPr>
                <w:rFonts w:ascii="Tahoma" w:hAnsi="Tahoma" w:cs="Tahoma"/>
                <w:sz w:val="15"/>
                <w:szCs w:val="15"/>
              </w:rPr>
            </w:pPr>
          </w:p>
        </w:tc>
        <w:tc>
          <w:tcPr>
            <w:tcW w:w="1578" w:type="dxa"/>
            <w:shd w:val="clear" w:color="auto" w:fill="BFBFBF" w:themeFill="background1" w:themeFillShade="BF"/>
            <w:vAlign w:val="center"/>
          </w:tcPr>
          <w:p w:rsidR="006C1442" w:rsidRDefault="006C1442">
            <w:pPr>
              <w:spacing w:before="60" w:beforeAutospacing="0"/>
              <w:jc w:val="center"/>
              <w:rPr>
                <w:rFonts w:ascii="Tahoma" w:hAnsi="Tahoma" w:cs="Tahoma"/>
                <w:sz w:val="15"/>
                <w:szCs w:val="15"/>
              </w:rPr>
            </w:pPr>
          </w:p>
        </w:tc>
      </w:tr>
      <w:tr w:rsidR="006C144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shd w:val="clear" w:color="auto" w:fill="auto"/>
            <w:vAlign w:val="center"/>
          </w:tcPr>
          <w:p w:rsidR="006C1442" w:rsidRDefault="0010464A">
            <w:pPr>
              <w:spacing w:before="60" w:beforeAutospacing="0"/>
              <w:jc w:val="left"/>
              <w:rPr>
                <w:rFonts w:ascii="Tahoma" w:hAnsi="Tahoma" w:cs="Tahoma"/>
                <w:sz w:val="15"/>
                <w:szCs w:val="15"/>
              </w:rPr>
            </w:pPr>
            <w:r>
              <w:rPr>
                <w:rFonts w:ascii="Tahoma" w:hAnsi="Tahoma" w:cs="Tahoma"/>
                <w:sz w:val="15"/>
                <w:szCs w:val="15"/>
              </w:rPr>
              <w:t>Β.3.1</w:t>
            </w:r>
          </w:p>
        </w:tc>
        <w:tc>
          <w:tcPr>
            <w:tcW w:w="3549" w:type="dxa"/>
            <w:shd w:val="clear" w:color="auto" w:fill="auto"/>
            <w:vAlign w:val="center"/>
          </w:tcPr>
          <w:p w:rsidR="006C1442" w:rsidRDefault="0010464A">
            <w:pPr>
              <w:spacing w:before="60" w:beforeAutospacing="0"/>
              <w:jc w:val="left"/>
              <w:rPr>
                <w:rFonts w:ascii="Tahoma" w:hAnsi="Tahoma" w:cs="Tahoma"/>
                <w:sz w:val="15"/>
                <w:szCs w:val="15"/>
              </w:rPr>
            </w:pPr>
            <w:r>
              <w:rPr>
                <w:rFonts w:ascii="Tahoma" w:hAnsi="Tahoma" w:cs="Tahoma"/>
                <w:sz w:val="15"/>
                <w:szCs w:val="15"/>
              </w:rPr>
              <w:t>Δαπάνες βάσει ποσοστού επί των επιλέξιμων άμεσων δαπανών προσωπικού (έως 40%)</w:t>
            </w:r>
          </w:p>
        </w:tc>
        <w:tc>
          <w:tcPr>
            <w:tcW w:w="1418" w:type="dxa"/>
            <w:shd w:val="clear" w:color="auto" w:fill="auto"/>
            <w:noWrap/>
            <w:vAlign w:val="center"/>
          </w:tcPr>
          <w:p w:rsidR="005A7DED" w:rsidRPr="001F218C" w:rsidRDefault="005A7DED" w:rsidP="005A7DED">
            <w:pPr>
              <w:tabs>
                <w:tab w:val="left" w:pos="273"/>
              </w:tabs>
              <w:spacing w:before="0" w:beforeAutospacing="0"/>
              <w:jc w:val="center"/>
              <w:rPr>
                <w:rFonts w:ascii="Tahoma" w:hAnsi="Tahoma" w:cs="Tahoma"/>
                <w:b/>
                <w:color w:val="00B050"/>
              </w:rPr>
            </w:pPr>
            <w:r w:rsidRPr="001F218C">
              <w:rPr>
                <w:rFonts w:ascii="Tahoma" w:hAnsi="Tahoma" w:cs="Tahoma"/>
                <w:b/>
                <w:color w:val="00B050"/>
              </w:rPr>
              <w:t>ΣΥΜΠΛΗΡΩΣΗ ΣΥΝΟΛΙΚΟΥ ΠΟΣΟΥ</w:t>
            </w:r>
          </w:p>
          <w:p w:rsidR="006C1442" w:rsidRDefault="005A7DED" w:rsidP="005A7DED">
            <w:pPr>
              <w:spacing w:before="60" w:beforeAutospacing="0"/>
              <w:jc w:val="center"/>
              <w:rPr>
                <w:rFonts w:ascii="Tahoma" w:hAnsi="Tahoma" w:cs="Tahoma"/>
                <w:sz w:val="15"/>
                <w:szCs w:val="15"/>
              </w:rPr>
            </w:pP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 xml:space="preserve">ΤΕΧΝΙΚΟ </w:t>
            </w:r>
            <w:r w:rsidRPr="001F218C">
              <w:rPr>
                <w:rFonts w:ascii="Tahoma" w:hAnsi="Tahoma" w:cs="Tahoma"/>
                <w:bCs/>
                <w:highlight w:val="yellow"/>
              </w:rPr>
              <w:lastRenderedPageBreak/>
              <w:t>ΠΑΡΑΡΤΗΜΑ ΥΛΟΠΟΙΗΣΗΣ</w:t>
            </w:r>
            <w:r>
              <w:rPr>
                <w:rFonts w:ascii="Tahoma" w:hAnsi="Tahoma" w:cs="Tahoma"/>
                <w:bCs/>
                <w:highlight w:val="yellow"/>
              </w:rPr>
              <w:t xml:space="preserve"> </w:t>
            </w:r>
            <w:r w:rsidRPr="001F218C">
              <w:rPr>
                <w:rFonts w:ascii="Tahoma" w:hAnsi="Tahoma" w:cs="Tahoma"/>
                <w:bCs/>
                <w:highlight w:val="yellow"/>
              </w:rPr>
              <w:t>ΥΠΟΕΡΓΟΥ ΙΔΙΑ ΜΕΣΑ</w:t>
            </w:r>
          </w:p>
        </w:tc>
        <w:tc>
          <w:tcPr>
            <w:tcW w:w="1937" w:type="dxa"/>
            <w:shd w:val="clear" w:color="auto" w:fill="auto"/>
            <w:noWrap/>
            <w:vAlign w:val="center"/>
          </w:tcPr>
          <w:p w:rsidR="005A7DED" w:rsidRPr="001F218C" w:rsidRDefault="005A7DED" w:rsidP="005A7DED">
            <w:pPr>
              <w:tabs>
                <w:tab w:val="left" w:pos="273"/>
              </w:tabs>
              <w:spacing w:before="0" w:beforeAutospacing="0"/>
              <w:jc w:val="center"/>
              <w:rPr>
                <w:rFonts w:ascii="Tahoma" w:hAnsi="Tahoma" w:cs="Tahoma"/>
                <w:b/>
                <w:color w:val="00B050"/>
              </w:rPr>
            </w:pPr>
            <w:r w:rsidRPr="001F218C">
              <w:rPr>
                <w:rFonts w:ascii="Tahoma" w:hAnsi="Tahoma" w:cs="Tahoma"/>
                <w:b/>
                <w:color w:val="00B050"/>
              </w:rPr>
              <w:lastRenderedPageBreak/>
              <w:t>ΣΥΜΠΛΗΡΩΣΗ ΣΥΝΟΛΙΚΟΥ ΠΟΣΟΥ</w:t>
            </w:r>
          </w:p>
          <w:p w:rsidR="006C1442" w:rsidRDefault="005A7DED" w:rsidP="005A7DED">
            <w:pPr>
              <w:spacing w:before="60" w:beforeAutospacing="0"/>
              <w:jc w:val="center"/>
              <w:rPr>
                <w:rFonts w:ascii="Tahoma" w:hAnsi="Tahoma" w:cs="Tahoma"/>
                <w:sz w:val="15"/>
                <w:szCs w:val="15"/>
              </w:rPr>
            </w:pP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 xml:space="preserve">ΤΕΧΝΙΚΟ ΠΑΡΑΡΤΗΜΑ </w:t>
            </w:r>
            <w:r w:rsidRPr="001F218C">
              <w:rPr>
                <w:rFonts w:ascii="Tahoma" w:hAnsi="Tahoma" w:cs="Tahoma"/>
                <w:bCs/>
                <w:highlight w:val="yellow"/>
              </w:rPr>
              <w:lastRenderedPageBreak/>
              <w:t>ΥΛΟΠΟΙΗΣΗΣ</w:t>
            </w:r>
            <w:r>
              <w:rPr>
                <w:rFonts w:ascii="Tahoma" w:hAnsi="Tahoma" w:cs="Tahoma"/>
                <w:bCs/>
                <w:highlight w:val="yellow"/>
              </w:rPr>
              <w:t xml:space="preserve"> </w:t>
            </w:r>
            <w:r w:rsidRPr="001F218C">
              <w:rPr>
                <w:rFonts w:ascii="Tahoma" w:hAnsi="Tahoma" w:cs="Tahoma"/>
                <w:bCs/>
                <w:highlight w:val="yellow"/>
              </w:rPr>
              <w:t>ΥΠΟΕΡΓΟΥ ΙΔΙΑ ΜΕΣΑ</w:t>
            </w:r>
          </w:p>
        </w:tc>
        <w:tc>
          <w:tcPr>
            <w:tcW w:w="4308" w:type="dxa"/>
            <w:gridSpan w:val="4"/>
            <w:shd w:val="clear" w:color="auto" w:fill="auto"/>
            <w:vAlign w:val="center"/>
          </w:tcPr>
          <w:p w:rsidR="006C1442" w:rsidRDefault="005A7DED">
            <w:pPr>
              <w:spacing w:before="60" w:beforeAutospacing="0"/>
              <w:jc w:val="center"/>
              <w:rPr>
                <w:rFonts w:ascii="Tahoma" w:hAnsi="Tahoma" w:cs="Tahoma"/>
                <w:sz w:val="15"/>
                <w:szCs w:val="15"/>
              </w:rPr>
            </w:pPr>
            <w:r>
              <w:rPr>
                <w:rFonts w:ascii="Tahoma" w:hAnsi="Tahoma" w:cs="Tahoma"/>
                <w:sz w:val="15"/>
                <w:szCs w:val="15"/>
              </w:rPr>
              <w:lastRenderedPageBreak/>
              <w:t xml:space="preserve">Σταθερό Ποσοστό </w:t>
            </w:r>
            <w:r w:rsidRPr="006B1455">
              <w:rPr>
                <w:rFonts w:ascii="Tahoma" w:hAnsi="Tahoma" w:cs="Tahoma"/>
                <w:b/>
                <w:sz w:val="15"/>
                <w:szCs w:val="15"/>
              </w:rPr>
              <w:t>20%</w:t>
            </w:r>
          </w:p>
        </w:tc>
        <w:tc>
          <w:tcPr>
            <w:tcW w:w="1815" w:type="dxa"/>
            <w:shd w:val="clear" w:color="auto" w:fill="BFBFBF" w:themeFill="background1" w:themeFillShade="BF"/>
            <w:vAlign w:val="center"/>
          </w:tcPr>
          <w:p w:rsidR="006C1442" w:rsidRDefault="006C1442">
            <w:pPr>
              <w:spacing w:before="60" w:beforeAutospacing="0"/>
              <w:jc w:val="center"/>
              <w:rPr>
                <w:rFonts w:ascii="Tahoma" w:hAnsi="Tahoma" w:cs="Tahoma"/>
                <w:sz w:val="15"/>
                <w:szCs w:val="15"/>
              </w:rPr>
            </w:pPr>
          </w:p>
        </w:tc>
        <w:tc>
          <w:tcPr>
            <w:tcW w:w="1578" w:type="dxa"/>
            <w:shd w:val="clear" w:color="auto" w:fill="auto"/>
            <w:vAlign w:val="center"/>
          </w:tcPr>
          <w:p w:rsidR="006C1442" w:rsidRDefault="005A7DED">
            <w:pPr>
              <w:spacing w:before="60" w:beforeAutospacing="0"/>
              <w:jc w:val="center"/>
              <w:rPr>
                <w:rFonts w:ascii="Tahoma" w:hAnsi="Tahoma" w:cs="Tahoma"/>
                <w:sz w:val="15"/>
                <w:szCs w:val="15"/>
              </w:rPr>
            </w:pPr>
            <w:r>
              <w:rPr>
                <w:rFonts w:ascii="Tahoma" w:hAnsi="Tahoma" w:cs="Tahoma"/>
                <w:sz w:val="15"/>
                <w:szCs w:val="15"/>
              </w:rPr>
              <w:t xml:space="preserve">Όλες οι λοιπές άμεσες δαπάνες (πλην των άμεσων δαπανών προσωπικού) και </w:t>
            </w:r>
            <w:r>
              <w:rPr>
                <w:rFonts w:ascii="Tahoma" w:hAnsi="Tahoma" w:cs="Tahoma"/>
                <w:sz w:val="15"/>
                <w:szCs w:val="15"/>
              </w:rPr>
              <w:lastRenderedPageBreak/>
              <w:t>έμμεσες δαπάνες της πράξης.</w:t>
            </w:r>
          </w:p>
        </w:tc>
      </w:tr>
      <w:tr w:rsidR="005A7DED" w:rsidTr="002A00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shd w:val="clear" w:color="auto" w:fill="auto"/>
            <w:vAlign w:val="center"/>
          </w:tcPr>
          <w:p w:rsidR="005A7DED" w:rsidRDefault="005A7DED" w:rsidP="005A7DED">
            <w:pPr>
              <w:spacing w:before="60" w:beforeAutospacing="0"/>
              <w:jc w:val="left"/>
              <w:rPr>
                <w:rFonts w:ascii="Tahoma" w:hAnsi="Tahoma" w:cs="Tahoma"/>
                <w:sz w:val="15"/>
                <w:szCs w:val="15"/>
              </w:rPr>
            </w:pPr>
            <w:r>
              <w:rPr>
                <w:rFonts w:ascii="Tahoma" w:hAnsi="Tahoma" w:cs="Tahoma"/>
                <w:sz w:val="15"/>
                <w:szCs w:val="15"/>
              </w:rPr>
              <w:lastRenderedPageBreak/>
              <w:t>Β.3.2</w:t>
            </w:r>
          </w:p>
        </w:tc>
        <w:tc>
          <w:tcPr>
            <w:tcW w:w="3549" w:type="dxa"/>
            <w:shd w:val="clear" w:color="auto" w:fill="auto"/>
            <w:vAlign w:val="center"/>
          </w:tcPr>
          <w:p w:rsidR="005A7DED" w:rsidRDefault="005A7DED" w:rsidP="005A7DED">
            <w:pPr>
              <w:spacing w:before="60" w:beforeAutospacing="0"/>
              <w:jc w:val="left"/>
              <w:rPr>
                <w:rFonts w:ascii="Tahoma" w:hAnsi="Tahoma" w:cs="Tahoma"/>
                <w:sz w:val="15"/>
                <w:szCs w:val="15"/>
              </w:rPr>
            </w:pPr>
            <w:r>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shd w:val="clear" w:color="auto" w:fill="auto"/>
            <w:noWrap/>
          </w:tcPr>
          <w:p w:rsidR="005A7DED" w:rsidRDefault="005A7DED" w:rsidP="005A7DED">
            <w:pPr>
              <w:jc w:val="center"/>
            </w:pPr>
            <w:r w:rsidRPr="00D1620D">
              <w:rPr>
                <w:rFonts w:ascii="Tahoma" w:hAnsi="Tahoma" w:cs="Tahoma"/>
                <w:sz w:val="15"/>
                <w:szCs w:val="15"/>
              </w:rPr>
              <w:t>Χ</w:t>
            </w:r>
          </w:p>
        </w:tc>
        <w:tc>
          <w:tcPr>
            <w:tcW w:w="1937" w:type="dxa"/>
            <w:shd w:val="clear" w:color="auto" w:fill="auto"/>
            <w:noWrap/>
          </w:tcPr>
          <w:p w:rsidR="005A7DED" w:rsidRDefault="005A7DED" w:rsidP="005A7DED">
            <w:pPr>
              <w:jc w:val="center"/>
            </w:pPr>
            <w:r w:rsidRPr="00D1620D">
              <w:rPr>
                <w:rFonts w:ascii="Tahoma" w:hAnsi="Tahoma" w:cs="Tahoma"/>
                <w:sz w:val="15"/>
                <w:szCs w:val="15"/>
              </w:rPr>
              <w:t>Χ</w:t>
            </w:r>
          </w:p>
        </w:tc>
        <w:tc>
          <w:tcPr>
            <w:tcW w:w="4308" w:type="dxa"/>
            <w:gridSpan w:val="4"/>
            <w:shd w:val="clear" w:color="auto" w:fill="auto"/>
            <w:vAlign w:val="center"/>
          </w:tcPr>
          <w:p w:rsidR="005A7DED" w:rsidRDefault="005A7DED" w:rsidP="005A7DED">
            <w:pPr>
              <w:spacing w:before="60" w:beforeAutospacing="0"/>
              <w:jc w:val="center"/>
              <w:rPr>
                <w:rFonts w:ascii="Tahoma" w:hAnsi="Tahoma" w:cs="Tahoma"/>
                <w:sz w:val="15"/>
                <w:szCs w:val="15"/>
              </w:rPr>
            </w:pPr>
          </w:p>
        </w:tc>
        <w:tc>
          <w:tcPr>
            <w:tcW w:w="1815" w:type="dxa"/>
            <w:shd w:val="clear" w:color="auto" w:fill="BFBFBF" w:themeFill="background1" w:themeFillShade="BF"/>
            <w:vAlign w:val="center"/>
          </w:tcPr>
          <w:p w:rsidR="005A7DED" w:rsidRDefault="005A7DED" w:rsidP="005A7DED">
            <w:pPr>
              <w:spacing w:before="60" w:beforeAutospacing="0"/>
              <w:jc w:val="center"/>
              <w:rPr>
                <w:rFonts w:ascii="Tahoma" w:hAnsi="Tahoma" w:cs="Tahoma"/>
                <w:sz w:val="15"/>
                <w:szCs w:val="15"/>
              </w:rPr>
            </w:pPr>
          </w:p>
        </w:tc>
        <w:tc>
          <w:tcPr>
            <w:tcW w:w="1578" w:type="dxa"/>
            <w:shd w:val="clear" w:color="auto" w:fill="auto"/>
            <w:vAlign w:val="center"/>
          </w:tcPr>
          <w:p w:rsidR="005A7DED" w:rsidRDefault="005A7DED" w:rsidP="005A7DED">
            <w:pPr>
              <w:spacing w:before="60" w:beforeAutospacing="0"/>
              <w:jc w:val="center"/>
              <w:rPr>
                <w:rFonts w:ascii="Tahoma" w:hAnsi="Tahoma" w:cs="Tahoma"/>
                <w:sz w:val="15"/>
                <w:szCs w:val="15"/>
              </w:rPr>
            </w:pPr>
          </w:p>
        </w:tc>
      </w:tr>
      <w:tr w:rsidR="006C144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shd w:val="clear" w:color="auto" w:fill="auto"/>
            <w:vAlign w:val="center"/>
          </w:tcPr>
          <w:p w:rsidR="006C1442" w:rsidRDefault="0010464A">
            <w:pPr>
              <w:spacing w:before="60" w:beforeAutospacing="0"/>
              <w:jc w:val="left"/>
              <w:rPr>
                <w:rFonts w:ascii="Tahoma" w:hAnsi="Tahoma" w:cs="Tahoma"/>
                <w:sz w:val="15"/>
                <w:szCs w:val="15"/>
              </w:rPr>
            </w:pPr>
            <w:r>
              <w:rPr>
                <w:rFonts w:ascii="Tahoma" w:hAnsi="Tahoma" w:cs="Tahoma"/>
                <w:sz w:val="15"/>
                <w:szCs w:val="15"/>
              </w:rPr>
              <w:t>Β.3.3</w:t>
            </w:r>
          </w:p>
        </w:tc>
        <w:tc>
          <w:tcPr>
            <w:tcW w:w="3549" w:type="dxa"/>
            <w:shd w:val="clear" w:color="auto" w:fill="auto"/>
            <w:vAlign w:val="center"/>
          </w:tcPr>
          <w:p w:rsidR="006C1442" w:rsidRDefault="0010464A">
            <w:pPr>
              <w:spacing w:before="60" w:beforeAutospacing="0"/>
              <w:jc w:val="left"/>
              <w:rPr>
                <w:rFonts w:ascii="Tahoma" w:hAnsi="Tahoma" w:cs="Tahoma"/>
                <w:sz w:val="15"/>
                <w:szCs w:val="15"/>
              </w:rPr>
            </w:pPr>
            <w:r>
              <w:rPr>
                <w:rFonts w:ascii="Tahoma" w:hAnsi="Tahoma" w:cs="Tahoma"/>
                <w:sz w:val="15"/>
                <w:szCs w:val="15"/>
              </w:rPr>
              <w:t>Άλλη κατ’ αποκοπή χρηματοδότηση (βάσει μεθοδολογίας)</w:t>
            </w:r>
          </w:p>
        </w:tc>
        <w:tc>
          <w:tcPr>
            <w:tcW w:w="1418" w:type="dxa"/>
            <w:shd w:val="clear" w:color="auto" w:fill="auto"/>
            <w:noWrap/>
            <w:vAlign w:val="center"/>
          </w:tcPr>
          <w:p w:rsidR="006C1442" w:rsidRDefault="0010464A">
            <w:pPr>
              <w:spacing w:before="60" w:beforeAutospacing="0"/>
              <w:jc w:val="center"/>
              <w:rPr>
                <w:rFonts w:ascii="Tahoma" w:hAnsi="Tahoma" w:cs="Tahoma"/>
                <w:sz w:val="15"/>
                <w:szCs w:val="15"/>
              </w:rPr>
            </w:pPr>
            <w:r>
              <w:rPr>
                <w:rFonts w:ascii="Tahoma" w:hAnsi="Tahoma" w:cs="Tahoma"/>
                <w:sz w:val="15"/>
                <w:szCs w:val="15"/>
              </w:rPr>
              <w:t>Χ</w:t>
            </w:r>
          </w:p>
        </w:tc>
        <w:tc>
          <w:tcPr>
            <w:tcW w:w="1937" w:type="dxa"/>
            <w:shd w:val="clear" w:color="auto" w:fill="auto"/>
            <w:noWrap/>
            <w:vAlign w:val="center"/>
          </w:tcPr>
          <w:p w:rsidR="006C1442" w:rsidRDefault="0010464A">
            <w:pPr>
              <w:spacing w:before="60" w:beforeAutospacing="0"/>
              <w:jc w:val="center"/>
              <w:rPr>
                <w:rFonts w:ascii="Tahoma" w:hAnsi="Tahoma" w:cs="Tahoma"/>
                <w:sz w:val="15"/>
                <w:szCs w:val="15"/>
              </w:rPr>
            </w:pPr>
            <w:r>
              <w:rPr>
                <w:rFonts w:ascii="Tahoma" w:hAnsi="Tahoma" w:cs="Tahoma"/>
                <w:sz w:val="15"/>
                <w:szCs w:val="15"/>
              </w:rPr>
              <w:t>Χ</w:t>
            </w:r>
          </w:p>
        </w:tc>
        <w:tc>
          <w:tcPr>
            <w:tcW w:w="4308" w:type="dxa"/>
            <w:gridSpan w:val="4"/>
            <w:shd w:val="clear" w:color="auto" w:fill="auto"/>
            <w:vAlign w:val="center"/>
          </w:tcPr>
          <w:p w:rsidR="006C1442" w:rsidRDefault="006C1442">
            <w:pPr>
              <w:spacing w:before="60" w:beforeAutospacing="0"/>
              <w:jc w:val="center"/>
              <w:rPr>
                <w:rFonts w:ascii="Tahoma" w:hAnsi="Tahoma" w:cs="Tahoma"/>
                <w:sz w:val="15"/>
                <w:szCs w:val="15"/>
              </w:rPr>
            </w:pPr>
          </w:p>
        </w:tc>
        <w:tc>
          <w:tcPr>
            <w:tcW w:w="1815" w:type="dxa"/>
            <w:shd w:val="clear" w:color="auto" w:fill="auto"/>
            <w:vAlign w:val="center"/>
          </w:tcPr>
          <w:p w:rsidR="006C1442" w:rsidRDefault="006C1442">
            <w:pPr>
              <w:spacing w:before="60" w:beforeAutospacing="0"/>
              <w:jc w:val="center"/>
              <w:rPr>
                <w:rFonts w:ascii="Tahoma" w:hAnsi="Tahoma" w:cs="Tahoma"/>
                <w:sz w:val="15"/>
                <w:szCs w:val="15"/>
              </w:rPr>
            </w:pPr>
          </w:p>
        </w:tc>
        <w:tc>
          <w:tcPr>
            <w:tcW w:w="1578" w:type="dxa"/>
            <w:shd w:val="clear" w:color="auto" w:fill="auto"/>
            <w:vAlign w:val="center"/>
          </w:tcPr>
          <w:p w:rsidR="006C1442" w:rsidRDefault="006C1442">
            <w:pPr>
              <w:spacing w:before="60" w:beforeAutospacing="0"/>
              <w:jc w:val="center"/>
              <w:rPr>
                <w:rFonts w:ascii="Tahoma" w:hAnsi="Tahoma" w:cs="Tahoma"/>
                <w:sz w:val="15"/>
                <w:szCs w:val="15"/>
              </w:rPr>
            </w:pPr>
          </w:p>
        </w:tc>
      </w:tr>
      <w:tr w:rsidR="006C144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shd w:val="clear" w:color="auto" w:fill="auto"/>
            <w:vAlign w:val="center"/>
          </w:tcPr>
          <w:p w:rsidR="006C1442" w:rsidRDefault="0010464A">
            <w:pPr>
              <w:spacing w:before="60" w:beforeAutospacing="0"/>
              <w:jc w:val="left"/>
              <w:rPr>
                <w:rFonts w:ascii="Tahoma" w:hAnsi="Tahoma" w:cs="Tahoma"/>
                <w:b/>
                <w:bCs/>
                <w:sz w:val="15"/>
                <w:szCs w:val="15"/>
              </w:rPr>
            </w:pPr>
            <w:r>
              <w:rPr>
                <w:rFonts w:ascii="Tahoma" w:hAnsi="Tahoma" w:cs="Tahoma"/>
                <w:b/>
                <w:bCs/>
                <w:sz w:val="15"/>
                <w:szCs w:val="15"/>
              </w:rPr>
              <w:t>Β.4</w:t>
            </w:r>
          </w:p>
        </w:tc>
        <w:tc>
          <w:tcPr>
            <w:tcW w:w="3549" w:type="dxa"/>
            <w:shd w:val="clear" w:color="auto" w:fill="auto"/>
            <w:vAlign w:val="center"/>
          </w:tcPr>
          <w:p w:rsidR="006C1442" w:rsidRDefault="0010464A">
            <w:pPr>
              <w:spacing w:before="60" w:beforeAutospacing="0"/>
              <w:jc w:val="left"/>
              <w:rPr>
                <w:rFonts w:ascii="Tahoma" w:hAnsi="Tahoma" w:cs="Tahoma"/>
                <w:b/>
                <w:bCs/>
                <w:sz w:val="15"/>
                <w:szCs w:val="15"/>
              </w:rPr>
            </w:pPr>
            <w:r>
              <w:rPr>
                <w:rFonts w:ascii="Tahoma" w:hAnsi="Tahoma" w:cs="Tahoma"/>
                <w:b/>
                <w:bCs/>
                <w:sz w:val="15"/>
                <w:szCs w:val="15"/>
              </w:rPr>
              <w:t>ΕΜΜΕΣΕΣ ΔΑΠΑΝΕΣ</w:t>
            </w:r>
          </w:p>
        </w:tc>
        <w:tc>
          <w:tcPr>
            <w:tcW w:w="1418" w:type="dxa"/>
            <w:shd w:val="clear" w:color="auto" w:fill="auto"/>
            <w:noWrap/>
            <w:vAlign w:val="center"/>
          </w:tcPr>
          <w:p w:rsidR="006C1442" w:rsidRDefault="0010464A">
            <w:pPr>
              <w:spacing w:before="60" w:beforeAutospacing="0"/>
              <w:jc w:val="center"/>
              <w:rPr>
                <w:rFonts w:ascii="Tahoma" w:hAnsi="Tahoma" w:cs="Tahoma"/>
                <w:b/>
                <w:bCs/>
                <w:sz w:val="15"/>
                <w:szCs w:val="15"/>
              </w:rPr>
            </w:pPr>
            <w:r>
              <w:rPr>
                <w:rFonts w:ascii="Tahoma" w:hAnsi="Tahoma" w:cs="Tahoma"/>
                <w:b/>
                <w:bCs/>
                <w:sz w:val="15"/>
                <w:szCs w:val="15"/>
              </w:rPr>
              <w:t>Χ</w:t>
            </w:r>
          </w:p>
        </w:tc>
        <w:tc>
          <w:tcPr>
            <w:tcW w:w="1937" w:type="dxa"/>
            <w:shd w:val="clear" w:color="auto" w:fill="auto"/>
            <w:noWrap/>
            <w:vAlign w:val="center"/>
          </w:tcPr>
          <w:p w:rsidR="006C1442" w:rsidRDefault="0010464A">
            <w:pPr>
              <w:spacing w:before="60" w:beforeAutospacing="0"/>
              <w:jc w:val="center"/>
              <w:rPr>
                <w:rFonts w:ascii="Tahoma" w:hAnsi="Tahoma" w:cs="Tahoma"/>
                <w:b/>
                <w:bCs/>
                <w:sz w:val="15"/>
                <w:szCs w:val="15"/>
              </w:rPr>
            </w:pPr>
            <w:r>
              <w:rPr>
                <w:rFonts w:ascii="Tahoma" w:hAnsi="Tahoma" w:cs="Tahoma"/>
                <w:b/>
                <w:bCs/>
                <w:sz w:val="15"/>
                <w:szCs w:val="15"/>
              </w:rPr>
              <w:t>Χ</w:t>
            </w:r>
          </w:p>
        </w:tc>
        <w:tc>
          <w:tcPr>
            <w:tcW w:w="1885" w:type="dxa"/>
            <w:gridSpan w:val="2"/>
            <w:shd w:val="clear" w:color="auto" w:fill="BFBFBF" w:themeFill="background1" w:themeFillShade="BF"/>
            <w:noWrap/>
            <w:vAlign w:val="center"/>
          </w:tcPr>
          <w:p w:rsidR="006C1442" w:rsidRDefault="006C1442">
            <w:pPr>
              <w:spacing w:before="60" w:beforeAutospacing="0"/>
              <w:jc w:val="center"/>
              <w:rPr>
                <w:rFonts w:ascii="Tahoma" w:hAnsi="Tahoma" w:cs="Tahoma"/>
                <w:sz w:val="15"/>
                <w:szCs w:val="15"/>
              </w:rPr>
            </w:pPr>
          </w:p>
        </w:tc>
        <w:tc>
          <w:tcPr>
            <w:tcW w:w="2423" w:type="dxa"/>
            <w:gridSpan w:val="2"/>
            <w:shd w:val="clear" w:color="auto" w:fill="BFBFBF" w:themeFill="background1" w:themeFillShade="BF"/>
            <w:noWrap/>
            <w:vAlign w:val="center"/>
          </w:tcPr>
          <w:p w:rsidR="006C1442" w:rsidRDefault="006C1442">
            <w:pPr>
              <w:spacing w:before="60" w:beforeAutospacing="0"/>
              <w:jc w:val="center"/>
              <w:rPr>
                <w:rFonts w:ascii="Tahoma" w:hAnsi="Tahoma" w:cs="Tahoma"/>
                <w:sz w:val="15"/>
                <w:szCs w:val="15"/>
              </w:rPr>
            </w:pPr>
          </w:p>
        </w:tc>
        <w:tc>
          <w:tcPr>
            <w:tcW w:w="1815" w:type="dxa"/>
            <w:shd w:val="clear" w:color="auto" w:fill="BFBFBF" w:themeFill="background1" w:themeFillShade="BF"/>
            <w:vAlign w:val="center"/>
          </w:tcPr>
          <w:p w:rsidR="006C1442" w:rsidRDefault="006C1442">
            <w:pPr>
              <w:spacing w:before="60" w:beforeAutospacing="0"/>
              <w:jc w:val="center"/>
              <w:rPr>
                <w:rFonts w:ascii="Tahoma" w:hAnsi="Tahoma" w:cs="Tahoma"/>
                <w:sz w:val="15"/>
                <w:szCs w:val="15"/>
              </w:rPr>
            </w:pPr>
          </w:p>
        </w:tc>
        <w:tc>
          <w:tcPr>
            <w:tcW w:w="1578" w:type="dxa"/>
            <w:shd w:val="clear" w:color="auto" w:fill="BFBFBF" w:themeFill="background1" w:themeFillShade="BF"/>
            <w:vAlign w:val="center"/>
          </w:tcPr>
          <w:p w:rsidR="006C1442" w:rsidRDefault="006C1442">
            <w:pPr>
              <w:spacing w:before="60" w:beforeAutospacing="0"/>
              <w:jc w:val="center"/>
              <w:rPr>
                <w:rFonts w:ascii="Tahoma" w:hAnsi="Tahoma" w:cs="Tahoma"/>
                <w:sz w:val="15"/>
                <w:szCs w:val="15"/>
              </w:rPr>
            </w:pPr>
          </w:p>
        </w:tc>
      </w:tr>
      <w:tr w:rsidR="006C144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shd w:val="clear" w:color="auto" w:fill="auto"/>
            <w:vAlign w:val="center"/>
          </w:tcPr>
          <w:p w:rsidR="006C1442" w:rsidRDefault="0010464A">
            <w:pPr>
              <w:spacing w:before="60" w:beforeAutospacing="0"/>
              <w:jc w:val="left"/>
              <w:rPr>
                <w:rFonts w:ascii="Tahoma" w:hAnsi="Tahoma" w:cs="Tahoma"/>
                <w:sz w:val="15"/>
                <w:szCs w:val="15"/>
              </w:rPr>
            </w:pPr>
            <w:r>
              <w:rPr>
                <w:rFonts w:ascii="Tahoma" w:hAnsi="Tahoma" w:cs="Tahoma"/>
                <w:sz w:val="15"/>
                <w:szCs w:val="15"/>
              </w:rPr>
              <w:t>Β.4.1</w:t>
            </w:r>
          </w:p>
        </w:tc>
        <w:tc>
          <w:tcPr>
            <w:tcW w:w="3549" w:type="dxa"/>
            <w:shd w:val="clear" w:color="auto" w:fill="auto"/>
            <w:vAlign w:val="center"/>
          </w:tcPr>
          <w:p w:rsidR="006C1442" w:rsidRDefault="0010464A">
            <w:pPr>
              <w:spacing w:before="60" w:beforeAutospacing="0"/>
              <w:ind w:right="319"/>
              <w:jc w:val="left"/>
              <w:rPr>
                <w:rFonts w:ascii="Tahoma" w:hAnsi="Tahoma" w:cs="Tahoma"/>
                <w:sz w:val="15"/>
                <w:szCs w:val="15"/>
              </w:rPr>
            </w:pPr>
            <w:r>
              <w:rPr>
                <w:rFonts w:ascii="Tahoma" w:hAnsi="Tahoma" w:cs="Tahoma"/>
                <w:sz w:val="15"/>
                <w:szCs w:val="15"/>
              </w:rPr>
              <w:t>Έμμεσες δαπάνες βάσει ποσοστού  επί των επιλέξιμων άμεσων δαπανών  προσωπικού (έως 15%)</w:t>
            </w:r>
          </w:p>
        </w:tc>
        <w:tc>
          <w:tcPr>
            <w:tcW w:w="1418" w:type="dxa"/>
            <w:shd w:val="clear" w:color="auto" w:fill="auto"/>
            <w:noWrap/>
            <w:vAlign w:val="center"/>
          </w:tcPr>
          <w:p w:rsidR="006C1442" w:rsidRDefault="0010464A">
            <w:pPr>
              <w:spacing w:before="60" w:beforeAutospacing="0"/>
              <w:jc w:val="center"/>
              <w:rPr>
                <w:rFonts w:ascii="Tahoma" w:hAnsi="Tahoma" w:cs="Tahoma"/>
                <w:sz w:val="15"/>
                <w:szCs w:val="15"/>
              </w:rPr>
            </w:pPr>
            <w:r>
              <w:rPr>
                <w:rFonts w:ascii="Tahoma" w:hAnsi="Tahoma" w:cs="Tahoma"/>
                <w:sz w:val="15"/>
                <w:szCs w:val="15"/>
              </w:rPr>
              <w:t>Χ</w:t>
            </w:r>
          </w:p>
        </w:tc>
        <w:tc>
          <w:tcPr>
            <w:tcW w:w="1937" w:type="dxa"/>
            <w:shd w:val="clear" w:color="auto" w:fill="auto"/>
            <w:noWrap/>
            <w:vAlign w:val="center"/>
          </w:tcPr>
          <w:p w:rsidR="006C1442" w:rsidRDefault="0010464A">
            <w:pPr>
              <w:spacing w:before="60" w:beforeAutospacing="0"/>
              <w:jc w:val="center"/>
              <w:rPr>
                <w:rFonts w:ascii="Tahoma" w:hAnsi="Tahoma" w:cs="Tahoma"/>
                <w:sz w:val="15"/>
                <w:szCs w:val="15"/>
              </w:rPr>
            </w:pPr>
            <w:r>
              <w:rPr>
                <w:rFonts w:ascii="Tahoma" w:hAnsi="Tahoma" w:cs="Tahoma"/>
                <w:sz w:val="15"/>
                <w:szCs w:val="15"/>
              </w:rPr>
              <w:t>Χ</w:t>
            </w:r>
          </w:p>
        </w:tc>
        <w:tc>
          <w:tcPr>
            <w:tcW w:w="4308" w:type="dxa"/>
            <w:gridSpan w:val="4"/>
            <w:shd w:val="clear" w:color="auto" w:fill="auto"/>
            <w:vAlign w:val="center"/>
          </w:tcPr>
          <w:p w:rsidR="006C1442" w:rsidRDefault="006C1442">
            <w:pPr>
              <w:spacing w:before="60" w:beforeAutospacing="0"/>
              <w:jc w:val="center"/>
              <w:rPr>
                <w:rFonts w:ascii="Tahoma" w:hAnsi="Tahoma" w:cs="Tahoma"/>
                <w:sz w:val="15"/>
                <w:szCs w:val="15"/>
              </w:rPr>
            </w:pPr>
          </w:p>
        </w:tc>
        <w:tc>
          <w:tcPr>
            <w:tcW w:w="1815" w:type="dxa"/>
            <w:shd w:val="clear" w:color="auto" w:fill="BFBFBF" w:themeFill="background1" w:themeFillShade="BF"/>
            <w:vAlign w:val="center"/>
          </w:tcPr>
          <w:p w:rsidR="006C1442" w:rsidRDefault="006C1442">
            <w:pPr>
              <w:spacing w:before="60" w:beforeAutospacing="0"/>
              <w:jc w:val="center"/>
              <w:rPr>
                <w:rFonts w:ascii="Tahoma" w:hAnsi="Tahoma" w:cs="Tahoma"/>
                <w:sz w:val="15"/>
                <w:szCs w:val="15"/>
              </w:rPr>
            </w:pPr>
          </w:p>
        </w:tc>
        <w:tc>
          <w:tcPr>
            <w:tcW w:w="1578" w:type="dxa"/>
            <w:shd w:val="clear" w:color="auto" w:fill="BFBFBF" w:themeFill="background1" w:themeFillShade="BF"/>
            <w:vAlign w:val="center"/>
          </w:tcPr>
          <w:p w:rsidR="006C1442" w:rsidRDefault="006C1442">
            <w:pPr>
              <w:spacing w:before="60" w:beforeAutospacing="0"/>
              <w:jc w:val="center"/>
              <w:rPr>
                <w:rFonts w:ascii="Tahoma" w:hAnsi="Tahoma" w:cs="Tahoma"/>
                <w:sz w:val="15"/>
                <w:szCs w:val="15"/>
              </w:rPr>
            </w:pPr>
          </w:p>
        </w:tc>
      </w:tr>
      <w:tr w:rsidR="006C144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shd w:val="clear" w:color="auto" w:fill="auto"/>
            <w:vAlign w:val="center"/>
          </w:tcPr>
          <w:p w:rsidR="006C1442" w:rsidRDefault="0010464A">
            <w:pPr>
              <w:spacing w:before="60" w:beforeAutospacing="0"/>
              <w:jc w:val="left"/>
              <w:rPr>
                <w:rFonts w:ascii="Tahoma" w:hAnsi="Tahoma" w:cs="Tahoma"/>
                <w:sz w:val="15"/>
                <w:szCs w:val="15"/>
              </w:rPr>
            </w:pPr>
            <w:r>
              <w:rPr>
                <w:rFonts w:ascii="Tahoma" w:hAnsi="Tahoma" w:cs="Tahoma"/>
                <w:sz w:val="15"/>
                <w:szCs w:val="15"/>
              </w:rPr>
              <w:t>Β.4.2</w:t>
            </w:r>
          </w:p>
        </w:tc>
        <w:tc>
          <w:tcPr>
            <w:tcW w:w="3549" w:type="dxa"/>
            <w:shd w:val="clear" w:color="auto" w:fill="auto"/>
            <w:vAlign w:val="center"/>
          </w:tcPr>
          <w:p w:rsidR="006C1442" w:rsidRDefault="0010464A">
            <w:pPr>
              <w:spacing w:before="60" w:beforeAutospacing="0"/>
              <w:ind w:right="319"/>
              <w:jc w:val="left"/>
              <w:rPr>
                <w:rFonts w:ascii="Tahoma" w:hAnsi="Tahoma" w:cs="Tahoma"/>
                <w:sz w:val="15"/>
                <w:szCs w:val="15"/>
              </w:rPr>
            </w:pPr>
            <w:r>
              <w:rPr>
                <w:rFonts w:ascii="Tahoma" w:hAnsi="Tahoma" w:cs="Tahoma"/>
                <w:sz w:val="15"/>
                <w:szCs w:val="15"/>
              </w:rPr>
              <w:t>Έμμεσες δαπάνες βάσει ποσοστού επί του συνόλου των επιλέξιμων άμεσων δαπανών (έως 7%)</w:t>
            </w:r>
          </w:p>
        </w:tc>
        <w:tc>
          <w:tcPr>
            <w:tcW w:w="1418" w:type="dxa"/>
            <w:shd w:val="clear" w:color="auto" w:fill="auto"/>
            <w:noWrap/>
            <w:vAlign w:val="center"/>
          </w:tcPr>
          <w:p w:rsidR="006C1442" w:rsidRDefault="0010464A">
            <w:pPr>
              <w:spacing w:before="60" w:beforeAutospacing="0"/>
              <w:jc w:val="center"/>
              <w:rPr>
                <w:rFonts w:ascii="Tahoma" w:hAnsi="Tahoma" w:cs="Tahoma"/>
                <w:sz w:val="15"/>
                <w:szCs w:val="15"/>
              </w:rPr>
            </w:pPr>
            <w:r>
              <w:rPr>
                <w:rFonts w:ascii="Tahoma" w:hAnsi="Tahoma" w:cs="Tahoma"/>
                <w:sz w:val="15"/>
                <w:szCs w:val="15"/>
              </w:rPr>
              <w:t>Χ</w:t>
            </w:r>
          </w:p>
        </w:tc>
        <w:tc>
          <w:tcPr>
            <w:tcW w:w="1937" w:type="dxa"/>
            <w:shd w:val="clear" w:color="auto" w:fill="auto"/>
            <w:noWrap/>
            <w:vAlign w:val="center"/>
          </w:tcPr>
          <w:p w:rsidR="006C1442" w:rsidRDefault="0010464A">
            <w:pPr>
              <w:spacing w:before="60" w:beforeAutospacing="0"/>
              <w:jc w:val="center"/>
              <w:rPr>
                <w:rFonts w:ascii="Tahoma" w:hAnsi="Tahoma" w:cs="Tahoma"/>
                <w:sz w:val="15"/>
                <w:szCs w:val="15"/>
              </w:rPr>
            </w:pPr>
            <w:r>
              <w:rPr>
                <w:rFonts w:ascii="Tahoma" w:hAnsi="Tahoma" w:cs="Tahoma"/>
                <w:sz w:val="15"/>
                <w:szCs w:val="15"/>
              </w:rPr>
              <w:t>Χ</w:t>
            </w:r>
          </w:p>
        </w:tc>
        <w:tc>
          <w:tcPr>
            <w:tcW w:w="4308" w:type="dxa"/>
            <w:gridSpan w:val="4"/>
            <w:shd w:val="clear" w:color="auto" w:fill="auto"/>
            <w:vAlign w:val="center"/>
          </w:tcPr>
          <w:p w:rsidR="006C1442" w:rsidRDefault="006C1442">
            <w:pPr>
              <w:spacing w:before="60" w:beforeAutospacing="0"/>
              <w:jc w:val="center"/>
              <w:rPr>
                <w:rFonts w:ascii="Tahoma" w:hAnsi="Tahoma" w:cs="Tahoma"/>
                <w:sz w:val="15"/>
                <w:szCs w:val="15"/>
              </w:rPr>
            </w:pPr>
          </w:p>
        </w:tc>
        <w:tc>
          <w:tcPr>
            <w:tcW w:w="1815" w:type="dxa"/>
            <w:shd w:val="clear" w:color="auto" w:fill="BFBFBF" w:themeFill="background1" w:themeFillShade="BF"/>
            <w:vAlign w:val="center"/>
          </w:tcPr>
          <w:p w:rsidR="006C1442" w:rsidRDefault="006C1442">
            <w:pPr>
              <w:spacing w:before="60" w:beforeAutospacing="0"/>
              <w:jc w:val="center"/>
              <w:rPr>
                <w:rFonts w:ascii="Tahoma" w:hAnsi="Tahoma" w:cs="Tahoma"/>
                <w:sz w:val="15"/>
                <w:szCs w:val="15"/>
              </w:rPr>
            </w:pPr>
          </w:p>
        </w:tc>
        <w:tc>
          <w:tcPr>
            <w:tcW w:w="1578" w:type="dxa"/>
            <w:shd w:val="clear" w:color="auto" w:fill="BFBFBF" w:themeFill="background1" w:themeFillShade="BF"/>
            <w:vAlign w:val="center"/>
          </w:tcPr>
          <w:p w:rsidR="006C1442" w:rsidRDefault="006C1442">
            <w:pPr>
              <w:spacing w:before="60" w:beforeAutospacing="0"/>
              <w:jc w:val="center"/>
              <w:rPr>
                <w:rFonts w:ascii="Tahoma" w:hAnsi="Tahoma" w:cs="Tahoma"/>
                <w:sz w:val="15"/>
                <w:szCs w:val="15"/>
              </w:rPr>
            </w:pPr>
          </w:p>
        </w:tc>
      </w:tr>
      <w:tr w:rsidR="006C144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shd w:val="clear" w:color="auto" w:fill="auto"/>
            <w:vAlign w:val="center"/>
          </w:tcPr>
          <w:p w:rsidR="006C1442" w:rsidRDefault="0010464A">
            <w:pPr>
              <w:spacing w:before="60" w:beforeAutospacing="0"/>
              <w:jc w:val="left"/>
              <w:rPr>
                <w:rFonts w:ascii="Tahoma" w:hAnsi="Tahoma" w:cs="Tahoma"/>
                <w:sz w:val="15"/>
                <w:szCs w:val="15"/>
              </w:rPr>
            </w:pPr>
            <w:r>
              <w:rPr>
                <w:rFonts w:ascii="Tahoma" w:hAnsi="Tahoma" w:cs="Tahoma"/>
                <w:sz w:val="15"/>
                <w:szCs w:val="15"/>
              </w:rPr>
              <w:t>Β.4.3</w:t>
            </w:r>
          </w:p>
        </w:tc>
        <w:tc>
          <w:tcPr>
            <w:tcW w:w="3549" w:type="dxa"/>
            <w:shd w:val="clear" w:color="auto" w:fill="auto"/>
            <w:vAlign w:val="center"/>
          </w:tcPr>
          <w:p w:rsidR="006C1442" w:rsidRDefault="0010464A">
            <w:pPr>
              <w:spacing w:before="60" w:beforeAutospacing="0"/>
              <w:ind w:right="603"/>
              <w:jc w:val="left"/>
              <w:rPr>
                <w:rFonts w:ascii="Tahoma" w:hAnsi="Tahoma" w:cs="Tahoma"/>
                <w:sz w:val="15"/>
                <w:szCs w:val="15"/>
              </w:rPr>
            </w:pPr>
            <w:r>
              <w:rPr>
                <w:rFonts w:ascii="Tahoma" w:hAnsi="Tahoma" w:cs="Tahoma"/>
                <w:sz w:val="15"/>
                <w:szCs w:val="15"/>
              </w:rPr>
              <w:t>Έμμεσες δαπάνες  βάσει ποσοστού 25% επί των επιλέξιμων άμεσων δαπανών (δράσεις Έρευνας &amp; Καινοτομίας)</w:t>
            </w:r>
          </w:p>
        </w:tc>
        <w:tc>
          <w:tcPr>
            <w:tcW w:w="1418" w:type="dxa"/>
            <w:shd w:val="clear" w:color="auto" w:fill="auto"/>
            <w:noWrap/>
            <w:vAlign w:val="center"/>
          </w:tcPr>
          <w:p w:rsidR="006C1442" w:rsidRDefault="0010464A">
            <w:pPr>
              <w:spacing w:before="60" w:beforeAutospacing="0"/>
              <w:jc w:val="center"/>
              <w:rPr>
                <w:rFonts w:ascii="Tahoma" w:hAnsi="Tahoma" w:cs="Tahoma"/>
                <w:sz w:val="15"/>
                <w:szCs w:val="15"/>
              </w:rPr>
            </w:pPr>
            <w:r>
              <w:rPr>
                <w:rFonts w:ascii="Tahoma" w:hAnsi="Tahoma" w:cs="Tahoma"/>
                <w:sz w:val="15"/>
                <w:szCs w:val="15"/>
              </w:rPr>
              <w:t>Χ</w:t>
            </w:r>
          </w:p>
        </w:tc>
        <w:tc>
          <w:tcPr>
            <w:tcW w:w="1937" w:type="dxa"/>
            <w:shd w:val="clear" w:color="auto" w:fill="auto"/>
            <w:noWrap/>
            <w:vAlign w:val="center"/>
          </w:tcPr>
          <w:p w:rsidR="006C1442" w:rsidRDefault="0010464A">
            <w:pPr>
              <w:spacing w:before="60" w:beforeAutospacing="0"/>
              <w:jc w:val="center"/>
              <w:rPr>
                <w:rFonts w:ascii="Tahoma" w:hAnsi="Tahoma" w:cs="Tahoma"/>
                <w:sz w:val="15"/>
                <w:szCs w:val="15"/>
              </w:rPr>
            </w:pPr>
            <w:r>
              <w:rPr>
                <w:rFonts w:ascii="Tahoma" w:hAnsi="Tahoma" w:cs="Tahoma"/>
                <w:sz w:val="15"/>
                <w:szCs w:val="15"/>
              </w:rPr>
              <w:t>Χ</w:t>
            </w:r>
          </w:p>
        </w:tc>
        <w:tc>
          <w:tcPr>
            <w:tcW w:w="4308" w:type="dxa"/>
            <w:gridSpan w:val="4"/>
            <w:shd w:val="clear" w:color="auto" w:fill="auto"/>
            <w:vAlign w:val="center"/>
          </w:tcPr>
          <w:p w:rsidR="006C1442" w:rsidRDefault="006C1442">
            <w:pPr>
              <w:spacing w:before="60" w:beforeAutospacing="0"/>
              <w:jc w:val="center"/>
              <w:rPr>
                <w:rFonts w:ascii="Tahoma" w:hAnsi="Tahoma" w:cs="Tahoma"/>
                <w:sz w:val="15"/>
                <w:szCs w:val="15"/>
              </w:rPr>
            </w:pPr>
          </w:p>
        </w:tc>
        <w:tc>
          <w:tcPr>
            <w:tcW w:w="1815" w:type="dxa"/>
            <w:shd w:val="clear" w:color="auto" w:fill="BFBFBF" w:themeFill="background1" w:themeFillShade="BF"/>
            <w:vAlign w:val="center"/>
          </w:tcPr>
          <w:p w:rsidR="006C1442" w:rsidRDefault="006C1442">
            <w:pPr>
              <w:spacing w:before="60" w:beforeAutospacing="0"/>
              <w:jc w:val="center"/>
              <w:rPr>
                <w:rFonts w:ascii="Tahoma" w:hAnsi="Tahoma" w:cs="Tahoma"/>
                <w:sz w:val="15"/>
                <w:szCs w:val="15"/>
              </w:rPr>
            </w:pPr>
          </w:p>
        </w:tc>
        <w:tc>
          <w:tcPr>
            <w:tcW w:w="1578" w:type="dxa"/>
            <w:shd w:val="clear" w:color="auto" w:fill="BFBFBF" w:themeFill="background1" w:themeFillShade="BF"/>
            <w:vAlign w:val="center"/>
          </w:tcPr>
          <w:p w:rsidR="006C1442" w:rsidRDefault="006C1442">
            <w:pPr>
              <w:spacing w:before="60" w:beforeAutospacing="0"/>
              <w:jc w:val="center"/>
              <w:rPr>
                <w:rFonts w:ascii="Tahoma" w:hAnsi="Tahoma" w:cs="Tahoma"/>
                <w:sz w:val="15"/>
                <w:szCs w:val="15"/>
              </w:rPr>
            </w:pPr>
          </w:p>
        </w:tc>
      </w:tr>
      <w:tr w:rsidR="006C144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shd w:val="clear" w:color="auto" w:fill="auto"/>
            <w:vAlign w:val="center"/>
          </w:tcPr>
          <w:p w:rsidR="006C1442" w:rsidRDefault="0010464A">
            <w:pPr>
              <w:spacing w:before="60" w:beforeAutospacing="0"/>
              <w:jc w:val="left"/>
              <w:rPr>
                <w:rFonts w:ascii="Tahoma" w:hAnsi="Tahoma" w:cs="Tahoma"/>
                <w:sz w:val="15"/>
                <w:szCs w:val="15"/>
              </w:rPr>
            </w:pPr>
            <w:r>
              <w:rPr>
                <w:rFonts w:ascii="Tahoma" w:hAnsi="Tahoma" w:cs="Tahoma"/>
                <w:sz w:val="15"/>
                <w:szCs w:val="15"/>
              </w:rPr>
              <w:t>Β.4.4</w:t>
            </w:r>
          </w:p>
        </w:tc>
        <w:tc>
          <w:tcPr>
            <w:tcW w:w="3549" w:type="dxa"/>
            <w:shd w:val="clear" w:color="auto" w:fill="auto"/>
            <w:vAlign w:val="center"/>
          </w:tcPr>
          <w:p w:rsidR="006C1442" w:rsidRDefault="0010464A">
            <w:pPr>
              <w:spacing w:before="60" w:beforeAutospacing="0"/>
              <w:jc w:val="left"/>
              <w:rPr>
                <w:rFonts w:ascii="Tahoma" w:hAnsi="Tahoma" w:cs="Tahoma"/>
                <w:sz w:val="15"/>
                <w:szCs w:val="15"/>
              </w:rPr>
            </w:pPr>
            <w:r>
              <w:rPr>
                <w:rFonts w:ascii="Tahoma" w:hAnsi="Tahoma" w:cs="Tahoma"/>
                <w:sz w:val="15"/>
                <w:szCs w:val="15"/>
              </w:rPr>
              <w:t>Έμμεσες δαπάνες  βάσει ποσοστού επί των επιλέξιμων άμεσων δαπανών (έως 25%)</w:t>
            </w:r>
          </w:p>
        </w:tc>
        <w:tc>
          <w:tcPr>
            <w:tcW w:w="1418" w:type="dxa"/>
            <w:shd w:val="clear" w:color="auto" w:fill="auto"/>
            <w:noWrap/>
            <w:vAlign w:val="center"/>
          </w:tcPr>
          <w:p w:rsidR="006C1442" w:rsidRDefault="0010464A">
            <w:pPr>
              <w:spacing w:before="60" w:beforeAutospacing="0"/>
              <w:jc w:val="center"/>
              <w:rPr>
                <w:rFonts w:ascii="Tahoma" w:hAnsi="Tahoma" w:cs="Tahoma"/>
                <w:sz w:val="15"/>
                <w:szCs w:val="15"/>
              </w:rPr>
            </w:pPr>
            <w:r>
              <w:rPr>
                <w:rFonts w:ascii="Tahoma" w:hAnsi="Tahoma" w:cs="Tahoma"/>
                <w:sz w:val="15"/>
                <w:szCs w:val="15"/>
              </w:rPr>
              <w:t>Χ</w:t>
            </w:r>
          </w:p>
        </w:tc>
        <w:tc>
          <w:tcPr>
            <w:tcW w:w="1937" w:type="dxa"/>
            <w:shd w:val="clear" w:color="auto" w:fill="auto"/>
            <w:noWrap/>
            <w:vAlign w:val="center"/>
          </w:tcPr>
          <w:p w:rsidR="006C1442" w:rsidRDefault="0010464A">
            <w:pPr>
              <w:spacing w:before="60" w:beforeAutospacing="0"/>
              <w:jc w:val="center"/>
              <w:rPr>
                <w:rFonts w:ascii="Tahoma" w:hAnsi="Tahoma" w:cs="Tahoma"/>
                <w:sz w:val="15"/>
                <w:szCs w:val="15"/>
              </w:rPr>
            </w:pPr>
            <w:r>
              <w:rPr>
                <w:rFonts w:ascii="Tahoma" w:hAnsi="Tahoma" w:cs="Tahoma"/>
                <w:sz w:val="15"/>
                <w:szCs w:val="15"/>
              </w:rPr>
              <w:t>Χ</w:t>
            </w:r>
          </w:p>
        </w:tc>
        <w:tc>
          <w:tcPr>
            <w:tcW w:w="4308" w:type="dxa"/>
            <w:gridSpan w:val="4"/>
            <w:shd w:val="clear" w:color="auto" w:fill="auto"/>
            <w:vAlign w:val="center"/>
          </w:tcPr>
          <w:p w:rsidR="006C1442" w:rsidRDefault="006C1442">
            <w:pPr>
              <w:spacing w:before="60" w:beforeAutospacing="0"/>
              <w:jc w:val="center"/>
              <w:rPr>
                <w:rFonts w:ascii="Tahoma" w:hAnsi="Tahoma" w:cs="Tahoma"/>
                <w:sz w:val="15"/>
                <w:szCs w:val="15"/>
              </w:rPr>
            </w:pPr>
          </w:p>
        </w:tc>
        <w:tc>
          <w:tcPr>
            <w:tcW w:w="1815" w:type="dxa"/>
            <w:shd w:val="clear" w:color="auto" w:fill="BFBFBF" w:themeFill="background1" w:themeFillShade="BF"/>
            <w:vAlign w:val="center"/>
          </w:tcPr>
          <w:p w:rsidR="006C1442" w:rsidRDefault="006C1442">
            <w:pPr>
              <w:spacing w:before="60" w:beforeAutospacing="0"/>
              <w:jc w:val="center"/>
              <w:rPr>
                <w:rFonts w:ascii="Tahoma" w:hAnsi="Tahoma" w:cs="Tahoma"/>
                <w:sz w:val="15"/>
                <w:szCs w:val="15"/>
              </w:rPr>
            </w:pPr>
          </w:p>
        </w:tc>
        <w:tc>
          <w:tcPr>
            <w:tcW w:w="1578" w:type="dxa"/>
            <w:shd w:val="clear" w:color="auto" w:fill="BFBFBF" w:themeFill="background1" w:themeFillShade="BF"/>
            <w:vAlign w:val="center"/>
          </w:tcPr>
          <w:p w:rsidR="006C1442" w:rsidRDefault="006C1442">
            <w:pPr>
              <w:spacing w:before="60" w:beforeAutospacing="0"/>
              <w:jc w:val="center"/>
              <w:rPr>
                <w:rFonts w:ascii="Tahoma" w:hAnsi="Tahoma" w:cs="Tahoma"/>
                <w:sz w:val="15"/>
                <w:szCs w:val="15"/>
              </w:rPr>
            </w:pPr>
          </w:p>
        </w:tc>
      </w:tr>
    </w:tbl>
    <w:p w:rsidR="006C1442" w:rsidRDefault="006C1442">
      <w:pPr>
        <w:spacing w:before="0" w:beforeAutospacing="0" w:after="200"/>
        <w:jc w:val="left"/>
        <w:sectPr w:rsidR="006C1442">
          <w:pgSz w:w="16838" w:h="11906" w:orient="landscape"/>
          <w:pgMar w:top="1304" w:right="992" w:bottom="1134" w:left="567" w:header="709" w:footer="198" w:gutter="0"/>
          <w:cols w:space="708"/>
          <w:docGrid w:linePitch="360"/>
        </w:sectPr>
      </w:pPr>
    </w:p>
    <w:p w:rsidR="006C1442" w:rsidRDefault="006C1442">
      <w:pPr>
        <w:spacing w:before="0" w:beforeAutospacing="0" w:after="200"/>
        <w:jc w:val="left"/>
        <w:rPr>
          <w:rFonts w:ascii="Tahoma" w:hAnsi="Tahoma" w:cs="Tahoma"/>
          <w:b/>
        </w:rPr>
      </w:pPr>
    </w:p>
    <w:p w:rsidR="006C1442" w:rsidRDefault="0010464A">
      <w:pPr>
        <w:tabs>
          <w:tab w:val="left" w:pos="1350"/>
          <w:tab w:val="center" w:pos="4677"/>
        </w:tabs>
        <w:spacing w:before="0" w:beforeAutospacing="0" w:after="200"/>
        <w:jc w:val="left"/>
        <w:rPr>
          <w:rFonts w:ascii="Tahoma" w:hAnsi="Tahoma" w:cs="Tahoma"/>
          <w:b/>
        </w:rPr>
      </w:pPr>
      <w:r>
        <w:rPr>
          <w:rFonts w:ascii="Tahoma" w:hAnsi="Tahoma" w:cs="Tahoma"/>
          <w:b/>
        </w:rPr>
        <w:t>ΥΠΕΥΘΥΝΗ ΔΗΛΩΣΗ ΝΟΜΙΜΟΥ ΕΚΠΡΟΣΩΠΟΥ ΔΙΚΑΙΟΥΧΟΥ</w:t>
      </w:r>
    </w:p>
    <w:tbl>
      <w:tblPr>
        <w:tblStyle w:val="ac"/>
        <w:tblW w:w="9569" w:type="dxa"/>
        <w:tblLook w:val="04A0" w:firstRow="1" w:lastRow="0" w:firstColumn="1" w:lastColumn="0" w:noHBand="0" w:noVBand="1"/>
      </w:tblPr>
      <w:tblGrid>
        <w:gridCol w:w="8887"/>
        <w:gridCol w:w="682"/>
      </w:tblGrid>
      <w:tr w:rsidR="006C1442">
        <w:trPr>
          <w:trHeight w:val="735"/>
        </w:trPr>
        <w:tc>
          <w:tcPr>
            <w:tcW w:w="8887" w:type="dxa"/>
            <w:vAlign w:val="center"/>
          </w:tcPr>
          <w:p w:rsidR="006C1442" w:rsidRDefault="0010464A">
            <w:pPr>
              <w:tabs>
                <w:tab w:val="left" w:pos="1350"/>
                <w:tab w:val="center" w:pos="4677"/>
              </w:tabs>
              <w:spacing w:before="0" w:beforeAutospacing="0" w:after="200"/>
              <w:jc w:val="left"/>
              <w:rPr>
                <w:rFonts w:ascii="Tahoma" w:hAnsi="Tahoma" w:cs="Tahoma"/>
                <w:b/>
              </w:rPr>
            </w:pPr>
            <w:r>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rsidR="006C1442" w:rsidRDefault="0010464A">
            <w:pPr>
              <w:tabs>
                <w:tab w:val="left" w:pos="1350"/>
                <w:tab w:val="center" w:pos="4677"/>
              </w:tabs>
              <w:spacing w:before="0" w:beforeAutospacing="0" w:after="200"/>
              <w:jc w:val="center"/>
              <w:rPr>
                <w:rFonts w:ascii="Tahoma" w:hAnsi="Tahoma" w:cs="Tahoma"/>
                <w:b/>
              </w:rPr>
            </w:pPr>
            <w:r>
              <w:rPr>
                <w:rFonts w:ascii="Tahoma" w:hAnsi="Tahoma" w:cs="Tahoma"/>
              </w:rPr>
              <w:fldChar w:fldCharType="begin">
                <w:ffData>
                  <w:name w:val="Επιλογή4"/>
                  <w:enabled/>
                  <w:calcOnExit w:val="0"/>
                  <w:checkBox>
                    <w:sizeAuto/>
                    <w:default w:val="0"/>
                    <w:checked w:val="0"/>
                  </w:checkBox>
                </w:ffData>
              </w:fldChar>
            </w:r>
            <w:bookmarkStart w:id="2" w:name="Επιλογή4"/>
            <w:r>
              <w:rPr>
                <w:rFonts w:ascii="Tahoma" w:hAnsi="Tahoma" w:cs="Tahoma"/>
              </w:rPr>
              <w:instrText xml:space="preserve"> FORMCHECKBOX </w:instrText>
            </w:r>
            <w:r w:rsidR="001F218C">
              <w:rPr>
                <w:rFonts w:ascii="Tahoma" w:hAnsi="Tahoma" w:cs="Tahoma"/>
              </w:rPr>
            </w:r>
            <w:r w:rsidR="001F218C">
              <w:rPr>
                <w:rFonts w:ascii="Tahoma" w:hAnsi="Tahoma" w:cs="Tahoma"/>
              </w:rPr>
              <w:fldChar w:fldCharType="separate"/>
            </w:r>
            <w:r>
              <w:rPr>
                <w:rFonts w:ascii="Tahoma" w:hAnsi="Tahoma" w:cs="Tahoma"/>
              </w:rPr>
              <w:fldChar w:fldCharType="end"/>
            </w:r>
            <w:bookmarkEnd w:id="2"/>
          </w:p>
        </w:tc>
      </w:tr>
    </w:tbl>
    <w:p w:rsidR="006C1442" w:rsidRDefault="0010464A">
      <w:pPr>
        <w:spacing w:after="120"/>
        <w:rPr>
          <w:rFonts w:ascii="Tahoma" w:hAnsi="Tahoma" w:cs="Tahoma"/>
        </w:rPr>
      </w:pPr>
      <w:r>
        <w:rPr>
          <w:rFonts w:ascii="Tahoma" w:hAnsi="Tahoma" w:cs="Tahoma"/>
        </w:rPr>
        <w:t xml:space="preserve">Βεβαιώνουμε υπεύθυνα ότι: </w:t>
      </w:r>
    </w:p>
    <w:tbl>
      <w:tblPr>
        <w:tblStyle w:val="ac"/>
        <w:tblW w:w="9571" w:type="dxa"/>
        <w:tblLook w:val="04A0" w:firstRow="1" w:lastRow="0" w:firstColumn="1" w:lastColumn="0" w:noHBand="0" w:noVBand="1"/>
      </w:tblPr>
      <w:tblGrid>
        <w:gridCol w:w="8897"/>
        <w:gridCol w:w="674"/>
      </w:tblGrid>
      <w:tr w:rsidR="006C1442">
        <w:tc>
          <w:tcPr>
            <w:tcW w:w="8897" w:type="dxa"/>
          </w:tcPr>
          <w:p w:rsidR="006C1442" w:rsidRDefault="0010464A">
            <w:pPr>
              <w:spacing w:before="60" w:beforeAutospacing="0"/>
              <w:ind w:left="284" w:hanging="284"/>
              <w:rPr>
                <w:rFonts w:ascii="Tahoma" w:hAnsi="Tahoma" w:cs="Tahoma"/>
              </w:rPr>
            </w:pPr>
            <w:r>
              <w:rPr>
                <w:rFonts w:ascii="Tahoma" w:hAnsi="Tahoma" w:cs="Tahoma"/>
              </w:rPr>
              <w:t>α)  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rsidR="006C1442" w:rsidRDefault="0010464A">
            <w:pPr>
              <w:spacing w:before="60" w:beforeAutospacing="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sidR="001F218C">
              <w:rPr>
                <w:rFonts w:ascii="Tahoma" w:hAnsi="Tahoma" w:cs="Tahoma"/>
              </w:rPr>
            </w:r>
            <w:r w:rsidR="001F218C">
              <w:rPr>
                <w:rFonts w:ascii="Tahoma" w:hAnsi="Tahoma" w:cs="Tahoma"/>
              </w:rPr>
              <w:fldChar w:fldCharType="separate"/>
            </w:r>
            <w:r>
              <w:rPr>
                <w:rFonts w:ascii="Tahoma" w:hAnsi="Tahoma" w:cs="Tahoma"/>
              </w:rPr>
              <w:fldChar w:fldCharType="end"/>
            </w:r>
          </w:p>
        </w:tc>
      </w:tr>
      <w:tr w:rsidR="006C1442">
        <w:tc>
          <w:tcPr>
            <w:tcW w:w="8897" w:type="dxa"/>
          </w:tcPr>
          <w:p w:rsidR="006C1442" w:rsidRDefault="0010464A">
            <w:pPr>
              <w:spacing w:before="60" w:beforeAutospacing="0"/>
              <w:ind w:left="284" w:hanging="284"/>
              <w:rPr>
                <w:rFonts w:ascii="Tahoma" w:hAnsi="Tahoma" w:cs="Tahoma"/>
              </w:rPr>
            </w:pPr>
            <w:r>
              <w:rPr>
                <w:rFonts w:ascii="Tahoma" w:hAnsi="Tahoma" w:cs="Tahoma"/>
              </w:rPr>
              <w:t>β)  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rsidR="006C1442" w:rsidRDefault="0010464A">
            <w:pPr>
              <w:spacing w:before="60" w:beforeAutospacing="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sidR="001F218C">
              <w:rPr>
                <w:rFonts w:ascii="Tahoma" w:hAnsi="Tahoma" w:cs="Tahoma"/>
              </w:rPr>
            </w:r>
            <w:r w:rsidR="001F218C">
              <w:rPr>
                <w:rFonts w:ascii="Tahoma" w:hAnsi="Tahoma" w:cs="Tahoma"/>
              </w:rPr>
              <w:fldChar w:fldCharType="separate"/>
            </w:r>
            <w:r>
              <w:rPr>
                <w:rFonts w:ascii="Tahoma" w:hAnsi="Tahoma" w:cs="Tahoma"/>
              </w:rPr>
              <w:fldChar w:fldCharType="end"/>
            </w:r>
          </w:p>
        </w:tc>
      </w:tr>
      <w:tr w:rsidR="006C1442">
        <w:tc>
          <w:tcPr>
            <w:tcW w:w="8897" w:type="dxa"/>
          </w:tcPr>
          <w:p w:rsidR="006C1442" w:rsidRDefault="0010464A">
            <w:pPr>
              <w:spacing w:before="60" w:beforeAutospacing="0"/>
              <w:ind w:left="284" w:hanging="284"/>
              <w:rPr>
                <w:rFonts w:ascii="Tahoma" w:hAnsi="Tahoma" w:cs="Tahoma"/>
              </w:rPr>
            </w:pPr>
            <w:r>
              <w:rPr>
                <w:rFonts w:ascii="Tahoma" w:hAnsi="Tahoma" w:cs="Tahoma"/>
              </w:rPr>
              <w:t xml:space="preserve">γ)  Η προτεινόμενη πράξη δεν περιλαμβάνει τμήμα επένδυσης σε υποδομή ή παραγωγική επένδυση η οποία έπαυσε ή </w:t>
            </w:r>
            <w:proofErr w:type="spellStart"/>
            <w:r>
              <w:rPr>
                <w:rFonts w:ascii="Tahoma" w:hAnsi="Tahoma" w:cs="Tahoma"/>
              </w:rPr>
              <w:t>μετεγκαταστάθηκε</w:t>
            </w:r>
            <w:proofErr w:type="spellEnd"/>
            <w:r>
              <w:rPr>
                <w:rFonts w:ascii="Tahoma" w:hAnsi="Tahoma" w:cs="Tahoma"/>
              </w:rPr>
              <w:t xml:space="preserve"> εκτός της περιοχής του προγράμματος εντός πέντε ετών από την τελική πληρωμή στον δικαιούχο ή εντός της προθεσμίας που οριζόταν στους κανόνες περί κρατικών ενισχύσεων (σύμφωνα με το άρθρο 65 του Καν. 1060/2021).</w:t>
            </w:r>
          </w:p>
        </w:tc>
        <w:tc>
          <w:tcPr>
            <w:tcW w:w="674" w:type="dxa"/>
            <w:vAlign w:val="center"/>
          </w:tcPr>
          <w:p w:rsidR="006C1442" w:rsidRDefault="0010464A">
            <w:pPr>
              <w:spacing w:before="60" w:beforeAutospacing="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sidR="001F218C">
              <w:rPr>
                <w:rFonts w:ascii="Tahoma" w:hAnsi="Tahoma" w:cs="Tahoma"/>
              </w:rPr>
            </w:r>
            <w:r w:rsidR="001F218C">
              <w:rPr>
                <w:rFonts w:ascii="Tahoma" w:hAnsi="Tahoma" w:cs="Tahoma"/>
              </w:rPr>
              <w:fldChar w:fldCharType="separate"/>
            </w:r>
            <w:r>
              <w:rPr>
                <w:rFonts w:ascii="Tahoma" w:hAnsi="Tahoma" w:cs="Tahoma"/>
              </w:rPr>
              <w:fldChar w:fldCharType="end"/>
            </w:r>
          </w:p>
        </w:tc>
      </w:tr>
      <w:tr w:rsidR="006C1442">
        <w:tc>
          <w:tcPr>
            <w:tcW w:w="8897" w:type="dxa"/>
          </w:tcPr>
          <w:p w:rsidR="006C1442" w:rsidRDefault="0010464A">
            <w:pPr>
              <w:spacing w:before="60" w:beforeAutospacing="0"/>
              <w:ind w:left="284" w:hanging="284"/>
              <w:rPr>
                <w:rFonts w:ascii="Tahoma" w:hAnsi="Tahoma" w:cs="Tahoma"/>
              </w:rPr>
            </w:pPr>
            <w:r>
              <w:rPr>
                <w:rFonts w:ascii="Tahoma" w:hAnsi="Tahoma" w:cs="Tahoma"/>
              </w:rPr>
              <w:t xml:space="preserve">δ)  Έχω λάβει γνώση 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δήλωσή τους στη ΔΑ δύο φορές το έτος.  </w:t>
            </w:r>
          </w:p>
          <w:p w:rsidR="006C1442" w:rsidRDefault="0010464A">
            <w:pPr>
              <w:spacing w:before="60" w:beforeAutospacing="0"/>
              <w:ind w:left="284"/>
              <w:rPr>
                <w:rFonts w:ascii="Tahoma" w:hAnsi="Tahoma" w:cs="Tahoma"/>
              </w:rPr>
            </w:pPr>
            <w:r>
              <w:rPr>
                <w:rFonts w:ascii="Tahoma" w:hAnsi="Tahoma" w:cs="Tahoma"/>
              </w:rPr>
              <w:t xml:space="preserve">Επιπλέον, για πράξεις  ΕΚΤ+ ή ΤΔΜ, έχω λάβει γνώση των υποχρεώσεων για τη συλλογή στοιχείων </w:t>
            </w:r>
            <w:proofErr w:type="spellStart"/>
            <w:r>
              <w:rPr>
                <w:rFonts w:ascii="Tahoma" w:hAnsi="Tahoma" w:cs="Tahoma"/>
              </w:rPr>
              <w:t>ωφελουμένων</w:t>
            </w:r>
            <w:proofErr w:type="spellEnd"/>
            <w:r>
              <w:rPr>
                <w:rFonts w:ascii="Tahoma" w:hAnsi="Tahoma" w:cs="Tahoma"/>
              </w:rPr>
              <w:t xml:space="preserve">, αλλά και μεμονωμένων συμμετεχόντων, όπου απαιτείται, μέσω της συμπλήρωσης από τους συμμετέχοντες, απογραφικών δελτίων εισόδου και εξόδου και ερωτηματολογίων, σύμφωνα με τα οριζόμενα στα Δελτία Ταυτότητας των δεικτών εκροών και αποτελεσμάτων καθώς και της υποχρέωσης καταχώρησής τους στο ΟΠΣ. </w:t>
            </w:r>
          </w:p>
        </w:tc>
        <w:tc>
          <w:tcPr>
            <w:tcW w:w="674" w:type="dxa"/>
            <w:vAlign w:val="center"/>
          </w:tcPr>
          <w:p w:rsidR="006C1442" w:rsidRDefault="0010464A">
            <w:pPr>
              <w:spacing w:before="60" w:beforeAutospacing="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sidR="001F218C">
              <w:rPr>
                <w:rFonts w:ascii="Tahoma" w:hAnsi="Tahoma" w:cs="Tahoma"/>
              </w:rPr>
            </w:r>
            <w:r w:rsidR="001F218C">
              <w:rPr>
                <w:rFonts w:ascii="Tahoma" w:hAnsi="Tahoma" w:cs="Tahoma"/>
              </w:rPr>
              <w:fldChar w:fldCharType="separate"/>
            </w:r>
            <w:r>
              <w:rPr>
                <w:rFonts w:ascii="Tahoma" w:hAnsi="Tahoma" w:cs="Tahoma"/>
              </w:rPr>
              <w:fldChar w:fldCharType="end"/>
            </w:r>
          </w:p>
        </w:tc>
      </w:tr>
      <w:tr w:rsidR="006C1442">
        <w:tc>
          <w:tcPr>
            <w:tcW w:w="8897" w:type="dxa"/>
          </w:tcPr>
          <w:p w:rsidR="006C1442" w:rsidRDefault="0010464A">
            <w:pPr>
              <w:spacing w:before="60" w:beforeAutospacing="0"/>
              <w:ind w:left="284" w:hanging="284"/>
              <w:rPr>
                <w:rFonts w:ascii="Tahoma" w:hAnsi="Tahoma" w:cs="Tahoma"/>
              </w:rPr>
            </w:pPr>
            <w:r>
              <w:rPr>
                <w:rFonts w:ascii="Tahoma" w:hAnsi="Tahoma" w:cs="Tahoma"/>
              </w:rPr>
              <w:t xml:space="preserve">ε)  Είναι σε γνώση μου τα οριζόμενα και τα μέτρα εφαρμογής που προβλέπονται στην </w:t>
            </w:r>
            <w:proofErr w:type="spellStart"/>
            <w:r>
              <w:rPr>
                <w:rFonts w:ascii="Tahoma" w:hAnsi="Tahoma" w:cs="Tahoma"/>
              </w:rPr>
              <w:t>ενωσιακή</w:t>
            </w:r>
            <w:proofErr w:type="spellEnd"/>
            <w:r>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 και θα συμμορφώνομαι πλήρως προς τις οδηγίες και υποχρεώσεις που θέτει ο «Υπεύθυνος Επεξεργασίας» </w:t>
            </w:r>
          </w:p>
        </w:tc>
        <w:tc>
          <w:tcPr>
            <w:tcW w:w="674" w:type="dxa"/>
            <w:vAlign w:val="center"/>
          </w:tcPr>
          <w:p w:rsidR="006C1442" w:rsidRDefault="0010464A">
            <w:pPr>
              <w:spacing w:before="60" w:beforeAutospacing="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sidR="001F218C">
              <w:rPr>
                <w:rFonts w:ascii="Tahoma" w:hAnsi="Tahoma" w:cs="Tahoma"/>
              </w:rPr>
            </w:r>
            <w:r w:rsidR="001F218C">
              <w:rPr>
                <w:rFonts w:ascii="Tahoma" w:hAnsi="Tahoma" w:cs="Tahoma"/>
              </w:rPr>
              <w:fldChar w:fldCharType="separate"/>
            </w:r>
            <w:r>
              <w:rPr>
                <w:rFonts w:ascii="Tahoma" w:hAnsi="Tahoma" w:cs="Tahoma"/>
              </w:rPr>
              <w:fldChar w:fldCharType="end"/>
            </w:r>
          </w:p>
        </w:tc>
      </w:tr>
      <w:tr w:rsidR="006C1442">
        <w:tc>
          <w:tcPr>
            <w:tcW w:w="8897" w:type="dxa"/>
          </w:tcPr>
          <w:p w:rsidR="006C1442" w:rsidRDefault="0010464A">
            <w:pPr>
              <w:spacing w:before="60" w:beforeAutospacing="0"/>
              <w:ind w:left="284" w:hanging="284"/>
              <w:rPr>
                <w:rFonts w:ascii="Tahoma" w:hAnsi="Tahoma" w:cs="Tahoma"/>
              </w:rPr>
            </w:pPr>
            <w:proofErr w:type="spellStart"/>
            <w:r>
              <w:rPr>
                <w:rFonts w:ascii="Tahoma" w:hAnsi="Tahoma" w:cs="Tahoma"/>
              </w:rPr>
              <w:t>στ</w:t>
            </w:r>
            <w:proofErr w:type="spellEnd"/>
            <w:r>
              <w:rPr>
                <w:rFonts w:ascii="Tahoma" w:hAnsi="Tahoma" w:cs="Tahoma"/>
              </w:rPr>
              <w:t>) 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p>
        </w:tc>
        <w:tc>
          <w:tcPr>
            <w:tcW w:w="674" w:type="dxa"/>
            <w:vAlign w:val="center"/>
          </w:tcPr>
          <w:p w:rsidR="006C1442" w:rsidRDefault="0010464A">
            <w:pPr>
              <w:spacing w:before="60" w:beforeAutospacing="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sidR="001F218C">
              <w:rPr>
                <w:rFonts w:ascii="Tahoma" w:hAnsi="Tahoma" w:cs="Tahoma"/>
              </w:rPr>
            </w:r>
            <w:r w:rsidR="001F218C">
              <w:rPr>
                <w:rFonts w:ascii="Tahoma" w:hAnsi="Tahoma" w:cs="Tahoma"/>
              </w:rPr>
              <w:fldChar w:fldCharType="separate"/>
            </w:r>
            <w:r>
              <w:rPr>
                <w:rFonts w:ascii="Tahoma" w:hAnsi="Tahoma" w:cs="Tahoma"/>
              </w:rPr>
              <w:fldChar w:fldCharType="end"/>
            </w:r>
          </w:p>
        </w:tc>
      </w:tr>
      <w:tr w:rsidR="006C1442">
        <w:tc>
          <w:tcPr>
            <w:tcW w:w="8897" w:type="dxa"/>
            <w:vAlign w:val="center"/>
          </w:tcPr>
          <w:p w:rsidR="006C1442" w:rsidRDefault="0010464A">
            <w:pPr>
              <w:spacing w:before="60" w:beforeAutospacing="0"/>
              <w:ind w:left="284" w:hanging="284"/>
              <w:jc w:val="left"/>
              <w:rPr>
                <w:rFonts w:ascii="Tahoma" w:hAnsi="Tahoma" w:cs="Tahoma"/>
              </w:rPr>
            </w:pPr>
            <w:r>
              <w:rPr>
                <w:rFonts w:ascii="Tahoma" w:hAnsi="Tahoma" w:cs="Tahoma"/>
              </w:rPr>
              <w:t>ζ)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rsidR="006C1442" w:rsidRDefault="0010464A">
            <w:pPr>
              <w:spacing w:before="60" w:beforeAutospacing="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sidR="001F218C">
              <w:rPr>
                <w:rFonts w:ascii="Tahoma" w:hAnsi="Tahoma" w:cs="Tahoma"/>
              </w:rPr>
            </w:r>
            <w:r w:rsidR="001F218C">
              <w:rPr>
                <w:rFonts w:ascii="Tahoma" w:hAnsi="Tahoma" w:cs="Tahoma"/>
              </w:rPr>
              <w:fldChar w:fldCharType="separate"/>
            </w:r>
            <w:r>
              <w:rPr>
                <w:rFonts w:ascii="Tahoma" w:hAnsi="Tahoma" w:cs="Tahoma"/>
              </w:rPr>
              <w:fldChar w:fldCharType="end"/>
            </w:r>
          </w:p>
        </w:tc>
      </w:tr>
      <w:tr w:rsidR="006C1442">
        <w:tc>
          <w:tcPr>
            <w:tcW w:w="8897" w:type="dxa"/>
          </w:tcPr>
          <w:p w:rsidR="006C1442" w:rsidRDefault="0010464A">
            <w:pPr>
              <w:spacing w:before="60" w:beforeAutospacing="0"/>
              <w:ind w:left="284" w:hanging="284"/>
              <w:rPr>
                <w:rFonts w:ascii="Tahoma" w:hAnsi="Tahoma" w:cs="Tahoma"/>
              </w:rPr>
            </w:pPr>
            <w:r>
              <w:rPr>
                <w:rFonts w:ascii="Tahoma" w:hAnsi="Tahoma" w:cs="Tahoma"/>
              </w:rPr>
              <w:t>η)  Τα ισχύοντα νομιμοποιητικά έγγραφα του δικαιούχου και των εταίρων είναι πλήρη και έχουν αναρτηθεί στις σχετικές Καρτέλες Φορέων στο ΟΠΣ.</w:t>
            </w:r>
          </w:p>
        </w:tc>
        <w:tc>
          <w:tcPr>
            <w:tcW w:w="674" w:type="dxa"/>
            <w:vAlign w:val="center"/>
          </w:tcPr>
          <w:p w:rsidR="006C1442" w:rsidRDefault="0010464A">
            <w:pPr>
              <w:spacing w:before="60" w:beforeAutospacing="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sidR="001F218C">
              <w:rPr>
                <w:rFonts w:ascii="Tahoma" w:hAnsi="Tahoma" w:cs="Tahoma"/>
              </w:rPr>
            </w:r>
            <w:r w:rsidR="001F218C">
              <w:rPr>
                <w:rFonts w:ascii="Tahoma" w:hAnsi="Tahoma" w:cs="Tahoma"/>
              </w:rPr>
              <w:fldChar w:fldCharType="separate"/>
            </w:r>
            <w:r>
              <w:rPr>
                <w:rFonts w:ascii="Tahoma" w:hAnsi="Tahoma" w:cs="Tahoma"/>
              </w:rPr>
              <w:fldChar w:fldCharType="end"/>
            </w:r>
          </w:p>
        </w:tc>
      </w:tr>
      <w:tr w:rsidR="006C1442">
        <w:tc>
          <w:tcPr>
            <w:tcW w:w="8897" w:type="dxa"/>
          </w:tcPr>
          <w:p w:rsidR="006C1442" w:rsidRDefault="0010464A">
            <w:pPr>
              <w:spacing w:before="60" w:beforeAutospacing="0"/>
              <w:ind w:left="284" w:hanging="284"/>
              <w:rPr>
                <w:rFonts w:ascii="Tahoma" w:hAnsi="Tahoma" w:cs="Tahoma"/>
              </w:rPr>
            </w:pPr>
            <w:r>
              <w:rPr>
                <w:rFonts w:ascii="Tahoma" w:hAnsi="Tahoma" w:cs="Tahoma"/>
              </w:rPr>
              <w:t>θ)  Έχει ενημερωθεί η Καρτέλα Φορέα στο ΟΠΣ, για τον δικαιούχο και τους εταίρους, με τους πραγματικούς δικαιούχους.</w:t>
            </w:r>
          </w:p>
        </w:tc>
        <w:tc>
          <w:tcPr>
            <w:tcW w:w="674" w:type="dxa"/>
            <w:vAlign w:val="center"/>
          </w:tcPr>
          <w:p w:rsidR="006C1442" w:rsidRDefault="0010464A">
            <w:pPr>
              <w:spacing w:before="60" w:beforeAutospacing="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sidR="001F218C">
              <w:rPr>
                <w:rFonts w:ascii="Tahoma" w:hAnsi="Tahoma" w:cs="Tahoma"/>
              </w:rPr>
            </w:r>
            <w:r w:rsidR="001F218C">
              <w:rPr>
                <w:rFonts w:ascii="Tahoma" w:hAnsi="Tahoma" w:cs="Tahoma"/>
              </w:rPr>
              <w:fldChar w:fldCharType="separate"/>
            </w:r>
            <w:r>
              <w:rPr>
                <w:rFonts w:ascii="Tahoma" w:hAnsi="Tahoma" w:cs="Tahoma"/>
              </w:rPr>
              <w:fldChar w:fldCharType="end"/>
            </w:r>
          </w:p>
        </w:tc>
      </w:tr>
      <w:tr w:rsidR="006C1442">
        <w:trPr>
          <w:trHeight w:val="596"/>
        </w:trPr>
        <w:tc>
          <w:tcPr>
            <w:tcW w:w="8897" w:type="dxa"/>
          </w:tcPr>
          <w:p w:rsidR="006C1442" w:rsidRDefault="0010464A">
            <w:pPr>
              <w:spacing w:before="60" w:beforeAutospacing="0"/>
              <w:ind w:left="284" w:hanging="284"/>
              <w:rPr>
                <w:rFonts w:ascii="Tahoma" w:hAnsi="Tahoma" w:cs="Tahoma"/>
              </w:rPr>
            </w:pPr>
            <w:r>
              <w:rPr>
                <w:rFonts w:ascii="Tahoma" w:hAnsi="Tahoma" w:cs="Tahoma"/>
              </w:rPr>
              <w:t>ι)   Ο φορέας/</w:t>
            </w:r>
            <w:proofErr w:type="spellStart"/>
            <w:r>
              <w:rPr>
                <w:rFonts w:ascii="Tahoma" w:hAnsi="Tahoma" w:cs="Tahoma"/>
              </w:rPr>
              <w:t>είς</w:t>
            </w:r>
            <w:proofErr w:type="spellEnd"/>
            <w:r>
              <w:rPr>
                <w:rFonts w:ascii="Tahoma" w:hAnsi="Tahoma" w:cs="Tahoma"/>
              </w:rPr>
              <w:t xml:space="preserve"> λειτουργίας ή/και συντήρησης της πράξης, που θα αναλάβει/</w:t>
            </w:r>
            <w:proofErr w:type="spellStart"/>
            <w:r>
              <w:rPr>
                <w:rFonts w:ascii="Tahoma" w:hAnsi="Tahoma" w:cs="Tahoma"/>
              </w:rPr>
              <w:t>ουν</w:t>
            </w:r>
            <w:proofErr w:type="spellEnd"/>
            <w:r>
              <w:rPr>
                <w:rFonts w:ascii="Tahoma" w:hAnsi="Tahoma" w:cs="Tahoma"/>
              </w:rPr>
              <w:t xml:space="preserve"> </w:t>
            </w:r>
            <w:r>
              <w:rPr>
                <w:rFonts w:ascii="Tahoma" w:hAnsi="Tahoma" w:cs="Tahoma"/>
                <w:bCs/>
              </w:rPr>
              <w:t>τη λειτουργία ή/και συντήρηση της πράξης,</w:t>
            </w:r>
            <w:r>
              <w:rPr>
                <w:rFonts w:ascii="Tahoma" w:hAnsi="Tahoma" w:cs="Tahoma"/>
              </w:rPr>
              <w:t xml:space="preserve"> έχει/</w:t>
            </w:r>
            <w:proofErr w:type="spellStart"/>
            <w:r>
              <w:rPr>
                <w:rFonts w:ascii="Tahoma" w:hAnsi="Tahoma" w:cs="Tahoma"/>
              </w:rPr>
              <w:t>ουν</w:t>
            </w:r>
            <w:proofErr w:type="spellEnd"/>
            <w:r>
              <w:rPr>
                <w:rFonts w:ascii="Tahoma" w:hAnsi="Tahoma" w:cs="Tahoma"/>
              </w:rPr>
              <w:t xml:space="preserve"> λάβει γνώση και συμφωνεί/</w:t>
            </w:r>
            <w:proofErr w:type="spellStart"/>
            <w:r>
              <w:rPr>
                <w:rFonts w:ascii="Tahoma" w:hAnsi="Tahoma" w:cs="Tahoma"/>
              </w:rPr>
              <w:t>ούν</w:t>
            </w:r>
            <w:proofErr w:type="spellEnd"/>
            <w:r>
              <w:rPr>
                <w:rFonts w:ascii="Tahoma" w:hAnsi="Tahoma" w:cs="Tahoma"/>
              </w:rPr>
              <w:t xml:space="preserve"> με το περιεχόμενο της πρότασης.</w:t>
            </w:r>
          </w:p>
        </w:tc>
        <w:tc>
          <w:tcPr>
            <w:tcW w:w="674" w:type="dxa"/>
            <w:vAlign w:val="center"/>
          </w:tcPr>
          <w:p w:rsidR="006C1442" w:rsidRDefault="0010464A">
            <w:pPr>
              <w:spacing w:before="60" w:beforeAutospacing="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sidR="001F218C">
              <w:rPr>
                <w:rFonts w:ascii="Tahoma" w:hAnsi="Tahoma" w:cs="Tahoma"/>
              </w:rPr>
            </w:r>
            <w:r w:rsidR="001F218C">
              <w:rPr>
                <w:rFonts w:ascii="Tahoma" w:hAnsi="Tahoma" w:cs="Tahoma"/>
              </w:rPr>
              <w:fldChar w:fldCharType="separate"/>
            </w:r>
            <w:r>
              <w:rPr>
                <w:rFonts w:ascii="Tahoma" w:hAnsi="Tahoma" w:cs="Tahoma"/>
              </w:rPr>
              <w:fldChar w:fldCharType="end"/>
            </w:r>
          </w:p>
        </w:tc>
      </w:tr>
      <w:tr w:rsidR="006C1442">
        <w:trPr>
          <w:trHeight w:val="596"/>
        </w:trPr>
        <w:tc>
          <w:tcPr>
            <w:tcW w:w="8897" w:type="dxa"/>
          </w:tcPr>
          <w:p w:rsidR="006C1442" w:rsidRDefault="0010464A">
            <w:pPr>
              <w:spacing w:before="60" w:beforeAutospacing="0"/>
              <w:ind w:left="284" w:hanging="284"/>
              <w:rPr>
                <w:rFonts w:ascii="Tahoma" w:hAnsi="Tahoma" w:cs="Tahoma"/>
              </w:rPr>
            </w:pPr>
            <w:proofErr w:type="spellStart"/>
            <w:r>
              <w:rPr>
                <w:rFonts w:ascii="Tahoma" w:hAnsi="Tahoma" w:cs="Tahoma"/>
              </w:rPr>
              <w:t>ια</w:t>
            </w:r>
            <w:proofErr w:type="spellEnd"/>
            <w:r>
              <w:rPr>
                <w:rFonts w:ascii="Tahoma" w:hAnsi="Tahoma" w:cs="Tahoma"/>
              </w:rPr>
              <w:t>)  Ο/οι κύριος/οι του έργου (φορέας/</w:t>
            </w:r>
            <w:proofErr w:type="spellStart"/>
            <w:r>
              <w:rPr>
                <w:rFonts w:ascii="Tahoma" w:hAnsi="Tahoma" w:cs="Tahoma"/>
              </w:rPr>
              <w:t>είς</w:t>
            </w:r>
            <w:proofErr w:type="spellEnd"/>
            <w:r>
              <w:rPr>
                <w:rFonts w:ascii="Tahoma" w:hAnsi="Tahoma" w:cs="Tahoma"/>
              </w:rPr>
              <w:t xml:space="preserve"> υποβαλλόμενης πρότασης), για λογαριασμό του/ων οποίου/ων προτείνεται το έργο, έχει/</w:t>
            </w:r>
            <w:proofErr w:type="spellStart"/>
            <w:r>
              <w:rPr>
                <w:rFonts w:ascii="Tahoma" w:hAnsi="Tahoma" w:cs="Tahoma"/>
              </w:rPr>
              <w:t>ουν</w:t>
            </w:r>
            <w:proofErr w:type="spellEnd"/>
            <w:r>
              <w:rPr>
                <w:rFonts w:ascii="Tahoma" w:hAnsi="Tahoma" w:cs="Tahoma"/>
              </w:rPr>
              <w:t xml:space="preserve"> λάβει γνώση και συμφωνεί/</w:t>
            </w:r>
            <w:proofErr w:type="spellStart"/>
            <w:r>
              <w:rPr>
                <w:rFonts w:ascii="Tahoma" w:hAnsi="Tahoma" w:cs="Tahoma"/>
              </w:rPr>
              <w:t>ούν</w:t>
            </w:r>
            <w:proofErr w:type="spellEnd"/>
            <w:r>
              <w:rPr>
                <w:rFonts w:ascii="Tahoma" w:hAnsi="Tahoma" w:cs="Tahoma"/>
              </w:rPr>
              <w:t xml:space="preserve"> με το περιεχόμενο της πρότασης.</w:t>
            </w:r>
          </w:p>
        </w:tc>
        <w:tc>
          <w:tcPr>
            <w:tcW w:w="674" w:type="dxa"/>
            <w:vAlign w:val="center"/>
          </w:tcPr>
          <w:p w:rsidR="006C1442" w:rsidRDefault="0010464A">
            <w:pPr>
              <w:spacing w:before="60" w:beforeAutospacing="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sidR="001F218C">
              <w:rPr>
                <w:rFonts w:ascii="Tahoma" w:hAnsi="Tahoma" w:cs="Tahoma"/>
              </w:rPr>
            </w:r>
            <w:r w:rsidR="001F218C">
              <w:rPr>
                <w:rFonts w:ascii="Tahoma" w:hAnsi="Tahoma" w:cs="Tahoma"/>
              </w:rPr>
              <w:fldChar w:fldCharType="separate"/>
            </w:r>
            <w:r>
              <w:rPr>
                <w:rFonts w:ascii="Tahoma" w:hAnsi="Tahoma" w:cs="Tahoma"/>
              </w:rPr>
              <w:fldChar w:fldCharType="end"/>
            </w:r>
          </w:p>
        </w:tc>
      </w:tr>
    </w:tbl>
    <w:p w:rsidR="006C1442" w:rsidRDefault="006C1442">
      <w:pPr>
        <w:tabs>
          <w:tab w:val="left" w:pos="1350"/>
          <w:tab w:val="center" w:pos="4677"/>
        </w:tabs>
        <w:spacing w:before="0" w:beforeAutospacing="0" w:after="200"/>
        <w:jc w:val="left"/>
        <w:rPr>
          <w:rFonts w:ascii="Tahoma" w:hAnsi="Tahoma" w:cs="Tahoma"/>
          <w:b/>
        </w:rPr>
      </w:pPr>
    </w:p>
    <w:p w:rsidR="006C1442" w:rsidRDefault="0010464A">
      <w:pPr>
        <w:spacing w:before="0" w:beforeAutospacing="0" w:after="200"/>
        <w:jc w:val="left"/>
        <w:rPr>
          <w:rFonts w:ascii="Tahoma" w:hAnsi="Tahoma" w:cs="Tahoma"/>
          <w:b/>
        </w:rPr>
      </w:pPr>
      <w:r>
        <w:rPr>
          <w:rFonts w:ascii="Tahoma" w:hAnsi="Tahoma" w:cs="Tahoma"/>
          <w:b/>
        </w:rPr>
        <w:br w:type="page"/>
      </w:r>
    </w:p>
    <w:p w:rsidR="006C1442" w:rsidRDefault="006C1442">
      <w:pPr>
        <w:tabs>
          <w:tab w:val="left" w:pos="1350"/>
          <w:tab w:val="center" w:pos="4677"/>
        </w:tabs>
        <w:spacing w:before="0" w:beforeAutospacing="0" w:after="200"/>
        <w:jc w:val="left"/>
        <w:rPr>
          <w:rFonts w:ascii="Tahoma" w:hAnsi="Tahoma" w:cs="Tahoma"/>
          <w:b/>
        </w:rPr>
      </w:pPr>
    </w:p>
    <w:p w:rsidR="006C1442" w:rsidRDefault="0010464A">
      <w:pPr>
        <w:pStyle w:val="1"/>
        <w:tabs>
          <w:tab w:val="left" w:pos="6398"/>
        </w:tabs>
        <w:spacing w:before="240" w:after="240"/>
        <w:jc w:val="center"/>
        <w:rPr>
          <w:sz w:val="16"/>
        </w:rPr>
      </w:pPr>
      <w:r>
        <w:rPr>
          <w:sz w:val="16"/>
        </w:rPr>
        <w:t xml:space="preserve">ΚΑΤΑΛΟΓΟΣ ΣΥΝΗΜμΕΝΩΝ ΕΓΓΡΑΦΩΝ ΠΟΥ ΥΠΟΒΑΛΛΕΙ Ο ΔΙΚΑΙΟΥΧΟΣ  </w:t>
      </w:r>
    </w:p>
    <w:tbl>
      <w:tblPr>
        <w:tblStyle w:val="ac"/>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6C1442">
        <w:trPr>
          <w:trHeight w:val="387"/>
        </w:trPr>
        <w:tc>
          <w:tcPr>
            <w:tcW w:w="5000" w:type="pct"/>
            <w:gridSpan w:val="5"/>
            <w:shd w:val="clear" w:color="auto" w:fill="F2F2F2" w:themeFill="background1" w:themeFillShade="F2"/>
            <w:vAlign w:val="center"/>
          </w:tcPr>
          <w:p w:rsidR="006C1442" w:rsidRDefault="0010464A">
            <w:pPr>
              <w:spacing w:before="0" w:beforeAutospacing="0"/>
              <w:ind w:left="-108" w:firstLine="108"/>
              <w:jc w:val="center"/>
              <w:rPr>
                <w:rFonts w:ascii="Tahoma" w:hAnsi="Tahoma" w:cs="Tahoma"/>
                <w:b/>
              </w:rPr>
            </w:pPr>
            <w:r>
              <w:rPr>
                <w:rFonts w:ascii="Tahoma" w:hAnsi="Tahoma" w:cs="Tahoma"/>
                <w:b/>
              </w:rPr>
              <w:t xml:space="preserve">ΚΑΤΑΛΟΓΟΣ ΣΥΝΗΜΜΕΝΩΝ ΕΓΓΡΑΦΩΝ </w:t>
            </w:r>
          </w:p>
        </w:tc>
      </w:tr>
      <w:tr w:rsidR="006C1442">
        <w:tc>
          <w:tcPr>
            <w:tcW w:w="531" w:type="pct"/>
            <w:vAlign w:val="center"/>
          </w:tcPr>
          <w:p w:rsidR="006C1442" w:rsidRDefault="0010464A">
            <w:pPr>
              <w:pStyle w:val="ad"/>
              <w:numPr>
                <w:ilvl w:val="0"/>
                <w:numId w:val="16"/>
              </w:numPr>
              <w:spacing w:before="0" w:beforeAutospacing="0" w:after="120"/>
              <w:ind w:right="-170"/>
              <w:contextualSpacing w:val="0"/>
              <w:jc w:val="center"/>
              <w:rPr>
                <w:rFonts w:ascii="Tahoma" w:hAnsi="Tahoma" w:cs="Tahoma"/>
              </w:rPr>
            </w:pPr>
            <w:r>
              <w:rPr>
                <w:rFonts w:ascii="Tahoma" w:hAnsi="Tahoma" w:cs="Tahoma"/>
              </w:rPr>
              <w:t>ΚΩΔ</w:t>
            </w:r>
            <w:r>
              <w:rPr>
                <w:rFonts w:ascii="Tahoma" w:hAnsi="Tahoma" w:cs="Tahoma"/>
                <w:lang w:val="en-US"/>
              </w:rPr>
              <w:t>.</w:t>
            </w:r>
          </w:p>
        </w:tc>
        <w:tc>
          <w:tcPr>
            <w:tcW w:w="1894" w:type="pct"/>
            <w:vAlign w:val="center"/>
          </w:tcPr>
          <w:p w:rsidR="006C1442" w:rsidRDefault="0010464A">
            <w:pPr>
              <w:pStyle w:val="ad"/>
              <w:numPr>
                <w:ilvl w:val="0"/>
                <w:numId w:val="16"/>
              </w:numPr>
              <w:tabs>
                <w:tab w:val="center" w:pos="341"/>
              </w:tabs>
              <w:spacing w:before="0" w:beforeAutospacing="0" w:after="120"/>
              <w:contextualSpacing w:val="0"/>
              <w:jc w:val="center"/>
              <w:rPr>
                <w:rFonts w:ascii="Tahoma" w:hAnsi="Tahoma" w:cs="Tahoma"/>
              </w:rPr>
            </w:pPr>
            <w:r>
              <w:rPr>
                <w:rFonts w:ascii="Tahoma" w:hAnsi="Tahoma" w:cs="Tahoma"/>
              </w:rPr>
              <w:t>ΠΕΡΙΓΡΑΦΗ ΕΓΓΡΑΦΟΥ</w:t>
            </w:r>
          </w:p>
        </w:tc>
        <w:tc>
          <w:tcPr>
            <w:tcW w:w="758" w:type="pct"/>
            <w:vAlign w:val="center"/>
          </w:tcPr>
          <w:p w:rsidR="006C1442" w:rsidRDefault="0010464A">
            <w:pPr>
              <w:pStyle w:val="ad"/>
              <w:numPr>
                <w:ilvl w:val="0"/>
                <w:numId w:val="16"/>
              </w:numPr>
              <w:spacing w:before="0" w:beforeAutospacing="0" w:after="120"/>
              <w:ind w:left="175" w:right="-110" w:hanging="284"/>
              <w:contextualSpacing w:val="0"/>
              <w:jc w:val="center"/>
              <w:rPr>
                <w:rFonts w:ascii="Tahoma" w:hAnsi="Tahoma" w:cs="Tahoma"/>
              </w:rPr>
            </w:pPr>
            <w:r>
              <w:rPr>
                <w:rFonts w:ascii="Tahoma" w:hAnsi="Tahoma" w:cs="Tahoma"/>
              </w:rPr>
              <w:t>ΥΠΟΒΛΗΘΕΝ</w:t>
            </w:r>
          </w:p>
        </w:tc>
        <w:tc>
          <w:tcPr>
            <w:tcW w:w="909" w:type="pct"/>
            <w:vAlign w:val="center"/>
          </w:tcPr>
          <w:p w:rsidR="006C1442" w:rsidRDefault="0010464A">
            <w:pPr>
              <w:pStyle w:val="ad"/>
              <w:numPr>
                <w:ilvl w:val="0"/>
                <w:numId w:val="16"/>
              </w:numPr>
              <w:spacing w:before="0" w:beforeAutospacing="0" w:after="120"/>
              <w:ind w:left="315" w:right="-103" w:hanging="315"/>
              <w:contextualSpacing w:val="0"/>
              <w:jc w:val="center"/>
              <w:rPr>
                <w:rFonts w:ascii="Tahoma" w:hAnsi="Tahoma" w:cs="Tahoma"/>
              </w:rPr>
            </w:pPr>
            <w:r>
              <w:rPr>
                <w:rFonts w:ascii="Tahoma" w:hAnsi="Tahoma" w:cs="Tahoma"/>
              </w:rPr>
              <w:t>ΤΑΥΤΟΠΟΙΗΣΗ ΕΓΓΡΑΦΟΥ</w:t>
            </w:r>
          </w:p>
        </w:tc>
        <w:tc>
          <w:tcPr>
            <w:tcW w:w="909" w:type="pct"/>
            <w:vAlign w:val="center"/>
          </w:tcPr>
          <w:p w:rsidR="006C1442" w:rsidRDefault="0010464A">
            <w:pPr>
              <w:pStyle w:val="ad"/>
              <w:numPr>
                <w:ilvl w:val="0"/>
                <w:numId w:val="16"/>
              </w:numPr>
              <w:spacing w:before="0" w:beforeAutospacing="0" w:after="120"/>
              <w:ind w:left="316" w:hanging="283"/>
              <w:contextualSpacing w:val="0"/>
              <w:jc w:val="center"/>
              <w:rPr>
                <w:rFonts w:ascii="Tahoma" w:hAnsi="Tahoma" w:cs="Tahoma"/>
              </w:rPr>
            </w:pPr>
            <w:r>
              <w:rPr>
                <w:rFonts w:ascii="Tahoma" w:hAnsi="Tahoma" w:cs="Tahoma"/>
              </w:rPr>
              <w:t xml:space="preserve">ΣΧΟΛΙΑ </w:t>
            </w:r>
          </w:p>
        </w:tc>
      </w:tr>
      <w:tr w:rsidR="006C1442">
        <w:tc>
          <w:tcPr>
            <w:tcW w:w="531" w:type="pct"/>
            <w:vAlign w:val="center"/>
          </w:tcPr>
          <w:p w:rsidR="006C1442" w:rsidRDefault="006C1442">
            <w:pPr>
              <w:spacing w:before="0" w:beforeAutospacing="0" w:after="120"/>
              <w:jc w:val="center"/>
              <w:rPr>
                <w:rFonts w:ascii="Tahoma" w:hAnsi="Tahoma" w:cs="Tahoma"/>
              </w:rPr>
            </w:pPr>
          </w:p>
        </w:tc>
        <w:tc>
          <w:tcPr>
            <w:tcW w:w="1894" w:type="pct"/>
            <w:vAlign w:val="center"/>
          </w:tcPr>
          <w:p w:rsidR="006C1442" w:rsidRDefault="006C1442">
            <w:pPr>
              <w:spacing w:before="0" w:beforeAutospacing="0" w:after="120"/>
              <w:jc w:val="center"/>
              <w:rPr>
                <w:rFonts w:ascii="Tahoma" w:hAnsi="Tahoma" w:cs="Tahoma"/>
              </w:rPr>
            </w:pPr>
          </w:p>
        </w:tc>
        <w:tc>
          <w:tcPr>
            <w:tcW w:w="758" w:type="pct"/>
            <w:vAlign w:val="center"/>
          </w:tcPr>
          <w:p w:rsidR="006C1442" w:rsidRDefault="006C1442">
            <w:pPr>
              <w:spacing w:before="0" w:beforeAutospacing="0" w:after="120"/>
              <w:jc w:val="center"/>
              <w:rPr>
                <w:rFonts w:ascii="Tahoma" w:hAnsi="Tahoma" w:cs="Tahoma"/>
              </w:rPr>
            </w:pPr>
          </w:p>
        </w:tc>
        <w:tc>
          <w:tcPr>
            <w:tcW w:w="909" w:type="pct"/>
            <w:vAlign w:val="center"/>
          </w:tcPr>
          <w:p w:rsidR="006C1442" w:rsidRDefault="006C1442">
            <w:pPr>
              <w:spacing w:before="0" w:beforeAutospacing="0" w:after="120"/>
              <w:jc w:val="center"/>
              <w:rPr>
                <w:rFonts w:ascii="Tahoma" w:hAnsi="Tahoma" w:cs="Tahoma"/>
              </w:rPr>
            </w:pPr>
          </w:p>
        </w:tc>
        <w:tc>
          <w:tcPr>
            <w:tcW w:w="909" w:type="pct"/>
          </w:tcPr>
          <w:p w:rsidR="006C1442" w:rsidRDefault="006C1442">
            <w:pPr>
              <w:spacing w:before="0" w:beforeAutospacing="0" w:after="120"/>
              <w:jc w:val="center"/>
              <w:rPr>
                <w:rFonts w:ascii="Tahoma" w:hAnsi="Tahoma" w:cs="Tahoma"/>
              </w:rPr>
            </w:pPr>
          </w:p>
        </w:tc>
      </w:tr>
      <w:tr w:rsidR="006C1442">
        <w:tc>
          <w:tcPr>
            <w:tcW w:w="531" w:type="pct"/>
            <w:vAlign w:val="center"/>
          </w:tcPr>
          <w:p w:rsidR="006C1442" w:rsidRDefault="006C1442">
            <w:pPr>
              <w:spacing w:before="0" w:beforeAutospacing="0" w:after="120"/>
              <w:jc w:val="center"/>
              <w:rPr>
                <w:rFonts w:ascii="Tahoma" w:hAnsi="Tahoma" w:cs="Tahoma"/>
              </w:rPr>
            </w:pPr>
          </w:p>
        </w:tc>
        <w:tc>
          <w:tcPr>
            <w:tcW w:w="1894" w:type="pct"/>
            <w:vAlign w:val="center"/>
          </w:tcPr>
          <w:p w:rsidR="006C1442" w:rsidRDefault="006C1442">
            <w:pPr>
              <w:spacing w:before="0" w:beforeAutospacing="0" w:after="120"/>
              <w:jc w:val="center"/>
              <w:rPr>
                <w:rFonts w:ascii="Tahoma" w:hAnsi="Tahoma" w:cs="Tahoma"/>
              </w:rPr>
            </w:pPr>
          </w:p>
        </w:tc>
        <w:tc>
          <w:tcPr>
            <w:tcW w:w="758" w:type="pct"/>
            <w:vAlign w:val="center"/>
          </w:tcPr>
          <w:p w:rsidR="006C1442" w:rsidRDefault="006C1442">
            <w:pPr>
              <w:spacing w:before="0" w:beforeAutospacing="0" w:after="120"/>
              <w:jc w:val="center"/>
              <w:rPr>
                <w:rFonts w:ascii="Tahoma" w:hAnsi="Tahoma" w:cs="Tahoma"/>
                <w:lang w:val="en-US"/>
              </w:rPr>
            </w:pPr>
          </w:p>
        </w:tc>
        <w:tc>
          <w:tcPr>
            <w:tcW w:w="909" w:type="pct"/>
            <w:vAlign w:val="center"/>
          </w:tcPr>
          <w:p w:rsidR="006C1442" w:rsidRDefault="006C1442">
            <w:pPr>
              <w:spacing w:before="0" w:beforeAutospacing="0" w:after="120"/>
              <w:jc w:val="center"/>
              <w:rPr>
                <w:rFonts w:ascii="Tahoma" w:hAnsi="Tahoma" w:cs="Tahoma"/>
              </w:rPr>
            </w:pPr>
          </w:p>
        </w:tc>
        <w:tc>
          <w:tcPr>
            <w:tcW w:w="909" w:type="pct"/>
          </w:tcPr>
          <w:p w:rsidR="006C1442" w:rsidRDefault="006C1442">
            <w:pPr>
              <w:spacing w:before="0" w:beforeAutospacing="0" w:after="120"/>
              <w:jc w:val="center"/>
              <w:rPr>
                <w:rFonts w:ascii="Tahoma" w:hAnsi="Tahoma" w:cs="Tahoma"/>
              </w:rPr>
            </w:pPr>
          </w:p>
        </w:tc>
      </w:tr>
      <w:bookmarkEnd w:id="0"/>
    </w:tbl>
    <w:p w:rsidR="006C1442" w:rsidRDefault="006C1442">
      <w:pPr>
        <w:spacing w:before="0" w:beforeAutospacing="0" w:after="120"/>
        <w:jc w:val="left"/>
        <w:rPr>
          <w:rFonts w:ascii="Tahoma" w:hAnsi="Tahoma" w:cs="Tahoma"/>
        </w:rPr>
      </w:pPr>
    </w:p>
    <w:p w:rsidR="006C1442" w:rsidRDefault="006C1442">
      <w:pPr>
        <w:spacing w:before="0" w:beforeAutospacing="0" w:after="120"/>
        <w:jc w:val="left"/>
        <w:rPr>
          <w:rFonts w:ascii="Tahoma" w:hAnsi="Tahoma" w:cs="Tahoma"/>
        </w:rPr>
      </w:pPr>
    </w:p>
    <w:p w:rsidR="006C1442" w:rsidRDefault="006C1442">
      <w:pPr>
        <w:spacing w:before="0" w:beforeAutospacing="0" w:after="120"/>
        <w:jc w:val="left"/>
        <w:rPr>
          <w:rFonts w:ascii="Tahoma" w:hAnsi="Tahoma" w:cs="Tahoma"/>
        </w:rPr>
      </w:pPr>
    </w:p>
    <w:p w:rsidR="006C1442" w:rsidRDefault="006C1442">
      <w:pPr>
        <w:spacing w:before="0" w:beforeAutospacing="0" w:after="120"/>
        <w:jc w:val="left"/>
        <w:rPr>
          <w:rFonts w:ascii="Tahoma" w:hAnsi="Tahoma" w:cs="Tahoma"/>
        </w:rPr>
      </w:pPr>
    </w:p>
    <w:sectPr w:rsidR="006C1442">
      <w:pgSz w:w="11906" w:h="16838"/>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218C" w:rsidRDefault="001F218C">
      <w:r>
        <w:separator/>
      </w:r>
    </w:p>
  </w:endnote>
  <w:endnote w:type="continuationSeparator" w:id="0">
    <w:p w:rsidR="001F218C" w:rsidRDefault="001F2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MyriadPro-Regular">
    <w:altName w:val="Calibri"/>
    <w:charset w:val="00"/>
    <w:family w:val="auto"/>
    <w:pitch w:val="default"/>
  </w:font>
  <w:font w:name="Calibri">
    <w:panose1 w:val="020F0502020204030204"/>
    <w:charset w:val="A1"/>
    <w:family w:val="swiss"/>
    <w:pitch w:val="variable"/>
    <w:sig w:usb0="E0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4A0" w:firstRow="1" w:lastRow="0" w:firstColumn="1" w:lastColumn="0" w:noHBand="0" w:noVBand="1"/>
    </w:tblPr>
    <w:tblGrid>
      <w:gridCol w:w="3383"/>
      <w:gridCol w:w="2850"/>
      <w:gridCol w:w="2798"/>
    </w:tblGrid>
    <w:tr w:rsidR="001F218C">
      <w:trPr>
        <w:trHeight w:val="840"/>
        <w:jc w:val="center"/>
      </w:trPr>
      <w:tc>
        <w:tcPr>
          <w:tcW w:w="3383" w:type="dxa"/>
          <w:shd w:val="clear" w:color="auto" w:fill="auto"/>
        </w:tcPr>
        <w:p w:rsidR="001F218C" w:rsidRDefault="001F218C">
          <w:pPr>
            <w:spacing w:before="60" w:beforeAutospacing="0"/>
            <w:jc w:val="left"/>
            <w:rPr>
              <w:rStyle w:val="ab"/>
              <w:rFonts w:ascii="Tahoma" w:hAnsi="Tahoma" w:cs="Tahoma"/>
            </w:rPr>
          </w:pPr>
          <w:r>
            <w:rPr>
              <w:rStyle w:val="ab"/>
              <w:rFonts w:ascii="Tahoma" w:hAnsi="Tahoma" w:cs="Tahoma"/>
            </w:rPr>
            <w:t>Έντυπο: Ε.Ι.1_4</w:t>
          </w:r>
        </w:p>
        <w:p w:rsidR="001F218C" w:rsidRDefault="001F218C">
          <w:pPr>
            <w:spacing w:before="0" w:beforeAutospacing="0"/>
            <w:jc w:val="left"/>
            <w:rPr>
              <w:rStyle w:val="ab"/>
              <w:rFonts w:ascii="Tahoma" w:hAnsi="Tahoma" w:cs="Tahoma"/>
            </w:rPr>
          </w:pPr>
          <w:r>
            <w:rPr>
              <w:rStyle w:val="ab"/>
              <w:rFonts w:ascii="Tahoma" w:hAnsi="Tahoma" w:cs="Tahoma"/>
            </w:rPr>
            <w:t>Έκδοση: 2</w:t>
          </w:r>
          <w:r>
            <w:rPr>
              <w:rStyle w:val="ab"/>
              <w:rFonts w:ascii="Tahoma" w:hAnsi="Tahoma" w:cs="Tahoma"/>
              <w:vertAlign w:val="superscript"/>
            </w:rPr>
            <w:t>η</w:t>
          </w:r>
          <w:r>
            <w:rPr>
              <w:rStyle w:val="ab"/>
              <w:rFonts w:ascii="Tahoma" w:hAnsi="Tahoma" w:cs="Tahoma"/>
            </w:rPr>
            <w:t xml:space="preserve"> </w:t>
          </w:r>
        </w:p>
        <w:p w:rsidR="001F218C" w:rsidRDefault="001F218C">
          <w:pPr>
            <w:spacing w:before="0" w:beforeAutospacing="0"/>
            <w:jc w:val="left"/>
            <w:rPr>
              <w:rFonts w:ascii="Tahoma" w:hAnsi="Tahoma" w:cs="Tahoma"/>
              <w:b/>
            </w:rPr>
          </w:pPr>
          <w:proofErr w:type="spellStart"/>
          <w:r>
            <w:rPr>
              <w:rStyle w:val="ab"/>
              <w:rFonts w:ascii="Tahoma" w:hAnsi="Tahoma" w:cs="Tahoma"/>
            </w:rPr>
            <w:t>Ημ</w:t>
          </w:r>
          <w:proofErr w:type="spellEnd"/>
          <w:r>
            <w:rPr>
              <w:rStyle w:val="ab"/>
              <w:rFonts w:ascii="Tahoma" w:hAnsi="Tahoma" w:cs="Tahoma"/>
            </w:rPr>
            <w:t>/νια Έκδοσης: Ιανουάριος 2023</w:t>
          </w:r>
        </w:p>
      </w:tc>
      <w:tc>
        <w:tcPr>
          <w:tcW w:w="2850" w:type="dxa"/>
          <w:shd w:val="clear" w:color="auto" w:fill="auto"/>
          <w:vAlign w:val="center"/>
        </w:tcPr>
        <w:p w:rsidR="001F218C" w:rsidRDefault="001F218C">
          <w:pPr>
            <w:ind w:left="-109"/>
            <w:jc w:val="center"/>
            <w:rPr>
              <w:rFonts w:ascii="Tahoma" w:hAnsi="Tahoma" w:cs="Tahoma"/>
              <w:lang w:val="en-US"/>
            </w:rPr>
          </w:pPr>
          <w:r>
            <w:rPr>
              <w:rFonts w:ascii="Tahoma" w:hAnsi="Tahoma" w:cs="Tahoma"/>
              <w:lang w:val="en-US"/>
            </w:rPr>
            <w:t>-</w:t>
          </w:r>
          <w:r>
            <w:rPr>
              <w:rFonts w:ascii="Tahoma" w:hAnsi="Tahoma" w:cs="Tahoma"/>
            </w:rPr>
            <w:fldChar w:fldCharType="begin"/>
          </w:r>
          <w:r>
            <w:rPr>
              <w:rFonts w:ascii="Tahoma" w:hAnsi="Tahoma" w:cs="Tahoma"/>
            </w:rPr>
            <w:instrText xml:space="preserve"> PAGE </w:instrText>
          </w:r>
          <w:r>
            <w:rPr>
              <w:rFonts w:ascii="Tahoma" w:hAnsi="Tahoma" w:cs="Tahoma"/>
            </w:rPr>
            <w:fldChar w:fldCharType="separate"/>
          </w:r>
          <w:r w:rsidR="006B1455">
            <w:rPr>
              <w:rFonts w:ascii="Tahoma" w:hAnsi="Tahoma" w:cs="Tahoma"/>
              <w:noProof/>
            </w:rPr>
            <w:t>13</w:t>
          </w:r>
          <w:r>
            <w:rPr>
              <w:rFonts w:ascii="Tahoma" w:hAnsi="Tahoma" w:cs="Tahoma"/>
            </w:rPr>
            <w:fldChar w:fldCharType="end"/>
          </w:r>
          <w:r>
            <w:rPr>
              <w:rFonts w:ascii="Tahoma" w:hAnsi="Tahoma" w:cs="Tahoma"/>
              <w:lang w:val="en-US"/>
            </w:rPr>
            <w:t>-</w:t>
          </w:r>
        </w:p>
      </w:tc>
      <w:tc>
        <w:tcPr>
          <w:tcW w:w="2798" w:type="dxa"/>
          <w:shd w:val="clear" w:color="auto" w:fill="auto"/>
          <w:vAlign w:val="center"/>
        </w:tcPr>
        <w:p w:rsidR="001F218C" w:rsidRDefault="001F218C">
          <w:pPr>
            <w:spacing w:before="120" w:beforeAutospacing="0"/>
            <w:jc w:val="right"/>
            <w:rPr>
              <w:rFonts w:ascii="Tahoma" w:hAnsi="Tahoma" w:cs="Tahoma"/>
              <w:b/>
            </w:rPr>
          </w:pPr>
          <w:r>
            <w:rPr>
              <w:bCs/>
              <w:noProof/>
              <w:szCs w:val="20"/>
            </w:rPr>
            <w:drawing>
              <wp:inline distT="0" distB="0" distL="0" distR="0">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771536" cy="474791"/>
                        </a:xfrm>
                        <a:prstGeom prst="rect">
                          <a:avLst/>
                        </a:prstGeom>
                        <a:noFill/>
                        <a:ln>
                          <a:noFill/>
                        </a:ln>
                      </pic:spPr>
                    </pic:pic>
                  </a:graphicData>
                </a:graphic>
              </wp:inline>
            </w:drawing>
          </w:r>
        </w:p>
      </w:tc>
    </w:tr>
  </w:tbl>
  <w:p w:rsidR="001F218C" w:rsidRDefault="001F218C">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218C" w:rsidRDefault="001F218C">
      <w:pPr>
        <w:spacing w:before="0"/>
      </w:pPr>
      <w:r>
        <w:separator/>
      </w:r>
    </w:p>
  </w:footnote>
  <w:footnote w:type="continuationSeparator" w:id="0">
    <w:p w:rsidR="001F218C" w:rsidRDefault="001F218C">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jc w:val="center"/>
      <w:tblBorders>
        <w:bottom w:val="single" w:sz="4" w:space="0" w:color="auto"/>
      </w:tblBorders>
      <w:tblLook w:val="04A0" w:firstRow="1" w:lastRow="0" w:firstColumn="1" w:lastColumn="0" w:noHBand="0" w:noVBand="1"/>
    </w:tblPr>
    <w:tblGrid>
      <w:gridCol w:w="4928"/>
      <w:gridCol w:w="4428"/>
    </w:tblGrid>
    <w:tr w:rsidR="001F218C">
      <w:trPr>
        <w:trHeight w:val="66"/>
        <w:jc w:val="center"/>
      </w:trPr>
      <w:tc>
        <w:tcPr>
          <w:tcW w:w="4928" w:type="dxa"/>
          <w:shd w:val="clear" w:color="auto" w:fill="auto"/>
        </w:tcPr>
        <w:p w:rsidR="001F218C" w:rsidRDefault="001F218C">
          <w:pPr>
            <w:pStyle w:val="aa"/>
            <w:tabs>
              <w:tab w:val="clear" w:pos="8306"/>
            </w:tabs>
            <w:spacing w:before="100"/>
            <w:rPr>
              <w:rFonts w:ascii="Tahoma" w:hAnsi="Tahoma" w:cs="Tahoma"/>
              <w:b/>
              <w:smallCaps/>
              <w:lang w:eastAsia="en-US"/>
            </w:rPr>
          </w:pPr>
        </w:p>
      </w:tc>
      <w:tc>
        <w:tcPr>
          <w:tcW w:w="4428" w:type="dxa"/>
          <w:shd w:val="clear" w:color="auto" w:fill="auto"/>
        </w:tcPr>
        <w:p w:rsidR="001F218C" w:rsidRDefault="001F218C">
          <w:pPr>
            <w:pStyle w:val="aa"/>
            <w:spacing w:before="100"/>
            <w:jc w:val="right"/>
            <w:rPr>
              <w:rFonts w:ascii="Tahoma" w:hAnsi="Tahoma" w:cs="Tahoma"/>
              <w:i/>
              <w:sz w:val="14"/>
              <w:szCs w:val="14"/>
              <w:lang w:eastAsia="en-US"/>
            </w:rPr>
          </w:pPr>
          <w:r>
            <w:rPr>
              <w:rFonts w:ascii="Tahoma" w:hAnsi="Tahoma" w:cs="Tahoma"/>
              <w:b/>
              <w:smallCaps/>
              <w:lang w:eastAsia="en-US"/>
            </w:rPr>
            <w:t xml:space="preserve">ΤΕΧΝΙΚΟ ΔΕΛΤΙΟ ΠΡΑΞΗΣ </w:t>
          </w:r>
        </w:p>
      </w:tc>
    </w:tr>
  </w:tbl>
  <w:p w:rsidR="001F218C" w:rsidRDefault="001F218C">
    <w:pPr>
      <w:pStyle w:val="aa"/>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85338"/>
    <w:multiLevelType w:val="multilevel"/>
    <w:tmpl w:val="03B85338"/>
    <w:lvl w:ilvl="0">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EA7F3E"/>
    <w:multiLevelType w:val="multilevel"/>
    <w:tmpl w:val="06EA7F3E"/>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5336F53"/>
    <w:multiLevelType w:val="multilevel"/>
    <w:tmpl w:val="15336F53"/>
    <w:lvl w:ilvl="0">
      <w:start w:val="1"/>
      <w:numFmt w:val="decimal"/>
      <w:lvlText w:val="%1."/>
      <w:lvlJc w:val="left"/>
      <w:pPr>
        <w:ind w:left="170" w:hanging="170"/>
      </w:pPr>
      <w:rPr>
        <w:rFonts w:hint="default"/>
        <w:sz w:val="16"/>
        <w:szCs w:val="1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89F3D92"/>
    <w:multiLevelType w:val="multilevel"/>
    <w:tmpl w:val="189F3D92"/>
    <w:lvl w:ilvl="0">
      <w:start w:val="3"/>
      <w:numFmt w:val="bullet"/>
      <w:lvlText w:val="-"/>
      <w:lvlJc w:val="left"/>
      <w:pPr>
        <w:ind w:left="720" w:hanging="360"/>
      </w:pPr>
      <w:rPr>
        <w:rFonts w:ascii="MyriadPro-Regular" w:eastAsiaTheme="minorHAnsi" w:hAnsi="MyriadPro-Regular" w:cs="MyriadPro-Regular"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E054B91"/>
    <w:multiLevelType w:val="multilevel"/>
    <w:tmpl w:val="1E054B91"/>
    <w:lvl w:ilvl="0">
      <w:start w:val="1"/>
      <w:numFmt w:val="decimal"/>
      <w:lvlText w:val="%1."/>
      <w:lvlJc w:val="left"/>
      <w:pPr>
        <w:ind w:left="170" w:hanging="170"/>
      </w:pPr>
      <w:rPr>
        <w:rFonts w:hint="default"/>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FFC34C4"/>
    <w:multiLevelType w:val="multilevel"/>
    <w:tmpl w:val="1FFC34C4"/>
    <w:lvl w:ilvl="0">
      <w:start w:val="1"/>
      <w:numFmt w:val="decimal"/>
      <w:lvlText w:val="%1."/>
      <w:lvlJc w:val="left"/>
      <w:pPr>
        <w:ind w:left="188" w:hanging="170"/>
      </w:pPr>
      <w:rPr>
        <w:rFonts w:hint="default"/>
        <w:color w:val="auto"/>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9565B82"/>
    <w:multiLevelType w:val="multilevel"/>
    <w:tmpl w:val="39565B82"/>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BD05261"/>
    <w:multiLevelType w:val="multilevel"/>
    <w:tmpl w:val="3BD05261"/>
    <w:lvl w:ilvl="0">
      <w:start w:val="1"/>
      <w:numFmt w:val="decimal"/>
      <w:lvlText w:val="%1."/>
      <w:lvlJc w:val="left"/>
      <w:pPr>
        <w:ind w:left="928" w:hanging="360"/>
      </w:pPr>
      <w:rPr>
        <w:strike w:val="0"/>
        <w:sz w:val="16"/>
        <w:szCs w:val="16"/>
      </w:rPr>
    </w:lvl>
    <w:lvl w:ilvl="1">
      <w:start w:val="1"/>
      <w:numFmt w:val="lowerLetter"/>
      <w:lvlText w:val="%2."/>
      <w:lvlJc w:val="left"/>
      <w:pPr>
        <w:ind w:left="1610" w:hanging="360"/>
      </w:pPr>
    </w:lvl>
    <w:lvl w:ilvl="2">
      <w:start w:val="1"/>
      <w:numFmt w:val="lowerRoman"/>
      <w:lvlText w:val="%3."/>
      <w:lvlJc w:val="right"/>
      <w:pPr>
        <w:ind w:left="2330" w:hanging="180"/>
      </w:pPr>
    </w:lvl>
    <w:lvl w:ilvl="3">
      <w:start w:val="1"/>
      <w:numFmt w:val="decimal"/>
      <w:lvlText w:val="%4."/>
      <w:lvlJc w:val="left"/>
      <w:pPr>
        <w:ind w:left="3050" w:hanging="360"/>
      </w:pPr>
    </w:lvl>
    <w:lvl w:ilvl="4">
      <w:start w:val="1"/>
      <w:numFmt w:val="lowerLetter"/>
      <w:lvlText w:val="%5."/>
      <w:lvlJc w:val="left"/>
      <w:pPr>
        <w:ind w:left="3770" w:hanging="360"/>
      </w:pPr>
    </w:lvl>
    <w:lvl w:ilvl="5">
      <w:start w:val="1"/>
      <w:numFmt w:val="lowerRoman"/>
      <w:lvlText w:val="%6."/>
      <w:lvlJc w:val="right"/>
      <w:pPr>
        <w:ind w:left="4490" w:hanging="180"/>
      </w:pPr>
    </w:lvl>
    <w:lvl w:ilvl="6">
      <w:start w:val="1"/>
      <w:numFmt w:val="decimal"/>
      <w:lvlText w:val="%7."/>
      <w:lvlJc w:val="left"/>
      <w:pPr>
        <w:ind w:left="5210" w:hanging="360"/>
      </w:pPr>
    </w:lvl>
    <w:lvl w:ilvl="7">
      <w:start w:val="1"/>
      <w:numFmt w:val="lowerLetter"/>
      <w:lvlText w:val="%8."/>
      <w:lvlJc w:val="left"/>
      <w:pPr>
        <w:ind w:left="5930" w:hanging="360"/>
      </w:pPr>
    </w:lvl>
    <w:lvl w:ilvl="8">
      <w:start w:val="1"/>
      <w:numFmt w:val="lowerRoman"/>
      <w:lvlText w:val="%9."/>
      <w:lvlJc w:val="right"/>
      <w:pPr>
        <w:ind w:left="6650" w:hanging="180"/>
      </w:pPr>
    </w:lvl>
  </w:abstractNum>
  <w:abstractNum w:abstractNumId="8" w15:restartNumberingAfterBreak="0">
    <w:nsid w:val="3F44680E"/>
    <w:multiLevelType w:val="multilevel"/>
    <w:tmpl w:val="3F44680E"/>
    <w:lvl w:ilvl="0">
      <w:start w:val="1"/>
      <w:numFmt w:val="decimal"/>
      <w:lvlText w:val="%1."/>
      <w:lvlJc w:val="left"/>
      <w:pPr>
        <w:tabs>
          <w:tab w:val="left" w:pos="-702"/>
        </w:tabs>
        <w:ind w:left="-702" w:hanging="432"/>
      </w:pPr>
      <w:rPr>
        <w:rFonts w:hint="default"/>
      </w:rPr>
    </w:lvl>
    <w:lvl w:ilvl="1">
      <w:start w:val="1"/>
      <w:numFmt w:val="decimal"/>
      <w:pStyle w:val="2"/>
      <w:lvlText w:val="%1.%2"/>
      <w:lvlJc w:val="left"/>
      <w:pPr>
        <w:tabs>
          <w:tab w:val="left" w:pos="702"/>
        </w:tabs>
        <w:ind w:left="702" w:hanging="576"/>
      </w:pPr>
      <w:rPr>
        <w:rFonts w:hint="default"/>
      </w:rPr>
    </w:lvl>
    <w:lvl w:ilvl="2">
      <w:start w:val="1"/>
      <w:numFmt w:val="decimal"/>
      <w:pStyle w:val="3"/>
      <w:lvlText w:val="%1.%2.%3"/>
      <w:lvlJc w:val="left"/>
      <w:pPr>
        <w:tabs>
          <w:tab w:val="left" w:pos="-414"/>
        </w:tabs>
        <w:ind w:left="-414" w:hanging="720"/>
      </w:pPr>
      <w:rPr>
        <w:rFonts w:hint="default"/>
      </w:rPr>
    </w:lvl>
    <w:lvl w:ilvl="3">
      <w:start w:val="1"/>
      <w:numFmt w:val="decimal"/>
      <w:lvlText w:val="%1.%2.%3.%4"/>
      <w:lvlJc w:val="left"/>
      <w:pPr>
        <w:tabs>
          <w:tab w:val="left" w:pos="-270"/>
        </w:tabs>
        <w:ind w:left="-270" w:hanging="864"/>
      </w:pPr>
      <w:rPr>
        <w:rFonts w:hint="default"/>
      </w:rPr>
    </w:lvl>
    <w:lvl w:ilvl="4">
      <w:start w:val="1"/>
      <w:numFmt w:val="decimal"/>
      <w:lvlText w:val="%1.%2.%3.%4.%5"/>
      <w:lvlJc w:val="left"/>
      <w:pPr>
        <w:tabs>
          <w:tab w:val="left" w:pos="-126"/>
        </w:tabs>
        <w:ind w:left="-126" w:hanging="1008"/>
      </w:pPr>
      <w:rPr>
        <w:rFonts w:hint="default"/>
      </w:rPr>
    </w:lvl>
    <w:lvl w:ilvl="5">
      <w:start w:val="1"/>
      <w:numFmt w:val="decimal"/>
      <w:lvlText w:val="%1.%2.%3.%4.%5.%6"/>
      <w:lvlJc w:val="left"/>
      <w:pPr>
        <w:tabs>
          <w:tab w:val="left" w:pos="18"/>
        </w:tabs>
        <w:ind w:left="18" w:hanging="1152"/>
      </w:pPr>
      <w:rPr>
        <w:rFonts w:hint="default"/>
      </w:rPr>
    </w:lvl>
    <w:lvl w:ilvl="6">
      <w:start w:val="1"/>
      <w:numFmt w:val="decimal"/>
      <w:lvlText w:val="%1.%2.%3.%4.%5.%6.%7"/>
      <w:lvlJc w:val="left"/>
      <w:pPr>
        <w:tabs>
          <w:tab w:val="left" w:pos="162"/>
        </w:tabs>
        <w:ind w:left="162" w:hanging="1296"/>
      </w:pPr>
      <w:rPr>
        <w:rFonts w:hint="default"/>
      </w:rPr>
    </w:lvl>
    <w:lvl w:ilvl="7">
      <w:start w:val="1"/>
      <w:numFmt w:val="decimal"/>
      <w:lvlText w:val="%1.%2.%3.%4.%5.%6.%7.%8"/>
      <w:lvlJc w:val="left"/>
      <w:pPr>
        <w:tabs>
          <w:tab w:val="left" w:pos="306"/>
        </w:tabs>
        <w:ind w:left="306" w:hanging="1440"/>
      </w:pPr>
      <w:rPr>
        <w:rFonts w:hint="default"/>
      </w:rPr>
    </w:lvl>
    <w:lvl w:ilvl="8">
      <w:start w:val="1"/>
      <w:numFmt w:val="decimal"/>
      <w:lvlText w:val="%1.%2.%3.%4.%5.%6.%7.%8.%9"/>
      <w:lvlJc w:val="left"/>
      <w:pPr>
        <w:tabs>
          <w:tab w:val="left" w:pos="450"/>
        </w:tabs>
        <w:ind w:left="450" w:hanging="1584"/>
      </w:pPr>
      <w:rPr>
        <w:rFonts w:hint="default"/>
      </w:rPr>
    </w:lvl>
  </w:abstractNum>
  <w:abstractNum w:abstractNumId="9" w15:restartNumberingAfterBreak="0">
    <w:nsid w:val="41FF14B1"/>
    <w:multiLevelType w:val="multilevel"/>
    <w:tmpl w:val="41FF14B1"/>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A403FD8"/>
    <w:multiLevelType w:val="multilevel"/>
    <w:tmpl w:val="4A403FD8"/>
    <w:lvl w:ilvl="0">
      <w:start w:val="1"/>
      <w:numFmt w:val="decimal"/>
      <w:lvlText w:val="B.%1"/>
      <w:lvlJc w:val="righ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2CA684C"/>
    <w:multiLevelType w:val="multilevel"/>
    <w:tmpl w:val="52CA684C"/>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267511C"/>
    <w:multiLevelType w:val="multilevel"/>
    <w:tmpl w:val="6267511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7F97F6B"/>
    <w:multiLevelType w:val="multilevel"/>
    <w:tmpl w:val="67F97F6B"/>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9CA3FD0"/>
    <w:multiLevelType w:val="multilevel"/>
    <w:tmpl w:val="69CA3FD0"/>
    <w:lvl w:ilvl="0">
      <w:start w:val="1"/>
      <w:numFmt w:val="decimal"/>
      <w:lvlText w:val="15.%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2045A62"/>
    <w:multiLevelType w:val="multilevel"/>
    <w:tmpl w:val="72045A62"/>
    <w:lvl w:ilvl="0">
      <w:start w:val="2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7"/>
  </w:num>
  <w:num w:numId="3">
    <w:abstractNumId w:val="2"/>
  </w:num>
  <w:num w:numId="4">
    <w:abstractNumId w:val="4"/>
  </w:num>
  <w:num w:numId="5">
    <w:abstractNumId w:val="11"/>
  </w:num>
  <w:num w:numId="6">
    <w:abstractNumId w:val="9"/>
  </w:num>
  <w:num w:numId="7">
    <w:abstractNumId w:val="6"/>
  </w:num>
  <w:num w:numId="8">
    <w:abstractNumId w:val="3"/>
  </w:num>
  <w:num w:numId="9">
    <w:abstractNumId w:val="1"/>
  </w:num>
  <w:num w:numId="10">
    <w:abstractNumId w:val="13"/>
  </w:num>
  <w:num w:numId="11">
    <w:abstractNumId w:val="12"/>
  </w:num>
  <w:num w:numId="12">
    <w:abstractNumId w:val="15"/>
  </w:num>
  <w:num w:numId="13">
    <w:abstractNumId w:val="0"/>
  </w:num>
  <w:num w:numId="14">
    <w:abstractNumId w:val="10"/>
  </w:num>
  <w:num w:numId="15">
    <w:abstractNumId w:val="1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oNotTrackFormatting/>
  <w:defaultTabStop w:val="720"/>
  <w:drawingGridHorizontalSpacing w:val="8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F66"/>
    <w:rsid w:val="00053459"/>
    <w:rsid w:val="00053707"/>
    <w:rsid w:val="00053F89"/>
    <w:rsid w:val="000542ED"/>
    <w:rsid w:val="00054CC6"/>
    <w:rsid w:val="000552D2"/>
    <w:rsid w:val="00055AE4"/>
    <w:rsid w:val="00055C42"/>
    <w:rsid w:val="00055EB4"/>
    <w:rsid w:val="00056516"/>
    <w:rsid w:val="000565AF"/>
    <w:rsid w:val="0006049C"/>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216"/>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318"/>
    <w:rsid w:val="000B0917"/>
    <w:rsid w:val="000B1195"/>
    <w:rsid w:val="000B1486"/>
    <w:rsid w:val="000B15D9"/>
    <w:rsid w:val="000B17FB"/>
    <w:rsid w:val="000B1EC1"/>
    <w:rsid w:val="000B3371"/>
    <w:rsid w:val="000B38CE"/>
    <w:rsid w:val="000B3E58"/>
    <w:rsid w:val="000B5039"/>
    <w:rsid w:val="000B5139"/>
    <w:rsid w:val="000B5778"/>
    <w:rsid w:val="000B6846"/>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5D8E"/>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64A"/>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558"/>
    <w:rsid w:val="00127674"/>
    <w:rsid w:val="0013074D"/>
    <w:rsid w:val="00130A47"/>
    <w:rsid w:val="00131101"/>
    <w:rsid w:val="00131A4E"/>
    <w:rsid w:val="00131BC7"/>
    <w:rsid w:val="001323B8"/>
    <w:rsid w:val="001325F9"/>
    <w:rsid w:val="001329A9"/>
    <w:rsid w:val="001334AD"/>
    <w:rsid w:val="00133DFA"/>
    <w:rsid w:val="001343B2"/>
    <w:rsid w:val="0013558D"/>
    <w:rsid w:val="00136C91"/>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525"/>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3413"/>
    <w:rsid w:val="001E46E6"/>
    <w:rsid w:val="001E4CCA"/>
    <w:rsid w:val="001E51C4"/>
    <w:rsid w:val="001E54FE"/>
    <w:rsid w:val="001E64BF"/>
    <w:rsid w:val="001E6698"/>
    <w:rsid w:val="001E66EF"/>
    <w:rsid w:val="001E7719"/>
    <w:rsid w:val="001E79BA"/>
    <w:rsid w:val="001F0055"/>
    <w:rsid w:val="001F02FD"/>
    <w:rsid w:val="001F17FE"/>
    <w:rsid w:val="001F1DDF"/>
    <w:rsid w:val="001F218C"/>
    <w:rsid w:val="001F3279"/>
    <w:rsid w:val="001F3785"/>
    <w:rsid w:val="001F508A"/>
    <w:rsid w:val="001F528E"/>
    <w:rsid w:val="001F5AC2"/>
    <w:rsid w:val="001F6D77"/>
    <w:rsid w:val="001F75E5"/>
    <w:rsid w:val="00200169"/>
    <w:rsid w:val="002004C7"/>
    <w:rsid w:val="00200BBA"/>
    <w:rsid w:val="002016A2"/>
    <w:rsid w:val="00202F64"/>
    <w:rsid w:val="00203D1A"/>
    <w:rsid w:val="0020404A"/>
    <w:rsid w:val="00204BED"/>
    <w:rsid w:val="00204FFB"/>
    <w:rsid w:val="00205FEC"/>
    <w:rsid w:val="002072F2"/>
    <w:rsid w:val="00207981"/>
    <w:rsid w:val="00207993"/>
    <w:rsid w:val="00210A4F"/>
    <w:rsid w:val="00210DB1"/>
    <w:rsid w:val="00211D6C"/>
    <w:rsid w:val="00211F23"/>
    <w:rsid w:val="002137A3"/>
    <w:rsid w:val="00213A28"/>
    <w:rsid w:val="002145C5"/>
    <w:rsid w:val="002159B4"/>
    <w:rsid w:val="00216A50"/>
    <w:rsid w:val="0021749A"/>
    <w:rsid w:val="00217902"/>
    <w:rsid w:val="00217C30"/>
    <w:rsid w:val="002203BF"/>
    <w:rsid w:val="00220982"/>
    <w:rsid w:val="00220CB6"/>
    <w:rsid w:val="00221958"/>
    <w:rsid w:val="002220EF"/>
    <w:rsid w:val="00222BD9"/>
    <w:rsid w:val="00222DE9"/>
    <w:rsid w:val="00224393"/>
    <w:rsid w:val="0022480F"/>
    <w:rsid w:val="002248F8"/>
    <w:rsid w:val="002257F0"/>
    <w:rsid w:val="0022609B"/>
    <w:rsid w:val="00226A56"/>
    <w:rsid w:val="00227423"/>
    <w:rsid w:val="0023025A"/>
    <w:rsid w:val="002310D2"/>
    <w:rsid w:val="002317B6"/>
    <w:rsid w:val="00231DEC"/>
    <w:rsid w:val="00231F4D"/>
    <w:rsid w:val="00233103"/>
    <w:rsid w:val="002338EE"/>
    <w:rsid w:val="002348B2"/>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464CC"/>
    <w:rsid w:val="00246ACD"/>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EF"/>
    <w:rsid w:val="002659E0"/>
    <w:rsid w:val="002659FB"/>
    <w:rsid w:val="0026617C"/>
    <w:rsid w:val="00266BA8"/>
    <w:rsid w:val="00266DFE"/>
    <w:rsid w:val="002710A3"/>
    <w:rsid w:val="00271544"/>
    <w:rsid w:val="00272125"/>
    <w:rsid w:val="0027325C"/>
    <w:rsid w:val="0027521D"/>
    <w:rsid w:val="002772F8"/>
    <w:rsid w:val="002775AB"/>
    <w:rsid w:val="0028035F"/>
    <w:rsid w:val="002803DB"/>
    <w:rsid w:val="002808E2"/>
    <w:rsid w:val="00280ACF"/>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705"/>
    <w:rsid w:val="00294DC8"/>
    <w:rsid w:val="00294F91"/>
    <w:rsid w:val="002958C9"/>
    <w:rsid w:val="0029758F"/>
    <w:rsid w:val="002A05E4"/>
    <w:rsid w:val="002A0E1E"/>
    <w:rsid w:val="002A0F5E"/>
    <w:rsid w:val="002A1B54"/>
    <w:rsid w:val="002A2381"/>
    <w:rsid w:val="002A2E13"/>
    <w:rsid w:val="002A386B"/>
    <w:rsid w:val="002A4C40"/>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8B5"/>
    <w:rsid w:val="002C4F31"/>
    <w:rsid w:val="002C5C0E"/>
    <w:rsid w:val="002C6067"/>
    <w:rsid w:val="002C60A8"/>
    <w:rsid w:val="002C6F7F"/>
    <w:rsid w:val="002C7A8C"/>
    <w:rsid w:val="002C7C6D"/>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036"/>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32"/>
    <w:rsid w:val="003341D1"/>
    <w:rsid w:val="00334251"/>
    <w:rsid w:val="00334378"/>
    <w:rsid w:val="00334D22"/>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0A2"/>
    <w:rsid w:val="0035033A"/>
    <w:rsid w:val="0035171B"/>
    <w:rsid w:val="00352342"/>
    <w:rsid w:val="00352BA2"/>
    <w:rsid w:val="00353312"/>
    <w:rsid w:val="00354183"/>
    <w:rsid w:val="0035508B"/>
    <w:rsid w:val="00356398"/>
    <w:rsid w:val="00357B29"/>
    <w:rsid w:val="003609D5"/>
    <w:rsid w:val="00361025"/>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3150"/>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1F23"/>
    <w:rsid w:val="003D203A"/>
    <w:rsid w:val="003D2499"/>
    <w:rsid w:val="003D2795"/>
    <w:rsid w:val="003D28D1"/>
    <w:rsid w:val="003D2EFE"/>
    <w:rsid w:val="003D46F5"/>
    <w:rsid w:val="003D489C"/>
    <w:rsid w:val="003D5E07"/>
    <w:rsid w:val="003D718B"/>
    <w:rsid w:val="003D7B59"/>
    <w:rsid w:val="003D7D54"/>
    <w:rsid w:val="003E0A66"/>
    <w:rsid w:val="003E0F75"/>
    <w:rsid w:val="003E1D98"/>
    <w:rsid w:val="003E1EB0"/>
    <w:rsid w:val="003E3B91"/>
    <w:rsid w:val="003E4D31"/>
    <w:rsid w:val="003E532F"/>
    <w:rsid w:val="003F02C4"/>
    <w:rsid w:val="003F0501"/>
    <w:rsid w:val="003F1BE2"/>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3E0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60815"/>
    <w:rsid w:val="004616F6"/>
    <w:rsid w:val="00461774"/>
    <w:rsid w:val="00461C95"/>
    <w:rsid w:val="0046296D"/>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4546"/>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67D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507"/>
    <w:rsid w:val="004F6AD3"/>
    <w:rsid w:val="004F6D58"/>
    <w:rsid w:val="004F6DBE"/>
    <w:rsid w:val="004F7695"/>
    <w:rsid w:val="00501797"/>
    <w:rsid w:val="00501AB4"/>
    <w:rsid w:val="005020F4"/>
    <w:rsid w:val="0050284A"/>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70BC"/>
    <w:rsid w:val="0055050D"/>
    <w:rsid w:val="005508E7"/>
    <w:rsid w:val="00553323"/>
    <w:rsid w:val="00553616"/>
    <w:rsid w:val="00553E3C"/>
    <w:rsid w:val="005540F3"/>
    <w:rsid w:val="0055460C"/>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77D99"/>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A7DED"/>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8A2"/>
    <w:rsid w:val="005B6C24"/>
    <w:rsid w:val="005B6D5F"/>
    <w:rsid w:val="005B6FB1"/>
    <w:rsid w:val="005B7952"/>
    <w:rsid w:val="005B7FE5"/>
    <w:rsid w:val="005C05E4"/>
    <w:rsid w:val="005C0F75"/>
    <w:rsid w:val="005C1854"/>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010"/>
    <w:rsid w:val="005D7676"/>
    <w:rsid w:val="005E0320"/>
    <w:rsid w:val="005E0923"/>
    <w:rsid w:val="005E142F"/>
    <w:rsid w:val="005E1507"/>
    <w:rsid w:val="005E16BE"/>
    <w:rsid w:val="005E1CBB"/>
    <w:rsid w:val="005E257A"/>
    <w:rsid w:val="005E29E2"/>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67F0"/>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240"/>
    <w:rsid w:val="0062249F"/>
    <w:rsid w:val="00622592"/>
    <w:rsid w:val="00623841"/>
    <w:rsid w:val="006240A8"/>
    <w:rsid w:val="0062461A"/>
    <w:rsid w:val="00624796"/>
    <w:rsid w:val="006249BA"/>
    <w:rsid w:val="00624FF3"/>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A55"/>
    <w:rsid w:val="0066500B"/>
    <w:rsid w:val="006658A5"/>
    <w:rsid w:val="00665C7C"/>
    <w:rsid w:val="006669B4"/>
    <w:rsid w:val="00667422"/>
    <w:rsid w:val="00667469"/>
    <w:rsid w:val="006678DA"/>
    <w:rsid w:val="00667DB1"/>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13E1"/>
    <w:rsid w:val="00681E23"/>
    <w:rsid w:val="006833F1"/>
    <w:rsid w:val="00683655"/>
    <w:rsid w:val="006841C8"/>
    <w:rsid w:val="0068478D"/>
    <w:rsid w:val="00684A14"/>
    <w:rsid w:val="00686BF7"/>
    <w:rsid w:val="00687FED"/>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0644"/>
    <w:rsid w:val="006B13AA"/>
    <w:rsid w:val="006B1455"/>
    <w:rsid w:val="006B168F"/>
    <w:rsid w:val="006B37E9"/>
    <w:rsid w:val="006B46E3"/>
    <w:rsid w:val="006B567F"/>
    <w:rsid w:val="006B56E5"/>
    <w:rsid w:val="006B5E23"/>
    <w:rsid w:val="006B5FED"/>
    <w:rsid w:val="006B6DD1"/>
    <w:rsid w:val="006B7CC3"/>
    <w:rsid w:val="006C06D8"/>
    <w:rsid w:val="006C087C"/>
    <w:rsid w:val="006C09B3"/>
    <w:rsid w:val="006C1442"/>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0731A"/>
    <w:rsid w:val="00710083"/>
    <w:rsid w:val="00710BB3"/>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2455"/>
    <w:rsid w:val="00722534"/>
    <w:rsid w:val="007225A2"/>
    <w:rsid w:val="00723231"/>
    <w:rsid w:val="00723B21"/>
    <w:rsid w:val="007244E4"/>
    <w:rsid w:val="00724EB9"/>
    <w:rsid w:val="00724F35"/>
    <w:rsid w:val="0072509B"/>
    <w:rsid w:val="00726BD7"/>
    <w:rsid w:val="00726E77"/>
    <w:rsid w:val="007276BA"/>
    <w:rsid w:val="00727BC2"/>
    <w:rsid w:val="007301E9"/>
    <w:rsid w:val="007305C8"/>
    <w:rsid w:val="0073299D"/>
    <w:rsid w:val="00732B1B"/>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659"/>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6F0B"/>
    <w:rsid w:val="00767D22"/>
    <w:rsid w:val="007701FC"/>
    <w:rsid w:val="007702E0"/>
    <w:rsid w:val="00770353"/>
    <w:rsid w:val="007710CB"/>
    <w:rsid w:val="00771CA5"/>
    <w:rsid w:val="00772C6F"/>
    <w:rsid w:val="00773772"/>
    <w:rsid w:val="00773AFC"/>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528"/>
    <w:rsid w:val="00794784"/>
    <w:rsid w:val="00794950"/>
    <w:rsid w:val="00794B15"/>
    <w:rsid w:val="00794EF1"/>
    <w:rsid w:val="007954DA"/>
    <w:rsid w:val="00795864"/>
    <w:rsid w:val="00795B50"/>
    <w:rsid w:val="0079754A"/>
    <w:rsid w:val="0079773A"/>
    <w:rsid w:val="007A1901"/>
    <w:rsid w:val="007A1C01"/>
    <w:rsid w:val="007A20B3"/>
    <w:rsid w:val="007A23D7"/>
    <w:rsid w:val="007A2C89"/>
    <w:rsid w:val="007A39F9"/>
    <w:rsid w:val="007A4499"/>
    <w:rsid w:val="007A456F"/>
    <w:rsid w:val="007A56D8"/>
    <w:rsid w:val="007A5B48"/>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0DA"/>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2FE9"/>
    <w:rsid w:val="00803229"/>
    <w:rsid w:val="008038C7"/>
    <w:rsid w:val="008045B4"/>
    <w:rsid w:val="0080589C"/>
    <w:rsid w:val="00805E16"/>
    <w:rsid w:val="00805F83"/>
    <w:rsid w:val="00807226"/>
    <w:rsid w:val="00807F63"/>
    <w:rsid w:val="0081066B"/>
    <w:rsid w:val="00811381"/>
    <w:rsid w:val="008116BB"/>
    <w:rsid w:val="00811FDB"/>
    <w:rsid w:val="00812FD2"/>
    <w:rsid w:val="008131AD"/>
    <w:rsid w:val="00813DFA"/>
    <w:rsid w:val="0081443A"/>
    <w:rsid w:val="00814799"/>
    <w:rsid w:val="00815341"/>
    <w:rsid w:val="008156B8"/>
    <w:rsid w:val="00816005"/>
    <w:rsid w:val="008160EA"/>
    <w:rsid w:val="008160F2"/>
    <w:rsid w:val="008166CF"/>
    <w:rsid w:val="00816A1F"/>
    <w:rsid w:val="0081712E"/>
    <w:rsid w:val="00820890"/>
    <w:rsid w:val="0082131B"/>
    <w:rsid w:val="00821581"/>
    <w:rsid w:val="00822398"/>
    <w:rsid w:val="00822A11"/>
    <w:rsid w:val="00822DE3"/>
    <w:rsid w:val="0082443D"/>
    <w:rsid w:val="00824F1A"/>
    <w:rsid w:val="0082500A"/>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57FA4"/>
    <w:rsid w:val="0086100C"/>
    <w:rsid w:val="008615EB"/>
    <w:rsid w:val="008617A7"/>
    <w:rsid w:val="008667F5"/>
    <w:rsid w:val="00866AA9"/>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250"/>
    <w:rsid w:val="008966F8"/>
    <w:rsid w:val="00896E53"/>
    <w:rsid w:val="008975BF"/>
    <w:rsid w:val="008978C9"/>
    <w:rsid w:val="008A0515"/>
    <w:rsid w:val="008A0C29"/>
    <w:rsid w:val="008A0FB3"/>
    <w:rsid w:val="008A2150"/>
    <w:rsid w:val="008A2501"/>
    <w:rsid w:val="008A2993"/>
    <w:rsid w:val="008A2C1B"/>
    <w:rsid w:val="008A2CF2"/>
    <w:rsid w:val="008A35DF"/>
    <w:rsid w:val="008A4B9F"/>
    <w:rsid w:val="008A4F8F"/>
    <w:rsid w:val="008A56F8"/>
    <w:rsid w:val="008A5CD0"/>
    <w:rsid w:val="008A735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1E48"/>
    <w:rsid w:val="008D4C2C"/>
    <w:rsid w:val="008D500E"/>
    <w:rsid w:val="008D6537"/>
    <w:rsid w:val="008D6E4F"/>
    <w:rsid w:val="008E022F"/>
    <w:rsid w:val="008E0C92"/>
    <w:rsid w:val="008E0D9B"/>
    <w:rsid w:val="008E21DA"/>
    <w:rsid w:val="008E3FF5"/>
    <w:rsid w:val="008E4847"/>
    <w:rsid w:val="008E4B8F"/>
    <w:rsid w:val="008E7CF4"/>
    <w:rsid w:val="008F028D"/>
    <w:rsid w:val="008F03AC"/>
    <w:rsid w:val="008F117A"/>
    <w:rsid w:val="008F20E7"/>
    <w:rsid w:val="008F2AB2"/>
    <w:rsid w:val="008F3DD0"/>
    <w:rsid w:val="008F4248"/>
    <w:rsid w:val="008F54F6"/>
    <w:rsid w:val="008F5628"/>
    <w:rsid w:val="008F622F"/>
    <w:rsid w:val="008F71CD"/>
    <w:rsid w:val="0090072C"/>
    <w:rsid w:val="00900C3C"/>
    <w:rsid w:val="009017A2"/>
    <w:rsid w:val="009019D2"/>
    <w:rsid w:val="009019EF"/>
    <w:rsid w:val="00902240"/>
    <w:rsid w:val="00902E2E"/>
    <w:rsid w:val="00902F26"/>
    <w:rsid w:val="00903103"/>
    <w:rsid w:val="00903B0E"/>
    <w:rsid w:val="00903CA6"/>
    <w:rsid w:val="00903D9F"/>
    <w:rsid w:val="0090706A"/>
    <w:rsid w:val="00907737"/>
    <w:rsid w:val="009108D8"/>
    <w:rsid w:val="00910BB6"/>
    <w:rsid w:val="00911803"/>
    <w:rsid w:val="00911FC4"/>
    <w:rsid w:val="009129DA"/>
    <w:rsid w:val="0091347E"/>
    <w:rsid w:val="00914245"/>
    <w:rsid w:val="009142B9"/>
    <w:rsid w:val="00914414"/>
    <w:rsid w:val="0091493E"/>
    <w:rsid w:val="00916196"/>
    <w:rsid w:val="0091726A"/>
    <w:rsid w:val="00917C10"/>
    <w:rsid w:val="009223B3"/>
    <w:rsid w:val="00922C37"/>
    <w:rsid w:val="00922D50"/>
    <w:rsid w:val="0092302C"/>
    <w:rsid w:val="00925944"/>
    <w:rsid w:val="009269F2"/>
    <w:rsid w:val="00927D09"/>
    <w:rsid w:val="00930578"/>
    <w:rsid w:val="00930910"/>
    <w:rsid w:val="0093114A"/>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1470"/>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47B"/>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4EEA"/>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894"/>
    <w:rsid w:val="009D09B9"/>
    <w:rsid w:val="009D15FF"/>
    <w:rsid w:val="009D1B35"/>
    <w:rsid w:val="009D1C00"/>
    <w:rsid w:val="009D1EBF"/>
    <w:rsid w:val="009D34DA"/>
    <w:rsid w:val="009D3E49"/>
    <w:rsid w:val="009D4A15"/>
    <w:rsid w:val="009D5649"/>
    <w:rsid w:val="009D64A9"/>
    <w:rsid w:val="009D6800"/>
    <w:rsid w:val="009D6D74"/>
    <w:rsid w:val="009E0040"/>
    <w:rsid w:val="009E071B"/>
    <w:rsid w:val="009E0BF1"/>
    <w:rsid w:val="009E161C"/>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CFA"/>
    <w:rsid w:val="00A27FC0"/>
    <w:rsid w:val="00A303F8"/>
    <w:rsid w:val="00A32373"/>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C3C"/>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2D43"/>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AFD"/>
    <w:rsid w:val="00A75D34"/>
    <w:rsid w:val="00A76291"/>
    <w:rsid w:val="00A76796"/>
    <w:rsid w:val="00A800FE"/>
    <w:rsid w:val="00A80EA7"/>
    <w:rsid w:val="00A81822"/>
    <w:rsid w:val="00A81B1A"/>
    <w:rsid w:val="00A822D9"/>
    <w:rsid w:val="00A82750"/>
    <w:rsid w:val="00A82A19"/>
    <w:rsid w:val="00A83769"/>
    <w:rsid w:val="00A83B34"/>
    <w:rsid w:val="00A843EC"/>
    <w:rsid w:val="00A848B1"/>
    <w:rsid w:val="00A849A3"/>
    <w:rsid w:val="00A84C2A"/>
    <w:rsid w:val="00A85E3E"/>
    <w:rsid w:val="00A86922"/>
    <w:rsid w:val="00A86A57"/>
    <w:rsid w:val="00A86EB9"/>
    <w:rsid w:val="00A870DE"/>
    <w:rsid w:val="00A87644"/>
    <w:rsid w:val="00A87D53"/>
    <w:rsid w:val="00A904F8"/>
    <w:rsid w:val="00A91C1F"/>
    <w:rsid w:val="00A9276C"/>
    <w:rsid w:val="00A92D38"/>
    <w:rsid w:val="00A931CC"/>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43C"/>
    <w:rsid w:val="00AC1F04"/>
    <w:rsid w:val="00AC3987"/>
    <w:rsid w:val="00AC3BFA"/>
    <w:rsid w:val="00AC3CA8"/>
    <w:rsid w:val="00AC4214"/>
    <w:rsid w:val="00AC4258"/>
    <w:rsid w:val="00AC4328"/>
    <w:rsid w:val="00AC446D"/>
    <w:rsid w:val="00AC4D18"/>
    <w:rsid w:val="00AC4FBD"/>
    <w:rsid w:val="00AC519F"/>
    <w:rsid w:val="00AC5362"/>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0DAE"/>
    <w:rsid w:val="00AF1BAB"/>
    <w:rsid w:val="00AF1E70"/>
    <w:rsid w:val="00AF1EF8"/>
    <w:rsid w:val="00AF2582"/>
    <w:rsid w:val="00AF3321"/>
    <w:rsid w:val="00AF36B0"/>
    <w:rsid w:val="00AF3BE0"/>
    <w:rsid w:val="00AF3E36"/>
    <w:rsid w:val="00AF48C7"/>
    <w:rsid w:val="00AF6130"/>
    <w:rsid w:val="00AF62FD"/>
    <w:rsid w:val="00AF6BD0"/>
    <w:rsid w:val="00AF7488"/>
    <w:rsid w:val="00B006D7"/>
    <w:rsid w:val="00B00C4C"/>
    <w:rsid w:val="00B0172E"/>
    <w:rsid w:val="00B02309"/>
    <w:rsid w:val="00B03A6C"/>
    <w:rsid w:val="00B04231"/>
    <w:rsid w:val="00B0424C"/>
    <w:rsid w:val="00B04369"/>
    <w:rsid w:val="00B04F8B"/>
    <w:rsid w:val="00B05919"/>
    <w:rsid w:val="00B05A0C"/>
    <w:rsid w:val="00B05B01"/>
    <w:rsid w:val="00B05D16"/>
    <w:rsid w:val="00B067E4"/>
    <w:rsid w:val="00B0740F"/>
    <w:rsid w:val="00B110C1"/>
    <w:rsid w:val="00B12D58"/>
    <w:rsid w:val="00B12DB2"/>
    <w:rsid w:val="00B12E7B"/>
    <w:rsid w:val="00B13392"/>
    <w:rsid w:val="00B13AE8"/>
    <w:rsid w:val="00B13DA0"/>
    <w:rsid w:val="00B14DF0"/>
    <w:rsid w:val="00B15231"/>
    <w:rsid w:val="00B15705"/>
    <w:rsid w:val="00B15C61"/>
    <w:rsid w:val="00B165AA"/>
    <w:rsid w:val="00B1686C"/>
    <w:rsid w:val="00B174BF"/>
    <w:rsid w:val="00B217D2"/>
    <w:rsid w:val="00B219BE"/>
    <w:rsid w:val="00B23130"/>
    <w:rsid w:val="00B247AC"/>
    <w:rsid w:val="00B26EED"/>
    <w:rsid w:val="00B27383"/>
    <w:rsid w:val="00B27B01"/>
    <w:rsid w:val="00B3042F"/>
    <w:rsid w:val="00B30F50"/>
    <w:rsid w:val="00B31416"/>
    <w:rsid w:val="00B3197D"/>
    <w:rsid w:val="00B3254B"/>
    <w:rsid w:val="00B32E8C"/>
    <w:rsid w:val="00B3327C"/>
    <w:rsid w:val="00B3350D"/>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DAF"/>
    <w:rsid w:val="00B5798B"/>
    <w:rsid w:val="00B57A87"/>
    <w:rsid w:val="00B57EE3"/>
    <w:rsid w:val="00B60558"/>
    <w:rsid w:val="00B6059C"/>
    <w:rsid w:val="00B60A84"/>
    <w:rsid w:val="00B61926"/>
    <w:rsid w:val="00B61AF8"/>
    <w:rsid w:val="00B6234E"/>
    <w:rsid w:val="00B62544"/>
    <w:rsid w:val="00B63356"/>
    <w:rsid w:val="00B635BC"/>
    <w:rsid w:val="00B63736"/>
    <w:rsid w:val="00B64DD1"/>
    <w:rsid w:val="00B65306"/>
    <w:rsid w:val="00B65498"/>
    <w:rsid w:val="00B65665"/>
    <w:rsid w:val="00B664E2"/>
    <w:rsid w:val="00B6700C"/>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4662"/>
    <w:rsid w:val="00B94766"/>
    <w:rsid w:val="00B948FF"/>
    <w:rsid w:val="00B95633"/>
    <w:rsid w:val="00B972E0"/>
    <w:rsid w:val="00B977B2"/>
    <w:rsid w:val="00BA0351"/>
    <w:rsid w:val="00BA040E"/>
    <w:rsid w:val="00BA06AC"/>
    <w:rsid w:val="00BA0DF7"/>
    <w:rsid w:val="00BA1E62"/>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784"/>
    <w:rsid w:val="00BC6833"/>
    <w:rsid w:val="00BC7465"/>
    <w:rsid w:val="00BC7EFC"/>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6241"/>
    <w:rsid w:val="00C104F8"/>
    <w:rsid w:val="00C10B12"/>
    <w:rsid w:val="00C11735"/>
    <w:rsid w:val="00C13981"/>
    <w:rsid w:val="00C143E4"/>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27A10"/>
    <w:rsid w:val="00C30059"/>
    <w:rsid w:val="00C30C51"/>
    <w:rsid w:val="00C31D1B"/>
    <w:rsid w:val="00C31DD2"/>
    <w:rsid w:val="00C32132"/>
    <w:rsid w:val="00C321A0"/>
    <w:rsid w:val="00C3361F"/>
    <w:rsid w:val="00C3394D"/>
    <w:rsid w:val="00C34703"/>
    <w:rsid w:val="00C34AA2"/>
    <w:rsid w:val="00C34BFE"/>
    <w:rsid w:val="00C34DB5"/>
    <w:rsid w:val="00C35297"/>
    <w:rsid w:val="00C37D6A"/>
    <w:rsid w:val="00C4056B"/>
    <w:rsid w:val="00C40772"/>
    <w:rsid w:val="00C42792"/>
    <w:rsid w:val="00C42C23"/>
    <w:rsid w:val="00C443A8"/>
    <w:rsid w:val="00C452D5"/>
    <w:rsid w:val="00C4650C"/>
    <w:rsid w:val="00C468B8"/>
    <w:rsid w:val="00C46D73"/>
    <w:rsid w:val="00C46FE1"/>
    <w:rsid w:val="00C4748F"/>
    <w:rsid w:val="00C477FD"/>
    <w:rsid w:val="00C47F63"/>
    <w:rsid w:val="00C5000B"/>
    <w:rsid w:val="00C519A6"/>
    <w:rsid w:val="00C52A2C"/>
    <w:rsid w:val="00C53DD7"/>
    <w:rsid w:val="00C54AD3"/>
    <w:rsid w:val="00C54DE3"/>
    <w:rsid w:val="00C5536F"/>
    <w:rsid w:val="00C55465"/>
    <w:rsid w:val="00C55AF4"/>
    <w:rsid w:val="00C57EAC"/>
    <w:rsid w:val="00C603BA"/>
    <w:rsid w:val="00C6095D"/>
    <w:rsid w:val="00C61A03"/>
    <w:rsid w:val="00C61AF8"/>
    <w:rsid w:val="00C63866"/>
    <w:rsid w:val="00C63F9A"/>
    <w:rsid w:val="00C64187"/>
    <w:rsid w:val="00C65558"/>
    <w:rsid w:val="00C6595D"/>
    <w:rsid w:val="00C666EC"/>
    <w:rsid w:val="00C6700C"/>
    <w:rsid w:val="00C7034B"/>
    <w:rsid w:val="00C70555"/>
    <w:rsid w:val="00C70981"/>
    <w:rsid w:val="00C71A27"/>
    <w:rsid w:val="00C71B97"/>
    <w:rsid w:val="00C71DAE"/>
    <w:rsid w:val="00C72A9E"/>
    <w:rsid w:val="00C73714"/>
    <w:rsid w:val="00C740F7"/>
    <w:rsid w:val="00C741D3"/>
    <w:rsid w:val="00C7569B"/>
    <w:rsid w:val="00C75D1C"/>
    <w:rsid w:val="00C75D8F"/>
    <w:rsid w:val="00C7625D"/>
    <w:rsid w:val="00C772EB"/>
    <w:rsid w:val="00C777D2"/>
    <w:rsid w:val="00C805FA"/>
    <w:rsid w:val="00C81415"/>
    <w:rsid w:val="00C83650"/>
    <w:rsid w:val="00C8510C"/>
    <w:rsid w:val="00C85482"/>
    <w:rsid w:val="00C85C03"/>
    <w:rsid w:val="00C85DDE"/>
    <w:rsid w:val="00C85FD8"/>
    <w:rsid w:val="00C861FA"/>
    <w:rsid w:val="00C87905"/>
    <w:rsid w:val="00C90291"/>
    <w:rsid w:val="00C907EE"/>
    <w:rsid w:val="00C9081E"/>
    <w:rsid w:val="00C90BC4"/>
    <w:rsid w:val="00C90DD1"/>
    <w:rsid w:val="00C90E28"/>
    <w:rsid w:val="00C912BF"/>
    <w:rsid w:val="00C9289B"/>
    <w:rsid w:val="00C93B48"/>
    <w:rsid w:val="00C95006"/>
    <w:rsid w:val="00C9528C"/>
    <w:rsid w:val="00C95F17"/>
    <w:rsid w:val="00C968EE"/>
    <w:rsid w:val="00C96C8C"/>
    <w:rsid w:val="00C976BC"/>
    <w:rsid w:val="00C97851"/>
    <w:rsid w:val="00C97B84"/>
    <w:rsid w:val="00CA0C18"/>
    <w:rsid w:val="00CA0CC3"/>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4E7F"/>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458"/>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5E1D"/>
    <w:rsid w:val="00CF6857"/>
    <w:rsid w:val="00CF6DB2"/>
    <w:rsid w:val="00CF6E30"/>
    <w:rsid w:val="00D00108"/>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48C"/>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455"/>
    <w:rsid w:val="00D406E7"/>
    <w:rsid w:val="00D4169D"/>
    <w:rsid w:val="00D421CE"/>
    <w:rsid w:val="00D42EF8"/>
    <w:rsid w:val="00D43DEB"/>
    <w:rsid w:val="00D44721"/>
    <w:rsid w:val="00D466D1"/>
    <w:rsid w:val="00D46D27"/>
    <w:rsid w:val="00D46D82"/>
    <w:rsid w:val="00D47469"/>
    <w:rsid w:val="00D512B6"/>
    <w:rsid w:val="00D516A4"/>
    <w:rsid w:val="00D51B61"/>
    <w:rsid w:val="00D52BAA"/>
    <w:rsid w:val="00D53B34"/>
    <w:rsid w:val="00D53B70"/>
    <w:rsid w:val="00D53C66"/>
    <w:rsid w:val="00D54697"/>
    <w:rsid w:val="00D5518C"/>
    <w:rsid w:val="00D55DDB"/>
    <w:rsid w:val="00D56F2A"/>
    <w:rsid w:val="00D57418"/>
    <w:rsid w:val="00D610E2"/>
    <w:rsid w:val="00D615B4"/>
    <w:rsid w:val="00D6184B"/>
    <w:rsid w:val="00D62D5B"/>
    <w:rsid w:val="00D62DAA"/>
    <w:rsid w:val="00D63671"/>
    <w:rsid w:val="00D63B98"/>
    <w:rsid w:val="00D6440B"/>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7676"/>
    <w:rsid w:val="00D905DD"/>
    <w:rsid w:val="00D91C45"/>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561"/>
    <w:rsid w:val="00DD4658"/>
    <w:rsid w:val="00DD6420"/>
    <w:rsid w:val="00DD704F"/>
    <w:rsid w:val="00DD7389"/>
    <w:rsid w:val="00DD7606"/>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095"/>
    <w:rsid w:val="00DF514A"/>
    <w:rsid w:val="00DF56DB"/>
    <w:rsid w:val="00DF61AB"/>
    <w:rsid w:val="00DF6C34"/>
    <w:rsid w:val="00DF701B"/>
    <w:rsid w:val="00DF7062"/>
    <w:rsid w:val="00DF7A20"/>
    <w:rsid w:val="00E01703"/>
    <w:rsid w:val="00E01778"/>
    <w:rsid w:val="00E021AB"/>
    <w:rsid w:val="00E02937"/>
    <w:rsid w:val="00E03ED7"/>
    <w:rsid w:val="00E04041"/>
    <w:rsid w:val="00E05A79"/>
    <w:rsid w:val="00E12230"/>
    <w:rsid w:val="00E13447"/>
    <w:rsid w:val="00E13580"/>
    <w:rsid w:val="00E13B99"/>
    <w:rsid w:val="00E15B94"/>
    <w:rsid w:val="00E166F9"/>
    <w:rsid w:val="00E17CF5"/>
    <w:rsid w:val="00E17EAA"/>
    <w:rsid w:val="00E20EB2"/>
    <w:rsid w:val="00E230F2"/>
    <w:rsid w:val="00E23B8E"/>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27C"/>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2CFD"/>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67EB8"/>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240"/>
    <w:rsid w:val="00EA0B1A"/>
    <w:rsid w:val="00EA0FC0"/>
    <w:rsid w:val="00EA38EB"/>
    <w:rsid w:val="00EA39B8"/>
    <w:rsid w:val="00EA45B2"/>
    <w:rsid w:val="00EA4AB6"/>
    <w:rsid w:val="00EA53B9"/>
    <w:rsid w:val="00EA54D4"/>
    <w:rsid w:val="00EA5D82"/>
    <w:rsid w:val="00EA5FE2"/>
    <w:rsid w:val="00EA7D38"/>
    <w:rsid w:val="00EA7F04"/>
    <w:rsid w:val="00EB1018"/>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687"/>
    <w:rsid w:val="00F027B9"/>
    <w:rsid w:val="00F02D84"/>
    <w:rsid w:val="00F02DF1"/>
    <w:rsid w:val="00F03015"/>
    <w:rsid w:val="00F0334A"/>
    <w:rsid w:val="00F03B20"/>
    <w:rsid w:val="00F04C4C"/>
    <w:rsid w:val="00F04E60"/>
    <w:rsid w:val="00F04FFD"/>
    <w:rsid w:val="00F057FA"/>
    <w:rsid w:val="00F063FD"/>
    <w:rsid w:val="00F07056"/>
    <w:rsid w:val="00F101A3"/>
    <w:rsid w:val="00F10905"/>
    <w:rsid w:val="00F10D63"/>
    <w:rsid w:val="00F11104"/>
    <w:rsid w:val="00F11A1B"/>
    <w:rsid w:val="00F11E54"/>
    <w:rsid w:val="00F12059"/>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2798A"/>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9A6"/>
    <w:rsid w:val="00F43A63"/>
    <w:rsid w:val="00F44260"/>
    <w:rsid w:val="00F44C9B"/>
    <w:rsid w:val="00F4581B"/>
    <w:rsid w:val="00F45C9E"/>
    <w:rsid w:val="00F45D6A"/>
    <w:rsid w:val="00F465CB"/>
    <w:rsid w:val="00F47255"/>
    <w:rsid w:val="00F4796C"/>
    <w:rsid w:val="00F47AAF"/>
    <w:rsid w:val="00F47C9E"/>
    <w:rsid w:val="00F47E02"/>
    <w:rsid w:val="00F50269"/>
    <w:rsid w:val="00F50EF8"/>
    <w:rsid w:val="00F51839"/>
    <w:rsid w:val="00F51951"/>
    <w:rsid w:val="00F51BEC"/>
    <w:rsid w:val="00F52C01"/>
    <w:rsid w:val="00F53201"/>
    <w:rsid w:val="00F53242"/>
    <w:rsid w:val="00F53926"/>
    <w:rsid w:val="00F5434C"/>
    <w:rsid w:val="00F54AB0"/>
    <w:rsid w:val="00F550A5"/>
    <w:rsid w:val="00F57130"/>
    <w:rsid w:val="00F574CD"/>
    <w:rsid w:val="00F63C54"/>
    <w:rsid w:val="00F63D87"/>
    <w:rsid w:val="00F642BB"/>
    <w:rsid w:val="00F64D32"/>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BE3"/>
    <w:rsid w:val="00FA3C56"/>
    <w:rsid w:val="00FA49D6"/>
    <w:rsid w:val="00FA5B37"/>
    <w:rsid w:val="00FA5D90"/>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12E"/>
    <w:rsid w:val="00FD4BE0"/>
    <w:rsid w:val="00FD53AE"/>
    <w:rsid w:val="00FD6FB3"/>
    <w:rsid w:val="00FD75DC"/>
    <w:rsid w:val="00FE0338"/>
    <w:rsid w:val="00FE076C"/>
    <w:rsid w:val="00FE0DC4"/>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2660"/>
    <w:rsid w:val="00FF3F2E"/>
    <w:rsid w:val="00FF4356"/>
    <w:rsid w:val="00FF4E07"/>
    <w:rsid w:val="00FF5402"/>
    <w:rsid w:val="00FF56A4"/>
    <w:rsid w:val="00FF59A7"/>
    <w:rsid w:val="00FF7116"/>
    <w:rsid w:val="00FF7234"/>
    <w:rsid w:val="04612F39"/>
    <w:rsid w:val="09F7441A"/>
    <w:rsid w:val="1742572C"/>
    <w:rsid w:val="21CE6681"/>
    <w:rsid w:val="27381396"/>
    <w:rsid w:val="2BA63768"/>
    <w:rsid w:val="2F2962DC"/>
    <w:rsid w:val="2F494140"/>
    <w:rsid w:val="3413488C"/>
    <w:rsid w:val="35DF103A"/>
    <w:rsid w:val="370432F0"/>
    <w:rsid w:val="3E007932"/>
    <w:rsid w:val="41872D97"/>
    <w:rsid w:val="491662F1"/>
    <w:rsid w:val="4DF8087A"/>
    <w:rsid w:val="4F744081"/>
    <w:rsid w:val="519265BE"/>
    <w:rsid w:val="56C3437D"/>
    <w:rsid w:val="59BB085F"/>
    <w:rsid w:val="5AD0345C"/>
    <w:rsid w:val="61C20369"/>
    <w:rsid w:val="62894684"/>
    <w:rsid w:val="6377791F"/>
    <w:rsid w:val="6C37258B"/>
    <w:rsid w:val="7ED41CC0"/>
  </w:rsids>
  <m:mathPr>
    <m:mathFont m:val="Cambria Math"/>
    <m:brkBin m:val="before"/>
    <m:brkBinSub m:val="--"/>
    <m:smallFrac/>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81E3C"/>
  <w15:docId w15:val="{2B74E3A7-FAA4-486F-A86F-6F470100A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lsdException w:name="header" w:uiPriority="0"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uiPriority="0"/>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beforeAutospacing="1"/>
      <w:jc w:val="both"/>
    </w:pPr>
    <w:rPr>
      <w:rFonts w:ascii="Verdana" w:eastAsia="Times New Roman" w:hAnsi="Verdana" w:cs="Times New Roman"/>
      <w:sz w:val="16"/>
      <w:szCs w:val="16"/>
    </w:rPr>
  </w:style>
  <w:style w:type="paragraph" w:styleId="1">
    <w:name w:val="heading 1"/>
    <w:basedOn w:val="a"/>
    <w:next w:val="a"/>
    <w:link w:val="1Char"/>
    <w:qFormat/>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
    <w:name w:val="heading 2"/>
    <w:basedOn w:val="a"/>
    <w:next w:val="a"/>
    <w:link w:val="2Char"/>
    <w:qFormat/>
    <w:pPr>
      <w:keepNext/>
      <w:numPr>
        <w:ilvl w:val="1"/>
        <w:numId w:val="1"/>
      </w:numPr>
      <w:spacing w:before="360" w:after="360"/>
      <w:outlineLvl w:val="1"/>
    </w:pPr>
    <w:rPr>
      <w:b/>
      <w:smallCaps/>
      <w:szCs w:val="20"/>
    </w:rPr>
  </w:style>
  <w:style w:type="paragraph" w:styleId="3">
    <w:name w:val="heading 3"/>
    <w:basedOn w:val="a"/>
    <w:next w:val="a"/>
    <w:link w:val="3Char"/>
    <w:qFormat/>
    <w:pPr>
      <w:keepNext/>
      <w:numPr>
        <w:ilvl w:val="2"/>
        <w:numId w:val="1"/>
      </w:numPr>
      <w:tabs>
        <w:tab w:val="left"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pPr>
      <w:spacing w:before="0"/>
    </w:pPr>
    <w:rPr>
      <w:rFonts w:ascii="Tahoma" w:hAnsi="Tahoma" w:cs="Tahoma"/>
    </w:rPr>
  </w:style>
  <w:style w:type="character" w:styleId="a4">
    <w:name w:val="annotation reference"/>
    <w:rPr>
      <w:sz w:val="16"/>
      <w:szCs w:val="16"/>
    </w:rPr>
  </w:style>
  <w:style w:type="paragraph" w:styleId="a5">
    <w:name w:val="annotation text"/>
    <w:basedOn w:val="a"/>
    <w:link w:val="Char0"/>
    <w:rPr>
      <w:sz w:val="20"/>
    </w:rPr>
  </w:style>
  <w:style w:type="paragraph" w:styleId="a6">
    <w:name w:val="annotation subject"/>
    <w:basedOn w:val="a5"/>
    <w:next w:val="a5"/>
    <w:link w:val="Char1"/>
    <w:uiPriority w:val="99"/>
    <w:semiHidden/>
    <w:unhideWhenUsed/>
    <w:qFormat/>
    <w:rPr>
      <w:b/>
      <w:bCs/>
      <w:szCs w:val="20"/>
    </w:rPr>
  </w:style>
  <w:style w:type="paragraph" w:styleId="a7">
    <w:name w:val="footer"/>
    <w:basedOn w:val="a"/>
    <w:link w:val="Char2"/>
    <w:uiPriority w:val="99"/>
    <w:unhideWhenUsed/>
    <w:qFormat/>
    <w:pPr>
      <w:tabs>
        <w:tab w:val="center" w:pos="4153"/>
        <w:tab w:val="right" w:pos="8306"/>
      </w:tabs>
      <w:spacing w:before="0"/>
    </w:pPr>
  </w:style>
  <w:style w:type="character" w:styleId="a8">
    <w:name w:val="footnote reference"/>
    <w:semiHidden/>
    <w:qFormat/>
    <w:rPr>
      <w:vertAlign w:val="superscript"/>
    </w:rPr>
  </w:style>
  <w:style w:type="paragraph" w:styleId="a9">
    <w:name w:val="footnote text"/>
    <w:basedOn w:val="a"/>
    <w:link w:val="Char3"/>
    <w:semiHidden/>
    <w:qFormat/>
    <w:pPr>
      <w:spacing w:before="0" w:beforeAutospacing="0" w:after="60" w:line="360" w:lineRule="auto"/>
    </w:pPr>
    <w:rPr>
      <w:rFonts w:ascii="Arial" w:hAnsi="Arial"/>
      <w:sz w:val="20"/>
      <w:szCs w:val="20"/>
    </w:rPr>
  </w:style>
  <w:style w:type="paragraph" w:styleId="aa">
    <w:name w:val="header"/>
    <w:basedOn w:val="a"/>
    <w:link w:val="Char4"/>
    <w:unhideWhenUsed/>
    <w:pPr>
      <w:tabs>
        <w:tab w:val="center" w:pos="4153"/>
        <w:tab w:val="right" w:pos="8306"/>
      </w:tabs>
      <w:spacing w:before="0"/>
    </w:pPr>
  </w:style>
  <w:style w:type="character" w:styleId="-">
    <w:name w:val="Hyperlink"/>
    <w:basedOn w:val="a0"/>
    <w:uiPriority w:val="99"/>
    <w:unhideWhenUsed/>
    <w:qFormat/>
    <w:rPr>
      <w:color w:val="0000FF" w:themeColor="hyperlink"/>
      <w:u w:val="single"/>
    </w:rPr>
  </w:style>
  <w:style w:type="character" w:styleId="ab">
    <w:name w:val="page number"/>
    <w:basedOn w:val="a0"/>
    <w:uiPriority w:val="99"/>
    <w:qFormat/>
  </w:style>
  <w:style w:type="table" w:styleId="ac">
    <w:name w:val="Table Grid"/>
    <w:basedOn w:val="a1"/>
    <w:qFormat/>
    <w:pPr>
      <w:spacing w:before="60" w:after="60" w:line="360" w:lineRule="auto"/>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Επικεφαλίδα 1 Char"/>
    <w:basedOn w:val="a0"/>
    <w:link w:val="1"/>
    <w:qFormat/>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
    <w:rPr>
      <w:rFonts w:ascii="Verdana" w:eastAsia="Times New Roman" w:hAnsi="Verdana" w:cs="Times New Roman"/>
      <w:b/>
      <w:smallCaps/>
      <w:sz w:val="16"/>
      <w:szCs w:val="20"/>
      <w:lang w:eastAsia="el-GR"/>
    </w:rPr>
  </w:style>
  <w:style w:type="character" w:customStyle="1" w:styleId="3Char">
    <w:name w:val="Επικεφαλίδα 3 Char"/>
    <w:basedOn w:val="a0"/>
    <w:link w:val="3"/>
    <w:qFormat/>
    <w:rPr>
      <w:rFonts w:ascii="Verdana" w:eastAsia="Times New Roman" w:hAnsi="Verdana" w:cs="Times New Roman"/>
      <w:b/>
      <w:iCs/>
      <w:sz w:val="16"/>
      <w:szCs w:val="20"/>
      <w:lang w:eastAsia="el-GR"/>
    </w:rPr>
  </w:style>
  <w:style w:type="character" w:customStyle="1" w:styleId="Char0">
    <w:name w:val="Κείμενο σχολίου Char"/>
    <w:basedOn w:val="a0"/>
    <w:link w:val="a5"/>
    <w:qFormat/>
    <w:rPr>
      <w:rFonts w:ascii="Verdana" w:eastAsia="Times New Roman" w:hAnsi="Verdana" w:cs="Times New Roman"/>
      <w:sz w:val="20"/>
      <w:szCs w:val="16"/>
      <w:lang w:eastAsia="el-GR"/>
    </w:rPr>
  </w:style>
  <w:style w:type="character" w:customStyle="1" w:styleId="Char">
    <w:name w:val="Κείμενο πλαισίου Char"/>
    <w:basedOn w:val="a0"/>
    <w:link w:val="a3"/>
    <w:uiPriority w:val="99"/>
    <w:semiHidden/>
    <w:rPr>
      <w:rFonts w:ascii="Tahoma" w:eastAsia="Times New Roman" w:hAnsi="Tahoma" w:cs="Tahoma"/>
      <w:sz w:val="16"/>
      <w:szCs w:val="16"/>
      <w:lang w:eastAsia="el-GR"/>
    </w:rPr>
  </w:style>
  <w:style w:type="paragraph" w:styleId="ad">
    <w:name w:val="List Paragraph"/>
    <w:basedOn w:val="a"/>
    <w:uiPriority w:val="34"/>
    <w:qFormat/>
    <w:pPr>
      <w:ind w:left="720"/>
      <w:contextualSpacing/>
    </w:pPr>
  </w:style>
  <w:style w:type="character" w:customStyle="1" w:styleId="Char4">
    <w:name w:val="Κεφαλίδα Char"/>
    <w:basedOn w:val="a0"/>
    <w:link w:val="aa"/>
    <w:uiPriority w:val="99"/>
    <w:semiHidden/>
    <w:qFormat/>
    <w:rPr>
      <w:rFonts w:ascii="Verdana" w:eastAsia="Times New Roman" w:hAnsi="Verdana" w:cs="Times New Roman"/>
      <w:sz w:val="16"/>
      <w:szCs w:val="16"/>
      <w:lang w:eastAsia="el-GR"/>
    </w:rPr>
  </w:style>
  <w:style w:type="character" w:customStyle="1" w:styleId="Char2">
    <w:name w:val="Υποσέλιδο Char"/>
    <w:basedOn w:val="a0"/>
    <w:link w:val="a7"/>
    <w:uiPriority w:val="99"/>
    <w:qFormat/>
    <w:rPr>
      <w:rFonts w:ascii="Verdana" w:eastAsia="Times New Roman" w:hAnsi="Verdana" w:cs="Times New Roman"/>
      <w:sz w:val="16"/>
      <w:szCs w:val="16"/>
      <w:lang w:eastAsia="el-GR"/>
    </w:rPr>
  </w:style>
  <w:style w:type="character" w:customStyle="1" w:styleId="Char1">
    <w:name w:val="Θέμα σχολίου Char"/>
    <w:basedOn w:val="Char0"/>
    <w:link w:val="a6"/>
    <w:uiPriority w:val="99"/>
    <w:semiHidden/>
    <w:rPr>
      <w:rFonts w:ascii="Verdana" w:eastAsia="Times New Roman" w:hAnsi="Verdana" w:cs="Times New Roman"/>
      <w:b/>
      <w:bCs/>
      <w:sz w:val="20"/>
      <w:szCs w:val="20"/>
      <w:lang w:eastAsia="el-GR"/>
    </w:rPr>
  </w:style>
  <w:style w:type="paragraph" w:styleId="ae">
    <w:name w:val="No Spacing"/>
    <w:uiPriority w:val="1"/>
    <w:qFormat/>
    <w:pPr>
      <w:spacing w:beforeAutospacing="1"/>
      <w:jc w:val="both"/>
    </w:pPr>
    <w:rPr>
      <w:rFonts w:ascii="Verdana" w:eastAsia="Times New Roman" w:hAnsi="Verdana" w:cs="Times New Roman"/>
      <w:sz w:val="16"/>
      <w:szCs w:val="16"/>
    </w:rPr>
  </w:style>
  <w:style w:type="paragraph" w:customStyle="1" w:styleId="10">
    <w:name w:val="Αναθεώρηση1"/>
    <w:hidden/>
    <w:uiPriority w:val="99"/>
    <w:semiHidden/>
    <w:qFormat/>
    <w:rPr>
      <w:rFonts w:ascii="Verdana" w:eastAsia="Times New Roman" w:hAnsi="Verdana" w:cs="Times New Roman"/>
      <w:sz w:val="16"/>
      <w:szCs w:val="16"/>
    </w:rPr>
  </w:style>
  <w:style w:type="paragraph" w:customStyle="1" w:styleId="Default">
    <w:name w:val="Default"/>
    <w:qFormat/>
    <w:pPr>
      <w:autoSpaceDE w:val="0"/>
      <w:autoSpaceDN w:val="0"/>
      <w:adjustRightInd w:val="0"/>
    </w:pPr>
    <w:rPr>
      <w:rFonts w:ascii="Symbol" w:hAnsi="Symbol" w:cs="Symbol"/>
      <w:color w:val="000000"/>
      <w:sz w:val="24"/>
      <w:szCs w:val="24"/>
      <w:lang w:eastAsia="en-US"/>
    </w:rPr>
  </w:style>
  <w:style w:type="character" w:customStyle="1" w:styleId="CommentTextChar">
    <w:name w:val="Comment Text Char"/>
    <w:basedOn w:val="a0"/>
    <w:semiHidden/>
    <w:qFormat/>
    <w:rPr>
      <w:rFonts w:ascii="Verdana" w:eastAsia="Times New Roman" w:hAnsi="Verdana" w:cs="Times New Roman"/>
      <w:sz w:val="20"/>
      <w:szCs w:val="16"/>
      <w:lang w:eastAsia="el-GR"/>
    </w:rPr>
  </w:style>
  <w:style w:type="table" w:customStyle="1" w:styleId="11">
    <w:name w:val="Πλέγμα πίνακα1"/>
    <w:basedOn w:val="a1"/>
    <w:qFormat/>
    <w:pPr>
      <w:spacing w:before="60" w:after="60" w:line="360" w:lineRule="auto"/>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
    <w:name w:val="Κείμενο υποσημείωσης Char"/>
    <w:basedOn w:val="a0"/>
    <w:link w:val="a9"/>
    <w:semiHidden/>
    <w:qFormat/>
    <w:rPr>
      <w:rFonts w:ascii="Arial" w:eastAsia="Times New Roman" w:hAnsi="Arial" w:cs="Times New Roman"/>
      <w:sz w:val="20"/>
      <w:szCs w:val="20"/>
      <w:lang w:eastAsia="el-GR"/>
    </w:rPr>
  </w:style>
  <w:style w:type="paragraph" w:customStyle="1" w:styleId="BodyText21">
    <w:name w:val="Body Text 21"/>
    <w:basedOn w:val="a"/>
    <w:uiPriority w:val="99"/>
    <w:qFormat/>
    <w:pPr>
      <w:spacing w:before="0" w:beforeAutospacing="0" w:line="360" w:lineRule="auto"/>
      <w:ind w:right="567"/>
    </w:pPr>
    <w:rPr>
      <w:rFonts w:ascii="Times New Roman" w:hAnsi="Times New Roman"/>
      <w:sz w:val="24"/>
      <w:szCs w:val="20"/>
    </w:rPr>
  </w:style>
  <w:style w:type="paragraph" w:customStyle="1" w:styleId="12">
    <w:name w:val="Παράγραφος λίστας1"/>
    <w:basedOn w:val="a"/>
    <w:qFormat/>
    <w:pPr>
      <w:spacing w:before="120" w:beforeAutospacing="0" w:after="120" w:line="320" w:lineRule="atLeast"/>
      <w:ind w:left="720"/>
    </w:pPr>
    <w:rPr>
      <w:sz w:val="20"/>
      <w:szCs w:val="24"/>
      <w:lang w:val="en-US" w:eastAsia="en-US"/>
    </w:rPr>
  </w:style>
  <w:style w:type="character" w:customStyle="1" w:styleId="UnresolvedMention">
    <w:name w:val="Unresolved Mention"/>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socialattica.gr" TargetMode="External"/><Relationship Id="rId13" Type="http://schemas.openxmlformats.org/officeDocument/2006/relationships/hyperlink" Target="https://pepa.attica.gov.gr/etisies-perifereiakes-ereynes-eisodimatos-kai-synthikon-diaviosi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epa.attica.gov.gr/etisies-ektheseis/" TargetMode="External"/><Relationship Id="rId17" Type="http://schemas.openxmlformats.org/officeDocument/2006/relationships/hyperlink" Target="https://www.socialattica.gr/" TargetMode="External"/><Relationship Id="rId2" Type="http://schemas.openxmlformats.org/officeDocument/2006/relationships/numbering" Target="numbering.xml"/><Relationship Id="rId16" Type="http://schemas.openxmlformats.org/officeDocument/2006/relationships/hyperlink" Target="http://www.social-network.gr/page/anoihta-dedomen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ocialattica.gr" TargetMode="External"/><Relationship Id="rId5" Type="http://schemas.openxmlformats.org/officeDocument/2006/relationships/webSettings" Target="webSettings.xml"/><Relationship Id="rId15" Type="http://schemas.openxmlformats.org/officeDocument/2006/relationships/hyperlink" Target="https://pepa.attica.gov.gr/deyterogeneis-ereynes/" TargetMode="External"/><Relationship Id="rId10" Type="http://schemas.openxmlformats.org/officeDocument/2006/relationships/hyperlink" Target="https://www.socialattica.g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socialattica.gr" TargetMode="External"/><Relationship Id="rId14" Type="http://schemas.openxmlformats.org/officeDocument/2006/relationships/hyperlink" Target="https://pepa.attica.gov.gr/ereynes-pedioy/"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0D22C6-6D81-4CE1-BDD4-CC5A08DF3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33</Pages>
  <Words>8415</Words>
  <Characters>45443</Characters>
  <Application>Microsoft Office Word</Application>
  <DocSecurity>0</DocSecurity>
  <Lines>378</Lines>
  <Paragraphs>107</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53751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ΚΟΣΜΑ ΔΕΣΠΟΙΝΑ - MON.A'</cp:lastModifiedBy>
  <cp:revision>114</cp:revision>
  <cp:lastPrinted>2022-09-08T09:45:00Z</cp:lastPrinted>
  <dcterms:created xsi:type="dcterms:W3CDTF">2023-07-21T09:54:00Z</dcterms:created>
  <dcterms:modified xsi:type="dcterms:W3CDTF">2023-08-01T10:13:00Z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04F46C040B2644E68F56C823F387B837</vt:lpwstr>
  </property>
</Properties>
</file>